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268" w:rsidRDefault="00B41268" w:rsidP="00FE0FCB">
      <w:pPr>
        <w:rPr>
          <w:color w:val="000000" w:themeColor="text1"/>
        </w:rPr>
      </w:pPr>
      <w:bookmarkStart w:id="0" w:name="_GoBack"/>
      <w:bookmarkEnd w:id="0"/>
    </w:p>
    <w:p w:rsidR="00FE0FCB" w:rsidRPr="00F11B2E" w:rsidRDefault="00FE0FCB" w:rsidP="00FE0FCB">
      <w:pPr>
        <w:rPr>
          <w:color w:val="000000" w:themeColor="text1"/>
        </w:rPr>
      </w:pPr>
      <w:r w:rsidRPr="00F11B2E">
        <w:rPr>
          <w:noProof/>
          <w:color w:val="000000" w:themeColor="text1"/>
        </w:rPr>
        <w:drawing>
          <wp:anchor distT="0" distB="0" distL="114300" distR="114300" simplePos="0" relativeHeight="251659264" behindDoc="0" locked="0" layoutInCell="1" allowOverlap="1">
            <wp:simplePos x="0" y="0"/>
            <wp:positionH relativeFrom="column">
              <wp:posOffset>0</wp:posOffset>
            </wp:positionH>
            <wp:positionV relativeFrom="paragraph">
              <wp:posOffset>102951</wp:posOffset>
            </wp:positionV>
            <wp:extent cx="931545" cy="660400"/>
            <wp:effectExtent l="0" t="0" r="0" b="0"/>
            <wp:wrapNone/>
            <wp:docPr id="10" name="Imagem 10"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FE0FCB" w:rsidRPr="008F1327" w:rsidTr="00C97BD3">
        <w:trPr>
          <w:cantSplit/>
          <w:trHeight w:val="287"/>
        </w:trPr>
        <w:tc>
          <w:tcPr>
            <w:tcW w:w="1134" w:type="dxa"/>
            <w:gridSpan w:val="2"/>
            <w:shd w:val="clear" w:color="C0C0C0" w:fill="FFFFFF"/>
            <w:noWrap/>
            <w:vAlign w:val="center"/>
          </w:tcPr>
          <w:p w:rsidR="00FE0FCB" w:rsidRPr="008F1327" w:rsidRDefault="00FE0FCB" w:rsidP="00C97BD3">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sidR="004E4F1B" w:rsidRPr="008F1327">
              <w:rPr>
                <w:rFonts w:ascii="Arial" w:hAnsi="Arial"/>
                <w:color w:val="000000" w:themeColor="text1"/>
                <w:sz w:val="20"/>
              </w:rPr>
              <w:t xml:space="preserve"> </w:t>
            </w:r>
            <w:r w:rsidR="008F1327">
              <w:rPr>
                <w:rFonts w:ascii="Arial" w:hAnsi="Arial"/>
                <w:color w:val="000000" w:themeColor="text1"/>
                <w:sz w:val="20"/>
              </w:rPr>
              <w:t xml:space="preserve"> </w:t>
            </w:r>
          </w:p>
        </w:tc>
        <w:proofErr w:type="gramEnd"/>
      </w:tr>
      <w:tr w:rsidR="008F1327" w:rsidRPr="008F1327" w:rsidTr="00C97BD3">
        <w:trPr>
          <w:cantSplit/>
          <w:trHeight w:val="284"/>
        </w:trPr>
        <w:tc>
          <w:tcPr>
            <w:tcW w:w="3276" w:type="dxa"/>
            <w:shd w:val="clear" w:color="C0C0C0" w:fill="FFFFFF"/>
            <w:noWrap/>
            <w:vAlign w:val="center"/>
          </w:tcPr>
          <w:p w:rsidR="008F1327" w:rsidRPr="008F1327" w:rsidRDefault="008F1327" w:rsidP="00C97BD3">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8F1327" w:rsidRPr="008F1327" w:rsidRDefault="008F1327" w:rsidP="00C97BD3">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FE0FCB" w:rsidRPr="008F1327" w:rsidTr="00C97BD3">
        <w:trPr>
          <w:cantSplit/>
          <w:trHeight w:val="284"/>
        </w:trPr>
        <w:tc>
          <w:tcPr>
            <w:tcW w:w="1134" w:type="dxa"/>
            <w:gridSpan w:val="2"/>
            <w:shd w:val="clear" w:color="C0C0C0" w:fill="FFFFFF"/>
            <w:noWrap/>
            <w:vAlign w:val="center"/>
          </w:tcPr>
          <w:p w:rsidR="00FE0FCB" w:rsidRPr="008F1327" w:rsidRDefault="00FE0FCB" w:rsidP="00C97BD3">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sidR="004E4F1B" w:rsidRPr="008F1327">
              <w:rPr>
                <w:rFonts w:ascii="Arial" w:hAnsi="Arial"/>
                <w:color w:val="000000" w:themeColor="text1"/>
                <w:sz w:val="20"/>
              </w:rPr>
              <w:t xml:space="preserve"> </w:t>
            </w:r>
            <w:r w:rsidR="008F1327">
              <w:rPr>
                <w:rFonts w:ascii="Arial" w:hAnsi="Arial"/>
                <w:color w:val="000000" w:themeColor="text1"/>
                <w:sz w:val="20"/>
              </w:rPr>
              <w:t xml:space="preserve"> </w:t>
            </w:r>
          </w:p>
        </w:tc>
        <w:proofErr w:type="gramEnd"/>
      </w:tr>
    </w:tbl>
    <w:p w:rsidR="00C97BD3" w:rsidRDefault="00C97BD3" w:rsidP="00FE0FCB">
      <w:pP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C97BD3">
      <w:pPr>
        <w:pBdr>
          <w:top w:val="single" w:sz="4" w:space="1" w:color="auto"/>
        </w:pBd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p w:rsidR="00C97BD3" w:rsidRDefault="00C97BD3" w:rsidP="00FE0FCB">
      <w:pPr>
        <w:rPr>
          <w:rFonts w:ascii="Arial" w:hAnsi="Arial"/>
          <w:b/>
        </w:rPr>
      </w:pPr>
      <w:r>
        <w:rPr>
          <w:rFonts w:ascii="Arial" w:hAnsi="Arial"/>
          <w:b/>
        </w:rPr>
        <w:t>FORMULÁRIO – 100 - 12 DECLARAÇÃO DE CONFORMIDADE PARA LIQUIDAÇÃO DA DESPESA</w:t>
      </w:r>
    </w:p>
    <w:p w:rsidR="00C97BD3" w:rsidRDefault="00C97BD3" w:rsidP="00C97BD3">
      <w:pPr>
        <w:pBdr>
          <w:bottom w:val="single" w:sz="4" w:space="1" w:color="auto"/>
        </w:pBdr>
        <w:rPr>
          <w:rFonts w:ascii="Arial" w:hAnsi="Arial" w:cs="Arial"/>
          <w:color w:val="000000" w:themeColor="text1"/>
          <w:sz w:val="10"/>
          <w:szCs w:val="10"/>
        </w:rPr>
      </w:pPr>
    </w:p>
    <w:p w:rsidR="00C97BD3" w:rsidRDefault="00C97BD3" w:rsidP="00FE0FCB">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2"/>
        <w:gridCol w:w="98"/>
        <w:gridCol w:w="522"/>
        <w:gridCol w:w="511"/>
        <w:gridCol w:w="11"/>
        <w:gridCol w:w="523"/>
        <w:gridCol w:w="887"/>
        <w:gridCol w:w="1421"/>
        <w:gridCol w:w="465"/>
        <w:gridCol w:w="952"/>
        <w:gridCol w:w="311"/>
        <w:gridCol w:w="12"/>
        <w:gridCol w:w="340"/>
        <w:gridCol w:w="353"/>
        <w:gridCol w:w="352"/>
        <w:gridCol w:w="324"/>
        <w:gridCol w:w="29"/>
        <w:gridCol w:w="122"/>
        <w:gridCol w:w="231"/>
        <w:gridCol w:w="352"/>
        <w:gridCol w:w="249"/>
        <w:gridCol w:w="104"/>
        <w:gridCol w:w="189"/>
        <w:gridCol w:w="164"/>
        <w:gridCol w:w="128"/>
        <w:gridCol w:w="134"/>
        <w:gridCol w:w="295"/>
        <w:gridCol w:w="564"/>
      </w:tblGrid>
      <w:tr w:rsidR="003A500C" w:rsidRPr="00F11B2E" w:rsidTr="00876789">
        <w:trPr>
          <w:cantSplit/>
          <w:trHeight w:hRule="exact" w:val="680"/>
        </w:trPr>
        <w:tc>
          <w:tcPr>
            <w:tcW w:w="10065" w:type="dxa"/>
            <w:gridSpan w:val="28"/>
            <w:tcBorders>
              <w:top w:val="double" w:sz="4" w:space="0" w:color="auto"/>
              <w:left w:val="double" w:sz="4" w:space="0" w:color="auto"/>
              <w:bottom w:val="single" w:sz="4" w:space="0" w:color="auto"/>
              <w:right w:val="double" w:sz="4" w:space="0" w:color="auto"/>
            </w:tcBorders>
            <w:shd w:val="clear" w:color="auto" w:fill="auto"/>
            <w:vAlign w:val="center"/>
          </w:tcPr>
          <w:p w:rsidR="003A500C" w:rsidRPr="00DF482B" w:rsidRDefault="0049790A" w:rsidP="00876789">
            <w:pPr>
              <w:pStyle w:val="Ttulo9"/>
              <w:rPr>
                <w:rFonts w:ascii="Arial" w:hAnsi="Arial" w:cs="Arial"/>
                <w:b/>
                <w:i w:val="0"/>
                <w:color w:val="000000" w:themeColor="text1"/>
                <w:sz w:val="26"/>
                <w:szCs w:val="26"/>
              </w:rPr>
            </w:pPr>
            <w:r w:rsidRPr="00DF482B">
              <w:rPr>
                <w:rFonts w:ascii="Arial" w:hAnsi="Arial" w:cs="Arial"/>
                <w:b/>
                <w:i w:val="0"/>
                <w:color w:val="000000" w:themeColor="text1"/>
                <w:sz w:val="26"/>
                <w:szCs w:val="26"/>
              </w:rPr>
              <w:t>ELD 01-05</w:t>
            </w:r>
            <w:r>
              <w:rPr>
                <w:rFonts w:ascii="Arial" w:hAnsi="Arial" w:cs="Arial"/>
                <w:b/>
                <w:i w:val="0"/>
                <w:color w:val="000000" w:themeColor="text1"/>
                <w:sz w:val="26"/>
                <w:szCs w:val="26"/>
              </w:rPr>
              <w:t xml:space="preserve"> </w:t>
            </w:r>
            <w:r w:rsidRPr="00DF482B">
              <w:rPr>
                <w:rFonts w:ascii="Arial" w:hAnsi="Arial" w:cs="Arial"/>
                <w:b/>
                <w:i w:val="0"/>
                <w:color w:val="000000" w:themeColor="text1"/>
                <w:sz w:val="26"/>
                <w:szCs w:val="26"/>
              </w:rPr>
              <w:t xml:space="preserve">– </w:t>
            </w:r>
            <w:r w:rsidR="003A500C" w:rsidRPr="00DF482B">
              <w:rPr>
                <w:rFonts w:ascii="Arial" w:hAnsi="Arial" w:cs="Arial"/>
                <w:b/>
                <w:i w:val="0"/>
                <w:color w:val="000000" w:themeColor="text1"/>
                <w:sz w:val="26"/>
                <w:szCs w:val="26"/>
              </w:rPr>
              <w:t>EXAME DA LIQUIDAÇÃO DA DESPESA</w:t>
            </w:r>
          </w:p>
          <w:p w:rsidR="003A500C" w:rsidRPr="00DF482B" w:rsidRDefault="003A500C" w:rsidP="00DF482B">
            <w:pPr>
              <w:tabs>
                <w:tab w:val="left" w:pos="2339"/>
              </w:tabs>
              <w:jc w:val="center"/>
              <w:rPr>
                <w:rFonts w:ascii="Arial" w:hAnsi="Arial"/>
                <w:color w:val="000000" w:themeColor="text1"/>
                <w:szCs w:val="24"/>
              </w:rPr>
            </w:pPr>
            <w:r w:rsidRPr="00DF482B">
              <w:rPr>
                <w:rFonts w:ascii="Arial" w:hAnsi="Arial" w:cs="Arial"/>
                <w:b/>
                <w:color w:val="000000" w:themeColor="text1"/>
                <w:szCs w:val="24"/>
              </w:rPr>
              <w:t xml:space="preserve">COMPRAS, SERVIÇOS E LOCAÇÃO DE </w:t>
            </w:r>
            <w:proofErr w:type="gramStart"/>
            <w:r w:rsidR="00AD2FA3" w:rsidRPr="00DF482B">
              <w:rPr>
                <w:rFonts w:ascii="Arial" w:hAnsi="Arial" w:cs="Arial"/>
                <w:b/>
                <w:color w:val="000000" w:themeColor="text1"/>
                <w:szCs w:val="24"/>
              </w:rPr>
              <w:t>BENS</w:t>
            </w:r>
            <w:proofErr w:type="gramEnd"/>
          </w:p>
        </w:tc>
      </w:tr>
      <w:tr w:rsidR="003A500C" w:rsidRPr="00F11B2E" w:rsidTr="00876789">
        <w:trPr>
          <w:cantSplit/>
          <w:trHeight w:hRule="exact" w:val="397"/>
        </w:trPr>
        <w:tc>
          <w:tcPr>
            <w:tcW w:w="10065" w:type="dxa"/>
            <w:gridSpan w:val="28"/>
            <w:tcBorders>
              <w:top w:val="double" w:sz="4" w:space="0" w:color="auto"/>
              <w:left w:val="double" w:sz="4" w:space="0" w:color="auto"/>
              <w:bottom w:val="single" w:sz="4" w:space="0" w:color="auto"/>
              <w:right w:val="double" w:sz="4" w:space="0" w:color="auto"/>
            </w:tcBorders>
            <w:shd w:val="clear" w:color="auto" w:fill="auto"/>
            <w:vAlign w:val="center"/>
          </w:tcPr>
          <w:p w:rsidR="003A500C" w:rsidRPr="00F11B2E" w:rsidRDefault="003A500C" w:rsidP="00876789">
            <w:pPr>
              <w:pStyle w:val="Ttulo7"/>
              <w:rPr>
                <w:bCs w:val="0"/>
                <w:i/>
                <w:iCs/>
                <w:color w:val="000000" w:themeColor="text1"/>
              </w:rPr>
            </w:pPr>
            <w:r w:rsidRPr="00F11B2E">
              <w:rPr>
                <w:bCs w:val="0"/>
                <w:i/>
                <w:iCs/>
                <w:color w:val="000000" w:themeColor="text1"/>
              </w:rPr>
              <w:t>I – DADOS DA DESPESA</w:t>
            </w:r>
          </w:p>
        </w:tc>
      </w:tr>
      <w:tr w:rsidR="00957216" w:rsidRPr="00F11B2E" w:rsidTr="00745778">
        <w:trPr>
          <w:cantSplit/>
          <w:trHeight w:hRule="exact" w:val="340"/>
        </w:trPr>
        <w:tc>
          <w:tcPr>
            <w:tcW w:w="10065" w:type="dxa"/>
            <w:gridSpan w:val="28"/>
            <w:tcBorders>
              <w:top w:val="single" w:sz="4" w:space="0" w:color="auto"/>
              <w:left w:val="double" w:sz="4" w:space="0" w:color="auto"/>
              <w:right w:val="double" w:sz="4" w:space="0" w:color="auto"/>
            </w:tcBorders>
            <w:shd w:val="clear" w:color="auto" w:fill="auto"/>
            <w:vAlign w:val="center"/>
          </w:tcPr>
          <w:p w:rsidR="00957216" w:rsidRPr="00F11B2E" w:rsidRDefault="00957216" w:rsidP="006124B5">
            <w:pPr>
              <w:rPr>
                <w:rFonts w:ascii="Arial" w:hAnsi="Arial"/>
                <w:color w:val="000000" w:themeColor="text1"/>
                <w:sz w:val="20"/>
              </w:rPr>
            </w:pPr>
            <w:r w:rsidRPr="00F11B2E">
              <w:rPr>
                <w:rFonts w:ascii="Arial" w:hAnsi="Arial"/>
                <w:color w:val="000000" w:themeColor="text1"/>
                <w:sz w:val="20"/>
              </w:rPr>
              <w:t xml:space="preserve">Tipo da Despesa: </w:t>
            </w:r>
            <w:r w:rsidR="00133027" w:rsidRPr="00F11B2E">
              <w:rPr>
                <w:rFonts w:ascii="Arial" w:hAnsi="Arial"/>
                <w:color w:val="000000" w:themeColor="text1"/>
                <w:sz w:val="20"/>
              </w:rPr>
              <w:t xml:space="preserve">      </w:t>
            </w:r>
            <w:proofErr w:type="gramStart"/>
            <w:r w:rsidRPr="00F11B2E">
              <w:rPr>
                <w:rFonts w:ascii="Arial (W1)" w:hAnsi="Arial (W1)"/>
                <w:iCs/>
                <w:color w:val="000000" w:themeColor="text1"/>
                <w:sz w:val="22"/>
              </w:rPr>
              <w:t xml:space="preserve">(   </w:t>
            </w:r>
            <w:proofErr w:type="gramEnd"/>
            <w:r w:rsidRPr="00F11B2E">
              <w:rPr>
                <w:rFonts w:ascii="Arial (W1)" w:hAnsi="Arial (W1)"/>
                <w:iCs/>
                <w:color w:val="000000" w:themeColor="text1"/>
                <w:sz w:val="22"/>
              </w:rPr>
              <w:t xml:space="preserve">) compras </w:t>
            </w:r>
            <w:r w:rsidR="007D2068" w:rsidRPr="00F11B2E">
              <w:rPr>
                <w:rFonts w:ascii="Arial (W1)" w:hAnsi="Arial (W1)"/>
                <w:iCs/>
                <w:color w:val="000000" w:themeColor="text1"/>
                <w:sz w:val="22"/>
              </w:rPr>
              <w:t xml:space="preserve">  </w:t>
            </w:r>
            <w:r w:rsidRPr="00F11B2E">
              <w:rPr>
                <w:rFonts w:ascii="Arial (W1)" w:hAnsi="Arial (W1)"/>
                <w:iCs/>
                <w:color w:val="000000" w:themeColor="text1"/>
                <w:sz w:val="22"/>
              </w:rPr>
              <w:t xml:space="preserve"> (   ) serviços </w:t>
            </w:r>
            <w:r w:rsidR="007D2068" w:rsidRPr="00F11B2E">
              <w:rPr>
                <w:rFonts w:ascii="Arial (W1)" w:hAnsi="Arial (W1)"/>
                <w:iCs/>
                <w:color w:val="000000" w:themeColor="text1"/>
                <w:sz w:val="22"/>
              </w:rPr>
              <w:t xml:space="preserve">  </w:t>
            </w:r>
            <w:r w:rsidRPr="00F11B2E">
              <w:rPr>
                <w:rFonts w:ascii="Arial (W1)" w:hAnsi="Arial (W1)"/>
                <w:iCs/>
                <w:color w:val="000000" w:themeColor="text1"/>
                <w:sz w:val="22"/>
              </w:rPr>
              <w:t xml:space="preserve"> (   ) locação </w:t>
            </w:r>
            <w:r w:rsidR="006124B5" w:rsidRPr="00F11B2E">
              <w:rPr>
                <w:rFonts w:ascii="Arial (W1)" w:hAnsi="Arial (W1)"/>
                <w:iCs/>
                <w:color w:val="000000" w:themeColor="text1"/>
                <w:sz w:val="22"/>
              </w:rPr>
              <w:t>de bens</w:t>
            </w:r>
          </w:p>
        </w:tc>
      </w:tr>
      <w:tr w:rsidR="008C5D2A" w:rsidRPr="00F11B2E" w:rsidTr="00C8046C">
        <w:trPr>
          <w:cantSplit/>
          <w:trHeight w:hRule="exact" w:val="340"/>
        </w:trPr>
        <w:tc>
          <w:tcPr>
            <w:tcW w:w="2087" w:type="dxa"/>
            <w:gridSpan w:val="6"/>
            <w:tcBorders>
              <w:top w:val="single" w:sz="4" w:space="0" w:color="auto"/>
              <w:left w:val="double" w:sz="4" w:space="0" w:color="auto"/>
              <w:bottom w:val="nil"/>
              <w:right w:val="single" w:sz="4" w:space="0" w:color="auto"/>
            </w:tcBorders>
            <w:shd w:val="clear" w:color="auto" w:fill="auto"/>
            <w:vAlign w:val="center"/>
          </w:tcPr>
          <w:p w:rsidR="008C5D2A" w:rsidRPr="00F11B2E" w:rsidRDefault="008C5D2A" w:rsidP="00667F47">
            <w:pPr>
              <w:pStyle w:val="Textodenotaderodap"/>
              <w:jc w:val="center"/>
              <w:rPr>
                <w:rFonts w:ascii="Arial" w:hAnsi="Arial" w:cs="Arial"/>
                <w:color w:val="000000" w:themeColor="text1"/>
              </w:rPr>
            </w:pPr>
            <w:r w:rsidRPr="00F11B2E">
              <w:rPr>
                <w:rFonts w:ascii="Arial" w:hAnsi="Arial" w:cs="Arial"/>
                <w:color w:val="000000" w:themeColor="text1"/>
                <w:sz w:val="19"/>
                <w:szCs w:val="19"/>
              </w:rPr>
              <w:t>Unidade Orçamentária</w:t>
            </w:r>
          </w:p>
        </w:tc>
        <w:tc>
          <w:tcPr>
            <w:tcW w:w="4036" w:type="dxa"/>
            <w:gridSpan w:val="5"/>
            <w:tcBorders>
              <w:top w:val="single" w:sz="4" w:space="0" w:color="auto"/>
              <w:left w:val="single" w:sz="4" w:space="0" w:color="auto"/>
              <w:bottom w:val="nil"/>
              <w:right w:val="single" w:sz="4" w:space="0" w:color="auto"/>
            </w:tcBorders>
            <w:shd w:val="clear" w:color="auto" w:fill="auto"/>
            <w:vAlign w:val="center"/>
          </w:tcPr>
          <w:p w:rsidR="008C5D2A" w:rsidRPr="00F11B2E" w:rsidRDefault="008C5D2A" w:rsidP="008C5D2A">
            <w:pPr>
              <w:pStyle w:val="Textodenotaderodap"/>
              <w:rPr>
                <w:rFonts w:ascii="Arial" w:hAnsi="Arial" w:cs="Arial"/>
                <w:color w:val="000000" w:themeColor="text1"/>
              </w:rPr>
            </w:pPr>
            <w:r w:rsidRPr="00F11B2E">
              <w:rPr>
                <w:rFonts w:ascii="Arial" w:hAnsi="Arial"/>
                <w:color w:val="000000" w:themeColor="text1"/>
              </w:rPr>
              <w:t xml:space="preserve">Instrumento </w:t>
            </w:r>
            <w:r w:rsidRPr="00F11B2E">
              <w:rPr>
                <w:rFonts w:ascii="Arial (W1)" w:hAnsi="Arial (W1)"/>
                <w:color w:val="000000" w:themeColor="text1"/>
              </w:rPr>
              <w:t>Jurídico</w:t>
            </w:r>
            <w:r w:rsidRPr="00F11B2E">
              <w:rPr>
                <w:rFonts w:ascii="Arial" w:hAnsi="Arial"/>
                <w:color w:val="000000" w:themeColor="text1"/>
              </w:rPr>
              <w:t xml:space="preserve">: </w:t>
            </w:r>
          </w:p>
        </w:tc>
        <w:tc>
          <w:tcPr>
            <w:tcW w:w="2821" w:type="dxa"/>
            <w:gridSpan w:val="13"/>
            <w:tcBorders>
              <w:top w:val="single" w:sz="4" w:space="0" w:color="auto"/>
              <w:left w:val="single" w:sz="4" w:space="0" w:color="auto"/>
              <w:bottom w:val="nil"/>
              <w:right w:val="single" w:sz="4" w:space="0" w:color="auto"/>
            </w:tcBorders>
            <w:shd w:val="clear" w:color="auto" w:fill="auto"/>
            <w:vAlign w:val="center"/>
          </w:tcPr>
          <w:p w:rsidR="008C5D2A" w:rsidRPr="00F11B2E" w:rsidRDefault="008C5D2A" w:rsidP="0018698E">
            <w:pPr>
              <w:pStyle w:val="Textodenotaderodap"/>
              <w:jc w:val="center"/>
              <w:rPr>
                <w:rFonts w:ascii="Arial" w:hAnsi="Arial" w:cs="Arial"/>
                <w:color w:val="000000" w:themeColor="text1"/>
              </w:rPr>
            </w:pPr>
            <w:r w:rsidRPr="00F11B2E">
              <w:rPr>
                <w:rFonts w:ascii="Arial" w:hAnsi="Arial" w:cs="Arial"/>
                <w:color w:val="000000" w:themeColor="text1"/>
              </w:rPr>
              <w:t>Natureza de Despesa</w:t>
            </w:r>
          </w:p>
        </w:tc>
        <w:tc>
          <w:tcPr>
            <w:tcW w:w="112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C5D2A" w:rsidRPr="00F11B2E" w:rsidRDefault="008C5D2A" w:rsidP="00DA0225">
            <w:pPr>
              <w:pStyle w:val="Textodenotaderodap"/>
              <w:jc w:val="center"/>
              <w:rPr>
                <w:rFonts w:ascii="Arial (W1)" w:hAnsi="Arial (W1)" w:cs="Arial"/>
                <w:color w:val="000000" w:themeColor="text1"/>
                <w:sz w:val="16"/>
              </w:rPr>
            </w:pPr>
            <w:r w:rsidRPr="00F11B2E">
              <w:rPr>
                <w:rFonts w:ascii="Arial (W1)" w:hAnsi="Arial (W1)" w:cs="Arial"/>
                <w:color w:val="000000" w:themeColor="text1"/>
                <w:sz w:val="16"/>
              </w:rPr>
              <w:t>NE Coletivo?</w:t>
            </w:r>
          </w:p>
        </w:tc>
      </w:tr>
      <w:tr w:rsidR="00311A60" w:rsidRPr="00F11B2E" w:rsidTr="00C8046C">
        <w:trPr>
          <w:cantSplit/>
          <w:trHeight w:hRule="exact" w:val="284"/>
        </w:trPr>
        <w:tc>
          <w:tcPr>
            <w:tcW w:w="520" w:type="dxa"/>
            <w:gridSpan w:val="2"/>
            <w:tcBorders>
              <w:top w:val="nil"/>
              <w:left w:val="double" w:sz="4" w:space="0" w:color="auto"/>
              <w:right w:val="single" w:sz="4" w:space="0" w:color="auto"/>
            </w:tcBorders>
            <w:shd w:val="clear" w:color="auto" w:fill="auto"/>
            <w:vAlign w:val="center"/>
          </w:tcPr>
          <w:p w:rsidR="00311A60" w:rsidRPr="00F11B2E" w:rsidRDefault="00311A60" w:rsidP="006F54EB">
            <w:pPr>
              <w:pStyle w:val="Textodenotaderodap"/>
              <w:jc w:val="center"/>
              <w:rPr>
                <w:rFonts w:ascii="Arial (W1)" w:hAnsi="Arial (W1)" w:cs="Arial"/>
                <w:color w:val="000000" w:themeColor="text1"/>
                <w:sz w:val="24"/>
                <w:szCs w:val="24"/>
              </w:rPr>
            </w:pPr>
          </w:p>
        </w:tc>
        <w:tc>
          <w:tcPr>
            <w:tcW w:w="522" w:type="dxa"/>
            <w:tcBorders>
              <w:top w:val="nil"/>
              <w:left w:val="single" w:sz="4" w:space="0" w:color="auto"/>
              <w:right w:val="single" w:sz="4" w:space="0" w:color="auto"/>
            </w:tcBorders>
            <w:shd w:val="clear" w:color="auto" w:fill="auto"/>
            <w:vAlign w:val="center"/>
          </w:tcPr>
          <w:p w:rsidR="00311A60" w:rsidRPr="00F11B2E" w:rsidRDefault="00311A60" w:rsidP="006F54EB">
            <w:pPr>
              <w:pStyle w:val="Textodenotaderodap"/>
              <w:jc w:val="center"/>
              <w:rPr>
                <w:rFonts w:ascii="Arial (W1)" w:hAnsi="Arial (W1)" w:cs="Arial"/>
                <w:color w:val="000000" w:themeColor="text1"/>
                <w:sz w:val="24"/>
                <w:szCs w:val="24"/>
              </w:rPr>
            </w:pPr>
          </w:p>
        </w:tc>
        <w:tc>
          <w:tcPr>
            <w:tcW w:w="522" w:type="dxa"/>
            <w:gridSpan w:val="2"/>
            <w:tcBorders>
              <w:top w:val="nil"/>
              <w:left w:val="single" w:sz="4" w:space="0" w:color="auto"/>
              <w:right w:val="single" w:sz="4" w:space="0" w:color="auto"/>
            </w:tcBorders>
            <w:shd w:val="clear" w:color="auto" w:fill="auto"/>
            <w:vAlign w:val="center"/>
          </w:tcPr>
          <w:p w:rsidR="00311A60" w:rsidRPr="00F11B2E" w:rsidRDefault="00311A60" w:rsidP="006F54EB">
            <w:pPr>
              <w:pStyle w:val="Textodenotaderodap"/>
              <w:jc w:val="center"/>
              <w:rPr>
                <w:rFonts w:ascii="Arial (W1)" w:hAnsi="Arial (W1)" w:cs="Arial"/>
                <w:color w:val="000000" w:themeColor="text1"/>
                <w:sz w:val="24"/>
                <w:szCs w:val="24"/>
              </w:rPr>
            </w:pPr>
          </w:p>
        </w:tc>
        <w:tc>
          <w:tcPr>
            <w:tcW w:w="523" w:type="dxa"/>
            <w:tcBorders>
              <w:top w:val="nil"/>
              <w:left w:val="single" w:sz="4" w:space="0" w:color="auto"/>
              <w:right w:val="single" w:sz="4" w:space="0" w:color="auto"/>
            </w:tcBorders>
            <w:shd w:val="clear" w:color="auto" w:fill="auto"/>
            <w:vAlign w:val="center"/>
          </w:tcPr>
          <w:p w:rsidR="00311A60" w:rsidRPr="00F11B2E" w:rsidRDefault="00311A60" w:rsidP="006F54EB">
            <w:pPr>
              <w:pStyle w:val="Textodenotaderodap"/>
              <w:jc w:val="center"/>
              <w:rPr>
                <w:rFonts w:ascii="Arial (W1)" w:hAnsi="Arial (W1)" w:cs="Arial"/>
                <w:color w:val="000000" w:themeColor="text1"/>
                <w:sz w:val="24"/>
                <w:szCs w:val="24"/>
              </w:rPr>
            </w:pPr>
          </w:p>
        </w:tc>
        <w:tc>
          <w:tcPr>
            <w:tcW w:w="4036" w:type="dxa"/>
            <w:gridSpan w:val="5"/>
            <w:tcBorders>
              <w:top w:val="nil"/>
              <w:left w:val="single" w:sz="4" w:space="0" w:color="auto"/>
              <w:right w:val="single" w:sz="4" w:space="0" w:color="auto"/>
            </w:tcBorders>
            <w:shd w:val="clear" w:color="auto" w:fill="auto"/>
            <w:vAlign w:val="center"/>
          </w:tcPr>
          <w:p w:rsidR="00311A60" w:rsidRPr="00F11B2E" w:rsidRDefault="00311A60" w:rsidP="008C5D2A">
            <w:pPr>
              <w:pStyle w:val="Textodenotaderodap"/>
              <w:rPr>
                <w:rFonts w:ascii="Arial (W1)" w:hAnsi="Arial (W1)" w:cs="Arial"/>
                <w:color w:val="000000" w:themeColor="text1"/>
              </w:rPr>
            </w:pPr>
            <w:r w:rsidRPr="00F11B2E">
              <w:rPr>
                <w:rFonts w:ascii="Arial" w:hAnsi="Arial"/>
                <w:color w:val="000000" w:themeColor="text1"/>
              </w:rPr>
              <w:t>Tipo:                                Ano/Nº:         /</w:t>
            </w:r>
          </w:p>
        </w:tc>
        <w:tc>
          <w:tcPr>
            <w:tcW w:w="352" w:type="dxa"/>
            <w:gridSpan w:val="2"/>
            <w:tcBorders>
              <w:top w:val="nil"/>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cs="Arial"/>
                <w:color w:val="000000" w:themeColor="text1"/>
                <w:sz w:val="24"/>
                <w:szCs w:val="24"/>
              </w:rPr>
            </w:pPr>
          </w:p>
        </w:tc>
        <w:tc>
          <w:tcPr>
            <w:tcW w:w="353" w:type="dxa"/>
            <w:tcBorders>
              <w:top w:val="nil"/>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cs="Arial"/>
                <w:color w:val="000000" w:themeColor="text1"/>
                <w:sz w:val="24"/>
                <w:szCs w:val="24"/>
              </w:rPr>
            </w:pPr>
          </w:p>
        </w:tc>
        <w:tc>
          <w:tcPr>
            <w:tcW w:w="352" w:type="dxa"/>
            <w:tcBorders>
              <w:top w:val="nil"/>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cs="Arial"/>
                <w:color w:val="000000" w:themeColor="text1"/>
                <w:sz w:val="24"/>
                <w:szCs w:val="24"/>
              </w:rPr>
            </w:pPr>
          </w:p>
        </w:tc>
        <w:tc>
          <w:tcPr>
            <w:tcW w:w="353" w:type="dxa"/>
            <w:gridSpan w:val="2"/>
            <w:tcBorders>
              <w:top w:val="nil"/>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cs="Arial"/>
                <w:color w:val="000000" w:themeColor="text1"/>
                <w:sz w:val="24"/>
                <w:szCs w:val="24"/>
              </w:rPr>
            </w:pPr>
          </w:p>
        </w:tc>
        <w:tc>
          <w:tcPr>
            <w:tcW w:w="353" w:type="dxa"/>
            <w:gridSpan w:val="2"/>
            <w:tcBorders>
              <w:top w:val="nil"/>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cs="Arial"/>
                <w:color w:val="000000" w:themeColor="text1"/>
                <w:sz w:val="24"/>
                <w:szCs w:val="24"/>
              </w:rPr>
            </w:pPr>
          </w:p>
        </w:tc>
        <w:tc>
          <w:tcPr>
            <w:tcW w:w="352" w:type="dxa"/>
            <w:tcBorders>
              <w:top w:val="nil"/>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cs="Arial"/>
                <w:color w:val="000000" w:themeColor="text1"/>
                <w:sz w:val="24"/>
                <w:szCs w:val="24"/>
              </w:rPr>
            </w:pPr>
          </w:p>
        </w:tc>
        <w:tc>
          <w:tcPr>
            <w:tcW w:w="353" w:type="dxa"/>
            <w:gridSpan w:val="2"/>
            <w:tcBorders>
              <w:top w:val="nil"/>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cs="Arial"/>
                <w:color w:val="000000" w:themeColor="text1"/>
                <w:sz w:val="24"/>
                <w:szCs w:val="24"/>
              </w:rPr>
            </w:pPr>
          </w:p>
        </w:tc>
        <w:tc>
          <w:tcPr>
            <w:tcW w:w="353" w:type="dxa"/>
            <w:gridSpan w:val="2"/>
            <w:tcBorders>
              <w:top w:val="nil"/>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cs="Arial"/>
                <w:color w:val="000000" w:themeColor="text1"/>
                <w:sz w:val="24"/>
                <w:szCs w:val="24"/>
              </w:rPr>
            </w:pPr>
          </w:p>
        </w:tc>
        <w:tc>
          <w:tcPr>
            <w:tcW w:w="557" w:type="dxa"/>
            <w:gridSpan w:val="3"/>
            <w:tcBorders>
              <w:left w:val="single" w:sz="4" w:space="0" w:color="auto"/>
              <w:right w:val="single" w:sz="4" w:space="0" w:color="auto"/>
            </w:tcBorders>
            <w:shd w:val="clear" w:color="auto" w:fill="auto"/>
            <w:vAlign w:val="center"/>
          </w:tcPr>
          <w:p w:rsidR="00311A60" w:rsidRPr="00F11B2E" w:rsidRDefault="00311A60" w:rsidP="000C2A84">
            <w:pPr>
              <w:pStyle w:val="Textodenotaderodap"/>
              <w:jc w:val="center"/>
              <w:rPr>
                <w:rFonts w:ascii="Arial (W1)" w:hAnsi="Arial (W1)"/>
                <w:b/>
                <w:bCs/>
                <w:color w:val="000000" w:themeColor="text1"/>
                <w:sz w:val="16"/>
              </w:rPr>
            </w:pPr>
            <w:r w:rsidRPr="00F11B2E">
              <w:rPr>
                <w:rFonts w:ascii="Arial (W1)" w:hAnsi="Arial (W1)"/>
                <w:b/>
                <w:bCs/>
                <w:color w:val="000000" w:themeColor="text1"/>
                <w:sz w:val="16"/>
              </w:rPr>
              <w:t>Sim</w:t>
            </w:r>
          </w:p>
        </w:tc>
        <w:tc>
          <w:tcPr>
            <w:tcW w:w="564" w:type="dxa"/>
            <w:tcBorders>
              <w:left w:val="single" w:sz="4" w:space="0" w:color="auto"/>
              <w:right w:val="double" w:sz="4" w:space="0" w:color="auto"/>
            </w:tcBorders>
            <w:shd w:val="clear" w:color="auto" w:fill="auto"/>
            <w:vAlign w:val="center"/>
          </w:tcPr>
          <w:p w:rsidR="00311A60" w:rsidRPr="00F11B2E" w:rsidRDefault="00311A60" w:rsidP="000C2A84">
            <w:pPr>
              <w:pStyle w:val="Textodenotaderodap"/>
              <w:jc w:val="center"/>
              <w:rPr>
                <w:rFonts w:ascii="Arial (W1)" w:hAnsi="Arial (W1)"/>
                <w:b/>
                <w:bCs/>
                <w:color w:val="000000" w:themeColor="text1"/>
                <w:sz w:val="16"/>
              </w:rPr>
            </w:pPr>
            <w:r w:rsidRPr="00F11B2E">
              <w:rPr>
                <w:rFonts w:ascii="Arial (W1)" w:hAnsi="Arial (W1)"/>
                <w:b/>
                <w:bCs/>
                <w:color w:val="000000" w:themeColor="text1"/>
                <w:sz w:val="16"/>
              </w:rPr>
              <w:t>Não</w:t>
            </w:r>
          </w:p>
        </w:tc>
      </w:tr>
      <w:tr w:rsidR="00C907E2" w:rsidRPr="00F11B2E" w:rsidTr="00C8046C">
        <w:trPr>
          <w:cantSplit/>
          <w:trHeight w:val="288"/>
        </w:trPr>
        <w:tc>
          <w:tcPr>
            <w:tcW w:w="2974" w:type="dxa"/>
            <w:gridSpan w:val="7"/>
            <w:vMerge w:val="restart"/>
            <w:tcBorders>
              <w:top w:val="double" w:sz="4" w:space="0" w:color="auto"/>
              <w:left w:val="double" w:sz="4" w:space="0" w:color="auto"/>
              <w:right w:val="single" w:sz="4" w:space="0" w:color="auto"/>
            </w:tcBorders>
            <w:shd w:val="clear" w:color="auto" w:fill="auto"/>
            <w:vAlign w:val="center"/>
          </w:tcPr>
          <w:p w:rsidR="00C907E2" w:rsidRPr="00F11B2E" w:rsidRDefault="00C907E2" w:rsidP="00876789">
            <w:pPr>
              <w:pStyle w:val="Ttulo2"/>
              <w:jc w:val="left"/>
              <w:rPr>
                <w:bCs/>
                <w:i/>
                <w:iCs/>
                <w:color w:val="000000" w:themeColor="text1"/>
              </w:rPr>
            </w:pPr>
            <w:r w:rsidRPr="00F11B2E">
              <w:rPr>
                <w:bCs/>
                <w:i/>
                <w:iCs/>
                <w:color w:val="000000" w:themeColor="text1"/>
              </w:rPr>
              <w:t xml:space="preserve">II – DOS VALORES </w:t>
            </w:r>
            <w:r w:rsidRPr="00F11B2E">
              <w:rPr>
                <w:rFonts w:ascii="Arial (W1)" w:hAnsi="Arial (W1)"/>
                <w:bCs/>
                <w:i/>
                <w:iCs/>
                <w:color w:val="000000" w:themeColor="text1"/>
                <w:sz w:val="18"/>
              </w:rPr>
              <w:t>(R$)</w:t>
            </w:r>
          </w:p>
        </w:tc>
        <w:tc>
          <w:tcPr>
            <w:tcW w:w="1886" w:type="dxa"/>
            <w:gridSpan w:val="2"/>
            <w:vMerge w:val="restart"/>
            <w:tcBorders>
              <w:top w:val="double" w:sz="4" w:space="0" w:color="auto"/>
              <w:left w:val="single" w:sz="4" w:space="0" w:color="auto"/>
              <w:right w:val="single" w:sz="4" w:space="0" w:color="auto"/>
            </w:tcBorders>
            <w:shd w:val="clear" w:color="auto" w:fill="auto"/>
            <w:vAlign w:val="center"/>
          </w:tcPr>
          <w:p w:rsidR="00C907E2" w:rsidRPr="00F11B2E" w:rsidRDefault="00C907E2" w:rsidP="00876789">
            <w:pPr>
              <w:jc w:val="center"/>
              <w:rPr>
                <w:rFonts w:ascii="Arial" w:hAnsi="Arial"/>
                <w:b/>
                <w:bCs/>
                <w:iCs/>
                <w:color w:val="000000" w:themeColor="text1"/>
                <w:sz w:val="20"/>
              </w:rPr>
            </w:pPr>
            <w:r w:rsidRPr="00F11B2E">
              <w:rPr>
                <w:rFonts w:ascii="Arial" w:hAnsi="Arial"/>
                <w:b/>
                <w:bCs/>
                <w:iCs/>
                <w:color w:val="000000" w:themeColor="text1"/>
                <w:sz w:val="20"/>
              </w:rPr>
              <w:t>Valor da Despesa</w:t>
            </w:r>
          </w:p>
        </w:tc>
        <w:tc>
          <w:tcPr>
            <w:tcW w:w="5205" w:type="dxa"/>
            <w:gridSpan w:val="19"/>
            <w:tcBorders>
              <w:top w:val="double" w:sz="4" w:space="0" w:color="auto"/>
              <w:left w:val="single" w:sz="4" w:space="0" w:color="auto"/>
              <w:bottom w:val="single" w:sz="4" w:space="0" w:color="auto"/>
              <w:right w:val="double" w:sz="4" w:space="0" w:color="auto"/>
            </w:tcBorders>
            <w:shd w:val="clear" w:color="auto" w:fill="auto"/>
            <w:vAlign w:val="center"/>
          </w:tcPr>
          <w:p w:rsidR="00C907E2" w:rsidRPr="00F11B2E" w:rsidRDefault="00C907E2" w:rsidP="00876789">
            <w:pPr>
              <w:jc w:val="center"/>
              <w:rPr>
                <w:b/>
                <w:iCs/>
                <w:color w:val="000000" w:themeColor="text1"/>
                <w:sz w:val="20"/>
              </w:rPr>
            </w:pPr>
            <w:r w:rsidRPr="00F11B2E">
              <w:rPr>
                <w:b/>
                <w:iCs/>
                <w:color w:val="000000" w:themeColor="text1"/>
                <w:sz w:val="20"/>
              </w:rPr>
              <w:t>Valor da Liquidação</w:t>
            </w:r>
          </w:p>
        </w:tc>
      </w:tr>
      <w:tr w:rsidR="00C907E2" w:rsidRPr="00F11B2E" w:rsidTr="00C8046C">
        <w:trPr>
          <w:cantSplit/>
          <w:trHeight w:val="288"/>
        </w:trPr>
        <w:tc>
          <w:tcPr>
            <w:tcW w:w="2974" w:type="dxa"/>
            <w:gridSpan w:val="7"/>
            <w:vMerge/>
            <w:tcBorders>
              <w:top w:val="single" w:sz="4" w:space="0" w:color="auto"/>
              <w:left w:val="double" w:sz="4" w:space="0" w:color="auto"/>
              <w:bottom w:val="single" w:sz="4" w:space="0" w:color="auto"/>
              <w:right w:val="single" w:sz="4" w:space="0" w:color="auto"/>
            </w:tcBorders>
            <w:shd w:val="clear" w:color="auto" w:fill="auto"/>
            <w:vAlign w:val="center"/>
          </w:tcPr>
          <w:p w:rsidR="00C907E2" w:rsidRPr="00F11B2E" w:rsidRDefault="00C907E2" w:rsidP="00876789">
            <w:pPr>
              <w:pStyle w:val="Textodenotaderodap"/>
              <w:rPr>
                <w:rFonts w:ascii="Arial (W1)" w:hAnsi="Arial (W1)"/>
                <w:color w:val="000000" w:themeColor="text1"/>
              </w:rPr>
            </w:pPr>
          </w:p>
        </w:tc>
        <w:tc>
          <w:tcPr>
            <w:tcW w:w="188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rPr>
                <w:rFonts w:ascii="Arial" w:hAnsi="Arial"/>
                <w:color w:val="000000" w:themeColor="text1"/>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rFonts w:ascii="Arial (W1)" w:hAnsi="Arial (W1)"/>
                <w:b/>
                <w:iCs/>
                <w:color w:val="000000" w:themeColor="text1"/>
                <w:sz w:val="16"/>
              </w:rPr>
            </w:pPr>
            <w:r w:rsidRPr="00F11B2E">
              <w:rPr>
                <w:rFonts w:ascii="Arial (W1)" w:hAnsi="Arial (W1)"/>
                <w:b/>
                <w:iCs/>
                <w:color w:val="000000" w:themeColor="text1"/>
                <w:sz w:val="16"/>
              </w:rPr>
              <w:t>Nota Empenho (ano / nº)</w:t>
            </w:r>
          </w:p>
        </w:tc>
        <w:tc>
          <w:tcPr>
            <w:tcW w:w="1369" w:type="dxa"/>
            <w:gridSpan w:val="4"/>
            <w:tcBorders>
              <w:left w:val="single" w:sz="4" w:space="0" w:color="auto"/>
            </w:tcBorders>
            <w:shd w:val="clear" w:color="auto" w:fill="auto"/>
            <w:vAlign w:val="center"/>
          </w:tcPr>
          <w:p w:rsidR="00C907E2" w:rsidRPr="00F11B2E" w:rsidRDefault="00C907E2" w:rsidP="00876789">
            <w:pPr>
              <w:pStyle w:val="Cabealho"/>
              <w:tabs>
                <w:tab w:val="clear" w:pos="4419"/>
                <w:tab w:val="clear" w:pos="8838"/>
              </w:tabs>
              <w:rPr>
                <w:rFonts w:ascii="Arial (W1)" w:hAnsi="Arial (W1)" w:cs="Arial"/>
                <w:iCs/>
                <w:color w:val="000000" w:themeColor="text1"/>
                <w:sz w:val="16"/>
              </w:rPr>
            </w:pPr>
            <w:r w:rsidRPr="00F11B2E">
              <w:rPr>
                <w:rFonts w:ascii="Arial (W1)" w:hAnsi="Arial (W1)" w:cs="Arial"/>
                <w:iCs/>
                <w:color w:val="000000" w:themeColor="text1"/>
                <w:sz w:val="16"/>
              </w:rPr>
              <w:t>FR:</w:t>
            </w:r>
            <w:r w:rsidR="002A1EFE" w:rsidRPr="00F11B2E">
              <w:rPr>
                <w:rFonts w:ascii="Arial (W1)" w:hAnsi="Arial (W1)" w:cs="Arial"/>
                <w:iCs/>
                <w:color w:val="000000" w:themeColor="text1"/>
                <w:sz w:val="16"/>
              </w:rPr>
              <w:t xml:space="preserve"> </w:t>
            </w:r>
          </w:p>
        </w:tc>
        <w:tc>
          <w:tcPr>
            <w:tcW w:w="1276" w:type="dxa"/>
            <w:gridSpan w:val="7"/>
            <w:tcBorders>
              <w:top w:val="single" w:sz="4" w:space="0" w:color="auto"/>
              <w:right w:val="single" w:sz="4" w:space="0" w:color="auto"/>
            </w:tcBorders>
            <w:shd w:val="clear" w:color="auto" w:fill="auto"/>
            <w:vAlign w:val="center"/>
          </w:tcPr>
          <w:p w:rsidR="00C907E2" w:rsidRPr="00F11B2E" w:rsidRDefault="00C907E2" w:rsidP="00876789">
            <w:pPr>
              <w:jc w:val="center"/>
              <w:rPr>
                <w:rFonts w:ascii="Arial (W1)" w:hAnsi="Arial (W1)"/>
                <w:b/>
                <w:iCs/>
                <w:color w:val="000000" w:themeColor="text1"/>
                <w:sz w:val="16"/>
              </w:rPr>
            </w:pPr>
            <w:r w:rsidRPr="00F11B2E">
              <w:rPr>
                <w:rFonts w:ascii="Arial (W1)" w:hAnsi="Arial (W1)"/>
                <w:b/>
                <w:iCs/>
                <w:color w:val="000000" w:themeColor="text1"/>
                <w:sz w:val="16"/>
              </w:rPr>
              <w:t>Nota Empenho (ano / nº)</w:t>
            </w:r>
          </w:p>
        </w:tc>
        <w:tc>
          <w:tcPr>
            <w:tcW w:w="1285" w:type="dxa"/>
            <w:gridSpan w:val="5"/>
            <w:tcBorders>
              <w:left w:val="single" w:sz="4" w:space="0" w:color="auto"/>
              <w:right w:val="double" w:sz="4" w:space="0" w:color="auto"/>
            </w:tcBorders>
            <w:shd w:val="clear" w:color="auto" w:fill="auto"/>
            <w:vAlign w:val="center"/>
          </w:tcPr>
          <w:p w:rsidR="00C907E2" w:rsidRPr="00F11B2E" w:rsidRDefault="00C907E2" w:rsidP="00876789">
            <w:pPr>
              <w:rPr>
                <w:rFonts w:ascii="Arial (W1)" w:hAnsi="Arial (W1)"/>
                <w:iCs/>
                <w:color w:val="000000" w:themeColor="text1"/>
                <w:sz w:val="16"/>
              </w:rPr>
            </w:pPr>
            <w:r w:rsidRPr="00F11B2E">
              <w:rPr>
                <w:rFonts w:ascii="Arial (W1)" w:hAnsi="Arial (W1)"/>
                <w:iCs/>
                <w:color w:val="000000" w:themeColor="text1"/>
                <w:sz w:val="16"/>
              </w:rPr>
              <w:t>FR:</w:t>
            </w:r>
            <w:r w:rsidR="002A1EFE" w:rsidRPr="00F11B2E">
              <w:rPr>
                <w:rFonts w:ascii="Arial (W1)" w:hAnsi="Arial (W1)"/>
                <w:iCs/>
                <w:color w:val="000000" w:themeColor="text1"/>
                <w:sz w:val="16"/>
              </w:rPr>
              <w:t xml:space="preserve"> </w:t>
            </w:r>
          </w:p>
        </w:tc>
      </w:tr>
      <w:tr w:rsidR="0038783A" w:rsidRPr="00F11B2E" w:rsidTr="00A81432">
        <w:trPr>
          <w:cantSplit/>
          <w:trHeight w:val="288"/>
        </w:trPr>
        <w:tc>
          <w:tcPr>
            <w:tcW w:w="2974" w:type="dxa"/>
            <w:gridSpan w:val="7"/>
            <w:tcBorders>
              <w:left w:val="double" w:sz="4" w:space="0" w:color="auto"/>
              <w:bottom w:val="single" w:sz="4" w:space="0" w:color="auto"/>
            </w:tcBorders>
            <w:shd w:val="clear" w:color="auto" w:fill="auto"/>
            <w:vAlign w:val="center"/>
          </w:tcPr>
          <w:p w:rsidR="0038783A" w:rsidRPr="00F11B2E" w:rsidRDefault="0038783A" w:rsidP="00876789">
            <w:pPr>
              <w:jc w:val="center"/>
              <w:rPr>
                <w:rFonts w:ascii="Arial (W1)" w:hAnsi="Arial (W1)"/>
                <w:color w:val="000000" w:themeColor="text1"/>
                <w:sz w:val="20"/>
              </w:rPr>
            </w:pPr>
            <w:r w:rsidRPr="00F11B2E">
              <w:rPr>
                <w:rFonts w:ascii="Arial (W1)" w:hAnsi="Arial (W1)"/>
                <w:color w:val="000000" w:themeColor="text1"/>
                <w:sz w:val="20"/>
              </w:rPr>
              <w:t>VALORES BRUTOS</w:t>
            </w:r>
          </w:p>
        </w:tc>
        <w:tc>
          <w:tcPr>
            <w:tcW w:w="1886" w:type="dxa"/>
            <w:gridSpan w:val="2"/>
            <w:tcBorders>
              <w:bottom w:val="single" w:sz="4" w:space="0" w:color="auto"/>
              <w:right w:val="single" w:sz="4" w:space="0" w:color="auto"/>
            </w:tcBorders>
            <w:shd w:val="clear" w:color="auto" w:fill="auto"/>
            <w:vAlign w:val="center"/>
          </w:tcPr>
          <w:p w:rsidR="0038783A" w:rsidRPr="00D92C4E" w:rsidRDefault="0038783A"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38783A" w:rsidRPr="00D92C4E" w:rsidRDefault="0038783A"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38783A" w:rsidRPr="00D92C4E" w:rsidRDefault="0038783A" w:rsidP="002A1EFE">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38783A" w:rsidRPr="00D92C4E" w:rsidRDefault="0038783A"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38783A" w:rsidRPr="00D92C4E" w:rsidRDefault="0038783A"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val="restart"/>
            <w:tcBorders>
              <w:left w:val="double" w:sz="4" w:space="0" w:color="auto"/>
              <w:right w:val="single" w:sz="4" w:space="0" w:color="auto"/>
            </w:tcBorders>
            <w:shd w:val="clear" w:color="auto" w:fill="auto"/>
            <w:textDirection w:val="btLr"/>
            <w:vAlign w:val="center"/>
          </w:tcPr>
          <w:p w:rsidR="00C907E2" w:rsidRPr="00F11B2E" w:rsidRDefault="00C907E2" w:rsidP="00876789">
            <w:pPr>
              <w:ind w:left="113" w:right="113"/>
              <w:jc w:val="center"/>
              <w:rPr>
                <w:rFonts w:ascii="Arial (W1)" w:hAnsi="Arial (W1)"/>
                <w:b/>
                <w:bCs/>
                <w:color w:val="000000" w:themeColor="text1"/>
                <w:sz w:val="20"/>
              </w:rPr>
            </w:pPr>
            <w:r w:rsidRPr="00F11B2E">
              <w:rPr>
                <w:rFonts w:ascii="Arial (W1)" w:hAnsi="Arial (W1)"/>
                <w:b/>
                <w:bCs/>
                <w:color w:val="000000" w:themeColor="text1"/>
                <w:sz w:val="20"/>
              </w:rPr>
              <w:t>Retenções na Liquidação</w:t>
            </w: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INSS</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D92C4E" w:rsidRPr="00F11B2E" w:rsidTr="00A81432">
        <w:trPr>
          <w:cantSplit/>
          <w:trHeight w:val="288"/>
        </w:trPr>
        <w:tc>
          <w:tcPr>
            <w:tcW w:w="422" w:type="dxa"/>
            <w:vMerge/>
            <w:tcBorders>
              <w:left w:val="double" w:sz="4" w:space="0" w:color="auto"/>
              <w:right w:val="single" w:sz="4" w:space="0" w:color="auto"/>
            </w:tcBorders>
            <w:shd w:val="clear" w:color="auto" w:fill="auto"/>
            <w:textDirection w:val="btLr"/>
            <w:vAlign w:val="center"/>
          </w:tcPr>
          <w:p w:rsidR="00D92C4E" w:rsidRPr="00F11B2E" w:rsidRDefault="00D92C4E" w:rsidP="00876789">
            <w:pPr>
              <w:ind w:left="113" w:right="113"/>
              <w:jc w:val="center"/>
              <w:rPr>
                <w:rFonts w:ascii="Arial (W1)" w:hAnsi="Arial (W1)"/>
                <w:b/>
                <w:bCs/>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D92C4E" w:rsidRPr="00F11B2E" w:rsidRDefault="00D92C4E"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VALOR APÓS INSS</w:t>
            </w:r>
          </w:p>
        </w:tc>
        <w:tc>
          <w:tcPr>
            <w:tcW w:w="1886" w:type="dxa"/>
            <w:gridSpan w:val="2"/>
            <w:tcBorders>
              <w:bottom w:val="single" w:sz="4" w:space="0" w:color="auto"/>
              <w:right w:val="single" w:sz="4" w:space="0" w:color="auto"/>
            </w:tcBorders>
            <w:shd w:val="clear" w:color="auto" w:fill="auto"/>
            <w:vAlign w:val="center"/>
          </w:tcPr>
          <w:p w:rsidR="00D92C4E" w:rsidRPr="00D92C4E" w:rsidRDefault="00D92C4E"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D92C4E" w:rsidRPr="00D92C4E" w:rsidRDefault="00D92C4E"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D92C4E" w:rsidRPr="00D92C4E" w:rsidRDefault="00D92C4E" w:rsidP="00667F47">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D92C4E" w:rsidRPr="00D92C4E" w:rsidRDefault="00D92C4E"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D92C4E" w:rsidRPr="00D92C4E" w:rsidRDefault="00D92C4E"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tcBorders>
              <w:left w:val="double" w:sz="4" w:space="0" w:color="auto"/>
              <w:right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Multa Contratual</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tcBorders>
              <w:left w:val="double" w:sz="4" w:space="0" w:color="auto"/>
              <w:right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ISS</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tcBorders>
              <w:left w:val="double" w:sz="4" w:space="0" w:color="auto"/>
              <w:right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IR</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tcBorders>
              <w:left w:val="double" w:sz="4" w:space="0" w:color="auto"/>
              <w:right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Desconto Condicional</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tcBorders>
              <w:left w:val="double" w:sz="4" w:space="0" w:color="auto"/>
              <w:right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CSLL</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single"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tcBorders>
              <w:left w:val="double" w:sz="4" w:space="0" w:color="auto"/>
              <w:right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COFINS</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single"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tcBorders>
              <w:left w:val="double" w:sz="4" w:space="0" w:color="auto"/>
              <w:right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PIS/PASEP</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single"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A81432">
        <w:trPr>
          <w:cantSplit/>
          <w:trHeight w:val="288"/>
        </w:trPr>
        <w:tc>
          <w:tcPr>
            <w:tcW w:w="422" w:type="dxa"/>
            <w:vMerge/>
            <w:tcBorders>
              <w:left w:val="double" w:sz="4" w:space="0" w:color="auto"/>
              <w:bottom w:val="single" w:sz="4" w:space="0" w:color="auto"/>
              <w:right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
        </w:tc>
        <w:tc>
          <w:tcPr>
            <w:tcW w:w="2552" w:type="dxa"/>
            <w:gridSpan w:val="6"/>
            <w:tcBorders>
              <w:left w:val="single" w:sz="4" w:space="0" w:color="auto"/>
              <w:bottom w:val="single" w:sz="4" w:space="0" w:color="auto"/>
            </w:tcBorders>
            <w:shd w:val="clear" w:color="auto" w:fill="auto"/>
            <w:vAlign w:val="center"/>
          </w:tcPr>
          <w:p w:rsidR="00C907E2" w:rsidRPr="00F11B2E" w:rsidRDefault="00C907E2" w:rsidP="00876789">
            <w:pPr>
              <w:rPr>
                <w:rFonts w:ascii="Arial (W1)" w:hAnsi="Arial (W1)"/>
                <w:color w:val="000000" w:themeColor="text1"/>
                <w:sz w:val="20"/>
              </w:rPr>
            </w:pPr>
            <w:proofErr w:type="gramStart"/>
            <w:r w:rsidRPr="00F11B2E">
              <w:rPr>
                <w:rFonts w:ascii="Arial (W1)" w:hAnsi="Arial (W1)"/>
                <w:color w:val="000000" w:themeColor="text1"/>
                <w:sz w:val="20"/>
              </w:rPr>
              <w:t xml:space="preserve">( </w:t>
            </w:r>
            <w:proofErr w:type="gramEnd"/>
            <w:r w:rsidRPr="00F11B2E">
              <w:rPr>
                <w:rFonts w:ascii="Arial (W1)" w:hAnsi="Arial (W1)"/>
                <w:color w:val="000000" w:themeColor="text1"/>
                <w:sz w:val="20"/>
              </w:rPr>
              <w:t>- ) PIS/COFINS/CSLL</w:t>
            </w:r>
          </w:p>
        </w:tc>
        <w:tc>
          <w:tcPr>
            <w:tcW w:w="1886" w:type="dxa"/>
            <w:gridSpan w:val="2"/>
            <w:tcBorders>
              <w:bottom w:val="sing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bottom w:val="sing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single"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A81432">
        <w:trPr>
          <w:cantSplit/>
          <w:trHeight w:val="288"/>
        </w:trPr>
        <w:tc>
          <w:tcPr>
            <w:tcW w:w="2974" w:type="dxa"/>
            <w:gridSpan w:val="7"/>
            <w:tcBorders>
              <w:left w:val="double" w:sz="4" w:space="0" w:color="auto"/>
              <w:bottom w:val="double" w:sz="4" w:space="0" w:color="auto"/>
            </w:tcBorders>
            <w:shd w:val="clear" w:color="auto" w:fill="auto"/>
            <w:vAlign w:val="center"/>
          </w:tcPr>
          <w:p w:rsidR="00C907E2" w:rsidRPr="00F11B2E" w:rsidRDefault="00C907E2" w:rsidP="00876789">
            <w:pPr>
              <w:pStyle w:val="Textodenotaderodap"/>
              <w:jc w:val="center"/>
              <w:rPr>
                <w:rFonts w:ascii="Arial (W1)" w:hAnsi="Arial (W1)"/>
                <w:color w:val="000000" w:themeColor="text1"/>
              </w:rPr>
            </w:pPr>
            <w:r w:rsidRPr="00F11B2E">
              <w:rPr>
                <w:rFonts w:ascii="Arial (W1)" w:hAnsi="Arial (W1)"/>
                <w:color w:val="000000" w:themeColor="text1"/>
              </w:rPr>
              <w:t xml:space="preserve">     </w:t>
            </w:r>
            <w:proofErr w:type="gramStart"/>
            <w:r w:rsidRPr="00F11B2E">
              <w:rPr>
                <w:rFonts w:ascii="Arial (W1)" w:hAnsi="Arial (W1)"/>
                <w:color w:val="000000" w:themeColor="text1"/>
              </w:rPr>
              <w:t xml:space="preserve">( </w:t>
            </w:r>
            <w:proofErr w:type="gramEnd"/>
            <w:r w:rsidRPr="00F11B2E">
              <w:rPr>
                <w:rFonts w:ascii="Arial (W1)" w:hAnsi="Arial (W1)"/>
                <w:color w:val="000000" w:themeColor="text1"/>
              </w:rPr>
              <w:t>= ) VALORES LÍQUIDOS</w:t>
            </w:r>
          </w:p>
        </w:tc>
        <w:tc>
          <w:tcPr>
            <w:tcW w:w="1886" w:type="dxa"/>
            <w:gridSpan w:val="2"/>
            <w:tcBorders>
              <w:bottom w:val="double" w:sz="4" w:space="0" w:color="auto"/>
              <w:right w:val="sing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5" w:type="dxa"/>
            <w:gridSpan w:val="3"/>
            <w:tcBorders>
              <w:left w:val="single" w:sz="4" w:space="0" w:color="auto"/>
              <w:bottom w:val="doub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369" w:type="dxa"/>
            <w:gridSpan w:val="4"/>
            <w:tcBorders>
              <w:left w:val="dashed" w:sz="4" w:space="0" w:color="auto"/>
              <w:bottom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c>
          <w:tcPr>
            <w:tcW w:w="1276" w:type="dxa"/>
            <w:gridSpan w:val="7"/>
            <w:tcBorders>
              <w:bottom w:val="double" w:sz="4" w:space="0" w:color="auto"/>
              <w:right w:val="dashed" w:sz="4" w:space="0" w:color="auto"/>
            </w:tcBorders>
            <w:shd w:val="clear" w:color="auto" w:fill="auto"/>
            <w:vAlign w:val="center"/>
          </w:tcPr>
          <w:p w:rsidR="00C907E2" w:rsidRPr="00D92C4E" w:rsidRDefault="00C907E2" w:rsidP="00A81432">
            <w:pPr>
              <w:jc w:val="center"/>
              <w:rPr>
                <w:rFonts w:ascii="Arial" w:hAnsi="Arial" w:cs="Arial"/>
                <w:iCs/>
                <w:color w:val="000000" w:themeColor="text1"/>
                <w:sz w:val="20"/>
              </w:rPr>
            </w:pPr>
            <w:r w:rsidRPr="00D92C4E">
              <w:rPr>
                <w:rFonts w:ascii="Arial" w:hAnsi="Arial" w:cs="Arial"/>
                <w:iCs/>
                <w:color w:val="000000" w:themeColor="text1"/>
                <w:sz w:val="20"/>
              </w:rPr>
              <w:t>/</w:t>
            </w:r>
          </w:p>
        </w:tc>
        <w:tc>
          <w:tcPr>
            <w:tcW w:w="1285" w:type="dxa"/>
            <w:gridSpan w:val="5"/>
            <w:tcBorders>
              <w:left w:val="dashed" w:sz="4" w:space="0" w:color="auto"/>
              <w:bottom w:val="double" w:sz="4" w:space="0" w:color="auto"/>
              <w:right w:val="double" w:sz="4" w:space="0" w:color="auto"/>
            </w:tcBorders>
            <w:shd w:val="clear" w:color="auto" w:fill="auto"/>
            <w:vAlign w:val="center"/>
          </w:tcPr>
          <w:p w:rsidR="00C907E2" w:rsidRPr="00D92C4E" w:rsidRDefault="00C907E2" w:rsidP="002A1EFE">
            <w:pPr>
              <w:jc w:val="right"/>
              <w:rPr>
                <w:rFonts w:ascii="Arial" w:hAnsi="Arial" w:cs="Arial"/>
                <w:color w:val="000000" w:themeColor="text1"/>
                <w:sz w:val="20"/>
              </w:rPr>
            </w:pPr>
          </w:p>
        </w:tc>
      </w:tr>
      <w:tr w:rsidR="00C907E2" w:rsidRPr="00F11B2E" w:rsidTr="00876789">
        <w:trPr>
          <w:cantSplit/>
          <w:trHeight w:hRule="exact" w:val="397"/>
        </w:trPr>
        <w:tc>
          <w:tcPr>
            <w:tcW w:w="10065" w:type="dxa"/>
            <w:gridSpan w:val="28"/>
            <w:tcBorders>
              <w:top w:val="double" w:sz="4" w:space="0" w:color="auto"/>
              <w:left w:val="double" w:sz="4" w:space="0" w:color="auto"/>
              <w:bottom w:val="single" w:sz="4" w:space="0" w:color="auto"/>
              <w:right w:val="double" w:sz="4" w:space="0" w:color="auto"/>
            </w:tcBorders>
            <w:shd w:val="clear" w:color="auto" w:fill="auto"/>
            <w:vAlign w:val="center"/>
          </w:tcPr>
          <w:p w:rsidR="00C907E2" w:rsidRPr="00F11B2E" w:rsidRDefault="00C907E2" w:rsidP="00C8046C">
            <w:pPr>
              <w:rPr>
                <w:rFonts w:ascii="Arial" w:hAnsi="Arial" w:cs="Arial"/>
                <w:b/>
                <w:color w:val="000000" w:themeColor="text1"/>
              </w:rPr>
            </w:pPr>
            <w:r w:rsidRPr="00F11B2E">
              <w:rPr>
                <w:rFonts w:ascii="Arial" w:hAnsi="Arial" w:cs="Arial"/>
                <w:b/>
                <w:bCs/>
                <w:i/>
                <w:iCs/>
                <w:color w:val="000000" w:themeColor="text1"/>
              </w:rPr>
              <w:t>III – DOS CUSTOS A APROPRIAR</w:t>
            </w:r>
          </w:p>
        </w:tc>
      </w:tr>
      <w:tr w:rsidR="00C907E2" w:rsidRPr="00F11B2E" w:rsidTr="00C8046C">
        <w:trPr>
          <w:cantSplit/>
          <w:trHeight w:hRule="exact" w:val="284"/>
        </w:trPr>
        <w:tc>
          <w:tcPr>
            <w:tcW w:w="1553" w:type="dxa"/>
            <w:gridSpan w:val="4"/>
            <w:vMerge w:val="restart"/>
            <w:tcBorders>
              <w:top w:val="single" w:sz="4" w:space="0" w:color="auto"/>
              <w:left w:val="double" w:sz="4" w:space="0" w:color="auto"/>
              <w:right w:val="single" w:sz="4" w:space="0" w:color="auto"/>
            </w:tcBorders>
            <w:shd w:val="clear" w:color="auto" w:fill="auto"/>
            <w:vAlign w:val="center"/>
          </w:tcPr>
          <w:p w:rsidR="00C907E2" w:rsidRPr="00F11B2E" w:rsidRDefault="00C907E2" w:rsidP="00876789">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Nº do Documento Comprobatório</w:t>
            </w:r>
          </w:p>
        </w:tc>
        <w:tc>
          <w:tcPr>
            <w:tcW w:w="1421" w:type="dxa"/>
            <w:gridSpan w:val="3"/>
            <w:vMerge w:val="restart"/>
            <w:tcBorders>
              <w:top w:val="single" w:sz="4" w:space="0" w:color="auto"/>
              <w:left w:val="single" w:sz="4" w:space="0" w:color="auto"/>
              <w:right w:val="single" w:sz="4" w:space="0" w:color="auto"/>
            </w:tcBorders>
            <w:shd w:val="clear" w:color="auto" w:fill="auto"/>
            <w:vAlign w:val="center"/>
          </w:tcPr>
          <w:p w:rsidR="00C907E2" w:rsidRPr="00F11B2E" w:rsidRDefault="00C907E2" w:rsidP="00876789">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Data da Atestação</w:t>
            </w:r>
          </w:p>
        </w:tc>
        <w:tc>
          <w:tcPr>
            <w:tcW w:w="28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Período de Competência</w:t>
            </w:r>
          </w:p>
        </w:tc>
        <w:tc>
          <w:tcPr>
            <w:tcW w:w="1843" w:type="dxa"/>
            <w:gridSpan w:val="8"/>
            <w:vMerge w:val="restart"/>
            <w:tcBorders>
              <w:top w:val="single" w:sz="4" w:space="0" w:color="auto"/>
              <w:left w:val="single" w:sz="4" w:space="0" w:color="auto"/>
              <w:right w:val="single" w:sz="4" w:space="0" w:color="auto"/>
            </w:tcBorders>
            <w:shd w:val="clear" w:color="auto" w:fill="auto"/>
            <w:vAlign w:val="center"/>
          </w:tcPr>
          <w:p w:rsidR="00C907E2" w:rsidRPr="00F11B2E" w:rsidRDefault="00C907E2" w:rsidP="00876789">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right w:val="single" w:sz="4" w:space="0" w:color="auto"/>
            </w:tcBorders>
            <w:shd w:val="clear" w:color="auto" w:fill="auto"/>
            <w:vAlign w:val="center"/>
          </w:tcPr>
          <w:p w:rsidR="00C907E2" w:rsidRPr="00F11B2E" w:rsidRDefault="00C907E2" w:rsidP="00876789">
            <w:pPr>
              <w:jc w:val="center"/>
              <w:rPr>
                <w:rFonts w:ascii="Arial (W1)" w:hAnsi="Arial (W1)" w:cs="Arial"/>
                <w:b/>
                <w:bCs/>
                <w:iCs/>
                <w:color w:val="000000" w:themeColor="text1"/>
                <w:sz w:val="16"/>
              </w:rPr>
            </w:pPr>
            <w:r w:rsidRPr="00F11B2E">
              <w:rPr>
                <w:rFonts w:ascii="Arial (W1)" w:hAnsi="Arial (W1)" w:cs="Arial"/>
                <w:b/>
                <w:bCs/>
                <w:iCs/>
                <w:color w:val="000000" w:themeColor="text1"/>
                <w:sz w:val="16"/>
              </w:rPr>
              <w:t>Data da Emissão do Documento</w:t>
            </w:r>
          </w:p>
        </w:tc>
        <w:tc>
          <w:tcPr>
            <w:tcW w:w="993" w:type="dxa"/>
            <w:gridSpan w:val="3"/>
            <w:vMerge w:val="restart"/>
            <w:tcBorders>
              <w:top w:val="single" w:sz="4" w:space="0" w:color="auto"/>
              <w:left w:val="single" w:sz="4" w:space="0" w:color="auto"/>
              <w:right w:val="double" w:sz="4" w:space="0" w:color="auto"/>
            </w:tcBorders>
            <w:shd w:val="clear" w:color="auto" w:fill="auto"/>
            <w:vAlign w:val="center"/>
          </w:tcPr>
          <w:p w:rsidR="00C907E2" w:rsidRPr="00F11B2E" w:rsidRDefault="00C907E2" w:rsidP="00876789">
            <w:pPr>
              <w:jc w:val="center"/>
              <w:rPr>
                <w:rFonts w:ascii="Arial (W1)" w:hAnsi="Arial (W1)" w:cs="Arial"/>
                <w:b/>
                <w:bCs/>
                <w:iCs/>
                <w:color w:val="000000" w:themeColor="text1"/>
                <w:sz w:val="15"/>
                <w:szCs w:val="15"/>
              </w:rPr>
            </w:pPr>
            <w:r w:rsidRPr="00F11B2E">
              <w:rPr>
                <w:rFonts w:ascii="Arial (W1)" w:hAnsi="Arial (W1)" w:cs="Arial"/>
                <w:b/>
                <w:bCs/>
                <w:iCs/>
                <w:color w:val="000000" w:themeColor="text1"/>
                <w:sz w:val="15"/>
                <w:szCs w:val="15"/>
              </w:rPr>
              <w:t xml:space="preserve">Código da </w:t>
            </w:r>
          </w:p>
          <w:p w:rsidR="00C907E2" w:rsidRPr="00F11B2E" w:rsidRDefault="00C907E2" w:rsidP="00876789">
            <w:pPr>
              <w:jc w:val="center"/>
              <w:rPr>
                <w:rFonts w:ascii="Arial (W1)" w:hAnsi="Arial (W1)" w:cs="Arial"/>
                <w:b/>
                <w:bCs/>
                <w:iCs/>
                <w:color w:val="000000" w:themeColor="text1"/>
                <w:sz w:val="16"/>
              </w:rPr>
            </w:pPr>
            <w:r w:rsidRPr="00F11B2E">
              <w:rPr>
                <w:rFonts w:ascii="Arial (W1)" w:hAnsi="Arial (W1)" w:cs="Arial"/>
                <w:b/>
                <w:bCs/>
                <w:iCs/>
                <w:color w:val="000000" w:themeColor="text1"/>
                <w:sz w:val="15"/>
                <w:szCs w:val="15"/>
              </w:rPr>
              <w:t>U.A/CRESP (SICI)</w:t>
            </w:r>
          </w:p>
        </w:tc>
      </w:tr>
      <w:tr w:rsidR="00C907E2" w:rsidRPr="00F11B2E" w:rsidTr="00C8046C">
        <w:trPr>
          <w:cantSplit/>
          <w:trHeight w:hRule="exact" w:val="284"/>
        </w:trPr>
        <w:tc>
          <w:tcPr>
            <w:tcW w:w="1553" w:type="dxa"/>
            <w:gridSpan w:val="4"/>
            <w:vMerge/>
            <w:tcBorders>
              <w:top w:val="double" w:sz="4" w:space="0" w:color="auto"/>
              <w:left w:val="doub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bCs/>
                <w:iCs/>
                <w:color w:val="000000" w:themeColor="text1"/>
                <w:sz w:val="20"/>
              </w:rPr>
            </w:pPr>
          </w:p>
        </w:tc>
        <w:tc>
          <w:tcPr>
            <w:tcW w:w="1421" w:type="dxa"/>
            <w:gridSpan w:val="3"/>
            <w:vMerge/>
            <w:tcBorders>
              <w:top w:val="doub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bCs/>
                <w:iCs/>
                <w:color w:val="000000" w:themeColor="text1"/>
                <w:sz w:val="20"/>
              </w:rPr>
            </w:pP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rFonts w:ascii="Arial (W1)" w:hAnsi="Arial (W1)"/>
                <w:b/>
                <w:bCs/>
                <w:iCs/>
                <w:color w:val="000000" w:themeColor="text1"/>
                <w:sz w:val="16"/>
              </w:rPr>
            </w:pPr>
            <w:r w:rsidRPr="00F11B2E">
              <w:rPr>
                <w:rFonts w:ascii="Arial (W1)" w:hAnsi="Arial (W1)"/>
                <w:b/>
                <w:bCs/>
                <w:iCs/>
                <w:color w:val="000000" w:themeColor="text1"/>
                <w:sz w:val="16"/>
              </w:rPr>
              <w:t xml:space="preserve">De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rFonts w:ascii="Arial (W1)" w:hAnsi="Arial (W1)"/>
                <w:b/>
                <w:bCs/>
                <w:iCs/>
                <w:color w:val="000000" w:themeColor="text1"/>
                <w:sz w:val="16"/>
              </w:rPr>
            </w:pPr>
            <w:r w:rsidRPr="00F11B2E">
              <w:rPr>
                <w:rFonts w:ascii="Arial (W1)" w:hAnsi="Arial (W1)"/>
                <w:b/>
                <w:bCs/>
                <w:iCs/>
                <w:color w:val="000000" w:themeColor="text1"/>
                <w:sz w:val="16"/>
              </w:rPr>
              <w:t>Até</w:t>
            </w:r>
          </w:p>
        </w:tc>
        <w:tc>
          <w:tcPr>
            <w:tcW w:w="1843" w:type="dxa"/>
            <w:gridSpan w:val="8"/>
            <w:vMerge/>
            <w:tcBorders>
              <w:top w:val="doub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bCs/>
                <w:iCs/>
                <w:color w:val="000000" w:themeColor="text1"/>
                <w:sz w:val="20"/>
              </w:rPr>
            </w:pPr>
          </w:p>
        </w:tc>
        <w:tc>
          <w:tcPr>
            <w:tcW w:w="1417" w:type="dxa"/>
            <w:gridSpan w:val="7"/>
            <w:vMerge/>
            <w:tcBorders>
              <w:top w:val="doub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bCs/>
                <w:iCs/>
                <w:color w:val="000000" w:themeColor="text1"/>
                <w:sz w:val="20"/>
              </w:rPr>
            </w:pPr>
          </w:p>
        </w:tc>
        <w:tc>
          <w:tcPr>
            <w:tcW w:w="993" w:type="dxa"/>
            <w:gridSpan w:val="3"/>
            <w:vMerge/>
            <w:tcBorders>
              <w:top w:val="double" w:sz="4" w:space="0" w:color="auto"/>
              <w:left w:val="single" w:sz="4" w:space="0" w:color="auto"/>
              <w:bottom w:val="single" w:sz="4" w:space="0" w:color="auto"/>
              <w:right w:val="double" w:sz="4" w:space="0" w:color="auto"/>
            </w:tcBorders>
            <w:shd w:val="clear" w:color="auto" w:fill="auto"/>
            <w:vAlign w:val="center"/>
          </w:tcPr>
          <w:p w:rsidR="00C907E2" w:rsidRPr="00F11B2E" w:rsidRDefault="00C907E2" w:rsidP="00876789">
            <w:pPr>
              <w:jc w:val="center"/>
              <w:rPr>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876789">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B15E58">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876789">
            <w:pPr>
              <w:jc w:val="center"/>
              <w:rPr>
                <w:rFonts w:ascii="Arial" w:hAnsi="Arial" w:cs="Arial"/>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r>
      <w:tr w:rsidR="001E10ED" w:rsidRPr="00F11B2E" w:rsidTr="00C8046C">
        <w:trPr>
          <w:cantSplit/>
          <w:trHeight w:val="284"/>
        </w:trPr>
        <w:tc>
          <w:tcPr>
            <w:tcW w:w="1553"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c>
          <w:tcPr>
            <w:tcW w:w="14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E10ED" w:rsidRPr="007A787F" w:rsidRDefault="001E10ED" w:rsidP="00667F47">
            <w:pPr>
              <w:jc w:val="center"/>
              <w:rPr>
                <w:rFonts w:ascii="Arial" w:hAnsi="Arial" w:cs="Arial"/>
                <w:color w:val="000000" w:themeColor="text1"/>
                <w:sz w:val="20"/>
              </w:rPr>
            </w:pPr>
            <w:r w:rsidRPr="007A787F">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1E10ED" w:rsidRPr="007A787F" w:rsidRDefault="001E10ED" w:rsidP="00667F47">
            <w:pPr>
              <w:jc w:val="center"/>
              <w:rPr>
                <w:rFonts w:ascii="Arial" w:hAnsi="Arial" w:cs="Arial"/>
                <w:bCs/>
                <w:iCs/>
                <w:color w:val="000000" w:themeColor="text1"/>
                <w:sz w:val="20"/>
              </w:rPr>
            </w:pPr>
          </w:p>
        </w:tc>
      </w:tr>
      <w:tr w:rsidR="00C907E2" w:rsidRPr="00F11B2E" w:rsidTr="00ED1EEF">
        <w:trPr>
          <w:cantSplit/>
          <w:trHeight w:val="284"/>
        </w:trPr>
        <w:tc>
          <w:tcPr>
            <w:tcW w:w="5812" w:type="dxa"/>
            <w:gridSpan w:val="10"/>
            <w:tcBorders>
              <w:top w:val="single" w:sz="4" w:space="0" w:color="auto"/>
              <w:left w:val="double" w:sz="4" w:space="0" w:color="auto"/>
              <w:bottom w:val="double" w:sz="4" w:space="0" w:color="auto"/>
              <w:right w:val="single" w:sz="4" w:space="0" w:color="auto"/>
            </w:tcBorders>
            <w:shd w:val="clear" w:color="auto" w:fill="auto"/>
            <w:vAlign w:val="center"/>
          </w:tcPr>
          <w:p w:rsidR="00C907E2" w:rsidRPr="00F11B2E" w:rsidRDefault="00C907E2" w:rsidP="00876789">
            <w:pPr>
              <w:jc w:val="right"/>
              <w:rPr>
                <w:b/>
                <w:bCs/>
                <w:iCs/>
                <w:color w:val="000000" w:themeColor="text1"/>
                <w:sz w:val="20"/>
              </w:rPr>
            </w:pPr>
            <w:r w:rsidRPr="00F11B2E">
              <w:rPr>
                <w:b/>
                <w:bCs/>
                <w:iCs/>
                <w:color w:val="000000" w:themeColor="text1"/>
                <w:sz w:val="20"/>
              </w:rPr>
              <w:t xml:space="preserve">Valor Total da Liquidação </w:t>
            </w:r>
          </w:p>
        </w:tc>
        <w:tc>
          <w:tcPr>
            <w:tcW w:w="1843" w:type="dxa"/>
            <w:gridSpan w:val="8"/>
            <w:tcBorders>
              <w:top w:val="single" w:sz="4" w:space="0" w:color="auto"/>
              <w:left w:val="single" w:sz="4" w:space="0" w:color="auto"/>
              <w:bottom w:val="double" w:sz="4" w:space="0" w:color="auto"/>
              <w:right w:val="single" w:sz="4" w:space="0" w:color="auto"/>
            </w:tcBorders>
            <w:shd w:val="clear" w:color="auto" w:fill="auto"/>
            <w:vAlign w:val="center"/>
          </w:tcPr>
          <w:p w:rsidR="00C907E2" w:rsidRPr="00F11B2E" w:rsidRDefault="00C907E2" w:rsidP="00B15E58">
            <w:pPr>
              <w:jc w:val="right"/>
              <w:rPr>
                <w:rFonts w:ascii="Arial" w:hAnsi="Arial" w:cs="Arial"/>
                <w:bCs/>
                <w:iCs/>
                <w:color w:val="000000" w:themeColor="text1"/>
                <w:sz w:val="20"/>
              </w:rPr>
            </w:pPr>
          </w:p>
        </w:tc>
        <w:tc>
          <w:tcPr>
            <w:tcW w:w="2410" w:type="dxa"/>
            <w:gridSpan w:val="10"/>
            <w:tcBorders>
              <w:top w:val="single" w:sz="4" w:space="0" w:color="auto"/>
              <w:left w:val="single" w:sz="4" w:space="0" w:color="auto"/>
              <w:bottom w:val="double" w:sz="4" w:space="0" w:color="auto"/>
              <w:right w:val="double" w:sz="4" w:space="0" w:color="auto"/>
            </w:tcBorders>
            <w:shd w:val="clear" w:color="auto" w:fill="auto"/>
            <w:vAlign w:val="center"/>
          </w:tcPr>
          <w:p w:rsidR="00C907E2" w:rsidRPr="00F11B2E" w:rsidRDefault="00C907E2" w:rsidP="00876789">
            <w:pPr>
              <w:jc w:val="right"/>
              <w:rPr>
                <w:bCs/>
                <w:i/>
                <w:iCs/>
                <w:color w:val="000000" w:themeColor="text1"/>
                <w:sz w:val="20"/>
              </w:rPr>
            </w:pPr>
          </w:p>
        </w:tc>
      </w:tr>
      <w:tr w:rsidR="00C907E2" w:rsidRPr="00F11B2E" w:rsidTr="00C8046C">
        <w:trPr>
          <w:cantSplit/>
          <w:trHeight w:hRule="exact" w:val="397"/>
        </w:trPr>
        <w:tc>
          <w:tcPr>
            <w:tcW w:w="8487" w:type="dxa"/>
            <w:gridSpan w:val="21"/>
            <w:tcBorders>
              <w:top w:val="double" w:sz="4" w:space="0" w:color="auto"/>
              <w:left w:val="double" w:sz="4" w:space="0" w:color="auto"/>
              <w:bottom w:val="single" w:sz="4" w:space="0" w:color="auto"/>
              <w:right w:val="single" w:sz="4" w:space="0" w:color="auto"/>
            </w:tcBorders>
            <w:shd w:val="clear" w:color="auto" w:fill="auto"/>
            <w:vAlign w:val="center"/>
          </w:tcPr>
          <w:p w:rsidR="00C907E2" w:rsidRPr="00F11B2E" w:rsidRDefault="00C907E2" w:rsidP="00876789">
            <w:pPr>
              <w:pStyle w:val="Ttulo2"/>
              <w:jc w:val="left"/>
              <w:rPr>
                <w:bCs/>
                <w:i/>
                <w:iCs/>
                <w:color w:val="000000" w:themeColor="text1"/>
              </w:rPr>
            </w:pPr>
            <w:r w:rsidRPr="00F11B2E">
              <w:rPr>
                <w:bCs/>
                <w:i/>
                <w:iCs/>
                <w:color w:val="000000" w:themeColor="text1"/>
              </w:rPr>
              <w:t>IV – DO EXAME</w:t>
            </w:r>
          </w:p>
        </w:tc>
        <w:tc>
          <w:tcPr>
            <w:tcW w:w="719" w:type="dxa"/>
            <w:gridSpan w:val="5"/>
            <w:tcBorders>
              <w:top w:val="double" w:sz="4" w:space="0" w:color="auto"/>
              <w:left w:val="single" w:sz="4" w:space="0" w:color="auto"/>
              <w:bottom w:val="single" w:sz="4" w:space="0" w:color="auto"/>
              <w:right w:val="single" w:sz="4" w:space="0" w:color="auto"/>
            </w:tcBorders>
            <w:shd w:val="clear" w:color="auto" w:fill="auto"/>
            <w:vAlign w:val="center"/>
          </w:tcPr>
          <w:p w:rsidR="00C907E2" w:rsidRPr="00F11B2E" w:rsidRDefault="00C907E2" w:rsidP="00876789">
            <w:pPr>
              <w:jc w:val="center"/>
              <w:rPr>
                <w:rFonts w:ascii="Arial" w:hAnsi="Arial"/>
                <w:b/>
                <w:iCs/>
                <w:color w:val="000000" w:themeColor="text1"/>
                <w:sz w:val="18"/>
                <w:szCs w:val="18"/>
              </w:rPr>
            </w:pPr>
            <w:r w:rsidRPr="00F11B2E">
              <w:rPr>
                <w:rFonts w:ascii="Arial" w:hAnsi="Arial"/>
                <w:b/>
                <w:iCs/>
                <w:color w:val="000000" w:themeColor="text1"/>
                <w:sz w:val="18"/>
                <w:szCs w:val="18"/>
              </w:rPr>
              <w:t>Sim</w:t>
            </w:r>
          </w:p>
        </w:tc>
        <w:tc>
          <w:tcPr>
            <w:tcW w:w="859"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C907E2" w:rsidRPr="00F11B2E" w:rsidRDefault="00C907E2" w:rsidP="00876789">
            <w:pPr>
              <w:jc w:val="center"/>
              <w:rPr>
                <w:rFonts w:ascii="Arial" w:hAnsi="Arial"/>
                <w:b/>
                <w:iCs/>
                <w:color w:val="000000" w:themeColor="text1"/>
                <w:sz w:val="16"/>
              </w:rPr>
            </w:pPr>
            <w:r w:rsidRPr="00F11B2E">
              <w:rPr>
                <w:rFonts w:ascii="Arial" w:hAnsi="Arial"/>
                <w:b/>
                <w:iCs/>
                <w:color w:val="000000" w:themeColor="text1"/>
                <w:sz w:val="16"/>
              </w:rPr>
              <w:t>Não Aplicável</w:t>
            </w:r>
          </w:p>
        </w:tc>
      </w:tr>
      <w:tr w:rsidR="00C907E2" w:rsidRPr="00F11B2E" w:rsidTr="00C8046C">
        <w:trPr>
          <w:trHeight w:hRule="exact" w:val="284"/>
        </w:trPr>
        <w:tc>
          <w:tcPr>
            <w:tcW w:w="8487" w:type="dxa"/>
            <w:gridSpan w:val="21"/>
            <w:tcBorders>
              <w:left w:val="double" w:sz="4" w:space="0" w:color="auto"/>
            </w:tcBorders>
            <w:shd w:val="clear" w:color="auto" w:fill="auto"/>
            <w:vAlign w:val="center"/>
          </w:tcPr>
          <w:p w:rsidR="00C907E2" w:rsidRPr="00F11B2E" w:rsidRDefault="00C907E2"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1. Foram preenchidos todos os campos dos Dados da Despesa (item I) e Dos Valores (item II) deste formulário?</w:t>
            </w:r>
          </w:p>
        </w:tc>
        <w:tc>
          <w:tcPr>
            <w:tcW w:w="719" w:type="dxa"/>
            <w:gridSpan w:val="5"/>
            <w:shd w:val="clear" w:color="auto" w:fill="auto"/>
            <w:vAlign w:val="center"/>
          </w:tcPr>
          <w:p w:rsidR="00C907E2" w:rsidRPr="00F11B2E" w:rsidRDefault="00C907E2" w:rsidP="009A2022">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907E2" w:rsidRPr="00F11B2E" w:rsidRDefault="00C907E2" w:rsidP="009A2022">
            <w:pPr>
              <w:jc w:val="center"/>
              <w:rPr>
                <w:rFonts w:ascii="Arial" w:hAnsi="Arial"/>
                <w:color w:val="000000" w:themeColor="text1"/>
                <w:szCs w:val="24"/>
              </w:rPr>
            </w:pPr>
          </w:p>
        </w:tc>
      </w:tr>
      <w:tr w:rsidR="00C907E2" w:rsidRPr="00F11B2E" w:rsidTr="00C8046C">
        <w:tc>
          <w:tcPr>
            <w:tcW w:w="8487" w:type="dxa"/>
            <w:gridSpan w:val="21"/>
            <w:tcBorders>
              <w:left w:val="double" w:sz="4" w:space="0" w:color="auto"/>
            </w:tcBorders>
            <w:shd w:val="clear" w:color="auto" w:fill="auto"/>
            <w:vAlign w:val="center"/>
          </w:tcPr>
          <w:p w:rsidR="00C907E2" w:rsidRPr="00F11B2E" w:rsidRDefault="00C907E2" w:rsidP="00EF0276">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1.1. Nos casos em que a despesa esteja classificada em Natureza </w:t>
            </w:r>
            <w:r w:rsidR="00F65A9A">
              <w:rPr>
                <w:rFonts w:ascii="Arial" w:hAnsi="Arial" w:cs="Arial"/>
                <w:color w:val="000000" w:themeColor="text1"/>
                <w:sz w:val="16"/>
                <w:szCs w:val="16"/>
              </w:rPr>
              <w:t xml:space="preserve">de Despesa </w:t>
            </w:r>
            <w:r w:rsidRPr="00F11B2E">
              <w:rPr>
                <w:rFonts w:ascii="Arial" w:hAnsi="Arial" w:cs="Arial"/>
                <w:color w:val="000000" w:themeColor="text1"/>
                <w:sz w:val="16"/>
                <w:szCs w:val="16"/>
              </w:rPr>
              <w:t>relacionada na coluna A do Anexo I da Resolução CGM nº 1.130/2014, foi preenchido corretamente o campo “Dos Custos a Apropriar” (item III) conforme determina esse dispositivo?</w:t>
            </w:r>
          </w:p>
        </w:tc>
        <w:tc>
          <w:tcPr>
            <w:tcW w:w="719" w:type="dxa"/>
            <w:gridSpan w:val="5"/>
            <w:shd w:val="clear" w:color="auto" w:fill="auto"/>
            <w:vAlign w:val="center"/>
          </w:tcPr>
          <w:p w:rsidR="00C907E2" w:rsidRPr="00F11B2E" w:rsidRDefault="00C907E2" w:rsidP="009A2022">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907E2" w:rsidRPr="00F11B2E" w:rsidRDefault="00C907E2" w:rsidP="009A2022">
            <w:pPr>
              <w:jc w:val="center"/>
              <w:rPr>
                <w:rFonts w:ascii="Arial" w:hAnsi="Arial"/>
                <w:color w:val="000000" w:themeColor="text1"/>
                <w:szCs w:val="24"/>
              </w:rPr>
            </w:pPr>
          </w:p>
        </w:tc>
      </w:tr>
      <w:tr w:rsidR="00C907E2" w:rsidRPr="00F11B2E" w:rsidTr="00C8046C">
        <w:tc>
          <w:tcPr>
            <w:tcW w:w="8487" w:type="dxa"/>
            <w:gridSpan w:val="21"/>
            <w:tcBorders>
              <w:left w:val="double" w:sz="4" w:space="0" w:color="auto"/>
            </w:tcBorders>
            <w:shd w:val="clear" w:color="auto" w:fill="auto"/>
            <w:vAlign w:val="center"/>
          </w:tcPr>
          <w:p w:rsidR="00C907E2" w:rsidRPr="00F11B2E" w:rsidRDefault="00C907E2" w:rsidP="00C86954">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2. Foi verificado no Sistema FINCON </w:t>
            </w:r>
            <w:r w:rsidR="00C86954" w:rsidRPr="00F11B2E">
              <w:rPr>
                <w:rFonts w:ascii="Arial" w:hAnsi="Arial" w:cs="Arial"/>
                <w:color w:val="000000" w:themeColor="text1"/>
                <w:sz w:val="16"/>
                <w:szCs w:val="16"/>
              </w:rPr>
              <w:t>(</w:t>
            </w:r>
            <w:r w:rsidR="00C86954">
              <w:rPr>
                <w:rFonts w:ascii="Arial" w:hAnsi="Arial" w:cs="Arial"/>
                <w:color w:val="000000" w:themeColor="text1"/>
                <w:sz w:val="16"/>
                <w:szCs w:val="16"/>
              </w:rPr>
              <w:t>Acompanhamento do Empenho</w:t>
            </w:r>
            <w:r w:rsidR="00C86954" w:rsidRPr="00F11B2E">
              <w:rPr>
                <w:rFonts w:ascii="Arial" w:hAnsi="Arial" w:cs="Arial"/>
                <w:color w:val="000000" w:themeColor="text1"/>
                <w:sz w:val="16"/>
                <w:szCs w:val="16"/>
              </w:rPr>
              <w:t xml:space="preserve"> – FCONR02442)</w:t>
            </w:r>
            <w:r w:rsidR="00C86954">
              <w:rPr>
                <w:rFonts w:ascii="Arial" w:hAnsi="Arial" w:cs="Arial"/>
                <w:color w:val="000000" w:themeColor="text1"/>
                <w:sz w:val="16"/>
                <w:szCs w:val="16"/>
              </w:rPr>
              <w:t xml:space="preserve"> </w:t>
            </w:r>
            <w:r w:rsidRPr="00F11B2E">
              <w:rPr>
                <w:rFonts w:ascii="Arial" w:hAnsi="Arial" w:cs="Arial"/>
                <w:color w:val="000000" w:themeColor="text1"/>
                <w:sz w:val="16"/>
                <w:szCs w:val="16"/>
              </w:rPr>
              <w:t xml:space="preserve">se o(s) empenho(s) </w:t>
            </w:r>
            <w:proofErr w:type="gramStart"/>
            <w:r w:rsidRPr="00F11B2E">
              <w:rPr>
                <w:rFonts w:ascii="Arial" w:hAnsi="Arial" w:cs="Arial"/>
                <w:color w:val="000000" w:themeColor="text1"/>
                <w:sz w:val="16"/>
                <w:szCs w:val="16"/>
              </w:rPr>
              <w:t>possui(</w:t>
            </w:r>
            <w:proofErr w:type="gramEnd"/>
            <w:r w:rsidRPr="00F11B2E">
              <w:rPr>
                <w:rFonts w:ascii="Arial" w:hAnsi="Arial" w:cs="Arial"/>
                <w:color w:val="000000" w:themeColor="text1"/>
                <w:sz w:val="16"/>
                <w:szCs w:val="16"/>
              </w:rPr>
              <w:t>em) programação financeira até o mês para a liquidação da despesa?</w:t>
            </w:r>
          </w:p>
        </w:tc>
        <w:tc>
          <w:tcPr>
            <w:tcW w:w="719" w:type="dxa"/>
            <w:gridSpan w:val="5"/>
            <w:shd w:val="clear" w:color="auto" w:fill="auto"/>
            <w:vAlign w:val="center"/>
          </w:tcPr>
          <w:p w:rsidR="00C907E2" w:rsidRPr="00F11B2E" w:rsidRDefault="00C907E2" w:rsidP="009A2022">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907E2" w:rsidRPr="00F11B2E" w:rsidRDefault="00C907E2" w:rsidP="009A2022">
            <w:pPr>
              <w:jc w:val="center"/>
              <w:rPr>
                <w:rFonts w:ascii="Arial" w:hAnsi="Arial"/>
                <w:color w:val="000000" w:themeColor="text1"/>
                <w:szCs w:val="24"/>
              </w:rPr>
            </w:pPr>
          </w:p>
        </w:tc>
      </w:tr>
      <w:tr w:rsidR="00C907E2" w:rsidRPr="00F11B2E" w:rsidTr="00C8046C">
        <w:trPr>
          <w:trHeight w:hRule="exact" w:val="284"/>
        </w:trPr>
        <w:tc>
          <w:tcPr>
            <w:tcW w:w="8487" w:type="dxa"/>
            <w:gridSpan w:val="21"/>
            <w:tcBorders>
              <w:left w:val="double" w:sz="4" w:space="0" w:color="auto"/>
            </w:tcBorders>
            <w:shd w:val="clear" w:color="auto" w:fill="auto"/>
            <w:vAlign w:val="center"/>
          </w:tcPr>
          <w:p w:rsidR="00C907E2" w:rsidRPr="00F11B2E" w:rsidRDefault="00C907E2"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2.1. O empenho encontra-se vinculado ao respectivo </w:t>
            </w:r>
            <w:r w:rsidR="001B3D4F" w:rsidRPr="00F11B2E">
              <w:rPr>
                <w:rFonts w:ascii="Arial" w:hAnsi="Arial" w:cs="Arial"/>
                <w:color w:val="000000" w:themeColor="text1"/>
                <w:sz w:val="16"/>
                <w:szCs w:val="16"/>
              </w:rPr>
              <w:t>Instrumento Jurídico</w:t>
            </w:r>
            <w:r w:rsidRPr="00F11B2E">
              <w:rPr>
                <w:rFonts w:ascii="Arial" w:hAnsi="Arial" w:cs="Arial"/>
                <w:color w:val="000000" w:themeColor="text1"/>
                <w:sz w:val="16"/>
                <w:szCs w:val="16"/>
              </w:rPr>
              <w:t>?</w:t>
            </w:r>
          </w:p>
        </w:tc>
        <w:tc>
          <w:tcPr>
            <w:tcW w:w="719" w:type="dxa"/>
            <w:gridSpan w:val="5"/>
            <w:shd w:val="clear" w:color="auto" w:fill="auto"/>
            <w:vAlign w:val="center"/>
          </w:tcPr>
          <w:p w:rsidR="00C907E2" w:rsidRPr="00F11B2E" w:rsidRDefault="00C907E2" w:rsidP="009A2022">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907E2" w:rsidRPr="00F11B2E" w:rsidRDefault="00C907E2" w:rsidP="009A2022">
            <w:pPr>
              <w:jc w:val="center"/>
              <w:rPr>
                <w:rFonts w:ascii="Arial" w:hAnsi="Arial"/>
                <w:color w:val="000000" w:themeColor="text1"/>
                <w:szCs w:val="24"/>
              </w:rPr>
            </w:pPr>
          </w:p>
        </w:tc>
      </w:tr>
      <w:tr w:rsidR="00C907E2" w:rsidRPr="00F11B2E" w:rsidTr="00C8046C">
        <w:trPr>
          <w:trHeight w:hRule="exact" w:val="284"/>
        </w:trPr>
        <w:tc>
          <w:tcPr>
            <w:tcW w:w="8487" w:type="dxa"/>
            <w:gridSpan w:val="21"/>
            <w:tcBorders>
              <w:left w:val="double" w:sz="4" w:space="0" w:color="auto"/>
            </w:tcBorders>
            <w:shd w:val="clear" w:color="auto" w:fill="auto"/>
            <w:vAlign w:val="center"/>
          </w:tcPr>
          <w:p w:rsidR="00C907E2" w:rsidRPr="00F11B2E" w:rsidRDefault="00C907E2"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3. A Nota de Autorização da Despesa (NAD) foi emitida até a data de início da realização da despesa?</w:t>
            </w:r>
          </w:p>
        </w:tc>
        <w:tc>
          <w:tcPr>
            <w:tcW w:w="719" w:type="dxa"/>
            <w:gridSpan w:val="5"/>
            <w:shd w:val="clear" w:color="auto" w:fill="auto"/>
            <w:vAlign w:val="center"/>
          </w:tcPr>
          <w:p w:rsidR="00C907E2" w:rsidRPr="00F11B2E" w:rsidRDefault="00C907E2" w:rsidP="009A2022">
            <w:pPr>
              <w:jc w:val="center"/>
              <w:rPr>
                <w:rFonts w:ascii="Arial" w:hAnsi="Arial"/>
                <w:color w:val="000000" w:themeColor="text1"/>
                <w:szCs w:val="24"/>
              </w:rPr>
            </w:pPr>
          </w:p>
        </w:tc>
        <w:tc>
          <w:tcPr>
            <w:tcW w:w="859" w:type="dxa"/>
            <w:gridSpan w:val="2"/>
            <w:tcBorders>
              <w:right w:val="double" w:sz="4" w:space="0" w:color="auto"/>
            </w:tcBorders>
            <w:shd w:val="clear" w:color="auto" w:fill="auto"/>
            <w:vAlign w:val="center"/>
          </w:tcPr>
          <w:p w:rsidR="00C907E2" w:rsidRPr="00F11B2E" w:rsidRDefault="00C907E2" w:rsidP="009A2022">
            <w:pPr>
              <w:jc w:val="center"/>
              <w:rPr>
                <w:rFonts w:ascii="Arial" w:hAnsi="Arial"/>
                <w:color w:val="000000" w:themeColor="text1"/>
                <w:szCs w:val="24"/>
              </w:rPr>
            </w:pPr>
          </w:p>
        </w:tc>
      </w:tr>
      <w:tr w:rsidR="00C907E2" w:rsidRPr="00F11B2E" w:rsidTr="00C8046C">
        <w:tc>
          <w:tcPr>
            <w:tcW w:w="8487" w:type="dxa"/>
            <w:gridSpan w:val="21"/>
            <w:tcBorders>
              <w:left w:val="double" w:sz="4" w:space="0" w:color="auto"/>
              <w:bottom w:val="single" w:sz="4" w:space="0" w:color="auto"/>
            </w:tcBorders>
            <w:shd w:val="clear" w:color="auto" w:fill="auto"/>
            <w:vAlign w:val="center"/>
          </w:tcPr>
          <w:p w:rsidR="00C907E2" w:rsidRPr="00F11B2E" w:rsidRDefault="00C907E2" w:rsidP="00AD0637">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4. No caso de despesa de exercício anterior, foi concluída a sindicância administrativa conforme determina </w:t>
            </w:r>
            <w:r w:rsidR="00AD0637">
              <w:rPr>
                <w:rFonts w:ascii="Arial" w:hAnsi="Arial" w:cs="Arial"/>
                <w:color w:val="000000" w:themeColor="text1"/>
                <w:sz w:val="16"/>
                <w:szCs w:val="16"/>
              </w:rPr>
              <w:t>o</w:t>
            </w:r>
            <w:proofErr w:type="gramStart"/>
            <w:r w:rsidR="00AD0637">
              <w:rPr>
                <w:rFonts w:ascii="Arial" w:hAnsi="Arial" w:cs="Arial"/>
                <w:color w:val="000000" w:themeColor="text1"/>
                <w:sz w:val="16"/>
                <w:szCs w:val="16"/>
              </w:rPr>
              <w:t xml:space="preserve"> </w:t>
            </w:r>
            <w:r w:rsidRPr="00F11B2E">
              <w:rPr>
                <w:rFonts w:ascii="Arial" w:hAnsi="Arial" w:cs="Arial"/>
                <w:color w:val="000000" w:themeColor="text1"/>
                <w:sz w:val="16"/>
                <w:szCs w:val="16"/>
              </w:rPr>
              <w:t xml:space="preserve"> </w:t>
            </w:r>
            <w:proofErr w:type="gramEnd"/>
            <w:r w:rsidRPr="00F11B2E">
              <w:rPr>
                <w:rFonts w:ascii="Arial" w:hAnsi="Arial" w:cs="Arial"/>
                <w:color w:val="000000" w:themeColor="text1"/>
                <w:sz w:val="16"/>
                <w:szCs w:val="16"/>
              </w:rPr>
              <w:lastRenderedPageBreak/>
              <w:t xml:space="preserve">Decreto </w:t>
            </w:r>
            <w:r w:rsidR="00AD0637">
              <w:rPr>
                <w:rFonts w:ascii="Arial" w:hAnsi="Arial" w:cs="Arial"/>
                <w:color w:val="000000" w:themeColor="text1"/>
                <w:sz w:val="16"/>
                <w:szCs w:val="16"/>
              </w:rPr>
              <w:t>que dispõe sobre a execução orçamentária e f</w:t>
            </w:r>
            <w:r w:rsidR="00D262AF">
              <w:rPr>
                <w:rFonts w:ascii="Arial" w:hAnsi="Arial" w:cs="Arial"/>
                <w:color w:val="000000" w:themeColor="text1"/>
                <w:sz w:val="16"/>
                <w:szCs w:val="16"/>
              </w:rPr>
              <w:t xml:space="preserve">inanceira para o exercício </w:t>
            </w:r>
            <w:r w:rsidRPr="00F11B2E">
              <w:rPr>
                <w:rFonts w:ascii="Arial" w:hAnsi="Arial" w:cs="Arial"/>
                <w:color w:val="000000" w:themeColor="text1"/>
                <w:sz w:val="16"/>
                <w:szCs w:val="16"/>
              </w:rPr>
              <w:t xml:space="preserve">? </w:t>
            </w:r>
          </w:p>
        </w:tc>
        <w:tc>
          <w:tcPr>
            <w:tcW w:w="719" w:type="dxa"/>
            <w:gridSpan w:val="5"/>
            <w:tcBorders>
              <w:bottom w:val="single" w:sz="4" w:space="0" w:color="auto"/>
            </w:tcBorders>
            <w:shd w:val="clear" w:color="auto" w:fill="auto"/>
            <w:vAlign w:val="center"/>
          </w:tcPr>
          <w:p w:rsidR="00C907E2" w:rsidRPr="00F11B2E" w:rsidRDefault="00C907E2" w:rsidP="009A2022">
            <w:pPr>
              <w:pStyle w:val="Estilo1"/>
              <w:jc w:val="center"/>
              <w:rPr>
                <w:rFonts w:ascii="Arial" w:hAnsi="Arial"/>
                <w:color w:val="000000" w:themeColor="text1"/>
                <w:szCs w:val="24"/>
              </w:rPr>
            </w:pPr>
          </w:p>
        </w:tc>
        <w:tc>
          <w:tcPr>
            <w:tcW w:w="859" w:type="dxa"/>
            <w:gridSpan w:val="2"/>
            <w:tcBorders>
              <w:bottom w:val="single" w:sz="4" w:space="0" w:color="auto"/>
              <w:right w:val="double" w:sz="4" w:space="0" w:color="auto"/>
            </w:tcBorders>
            <w:shd w:val="clear" w:color="auto" w:fill="auto"/>
            <w:vAlign w:val="center"/>
          </w:tcPr>
          <w:p w:rsidR="00C907E2" w:rsidRPr="00F11B2E" w:rsidRDefault="00C907E2" w:rsidP="009A2022">
            <w:pPr>
              <w:jc w:val="center"/>
              <w:rPr>
                <w:rFonts w:ascii="Arial" w:hAnsi="Arial"/>
                <w:color w:val="000000" w:themeColor="text1"/>
                <w:szCs w:val="24"/>
              </w:rPr>
            </w:pPr>
          </w:p>
        </w:tc>
      </w:tr>
    </w:tbl>
    <w:p w:rsidR="006A0C5D" w:rsidRDefault="006A0C5D" w:rsidP="006A0C5D">
      <w:pPr>
        <w:rPr>
          <w:rFonts w:ascii="Arial" w:hAnsi="Arial" w:cs="Arial"/>
          <w:color w:val="000000" w:themeColor="text1"/>
          <w:sz w:val="10"/>
          <w:szCs w:val="10"/>
        </w:rPr>
      </w:pPr>
    </w:p>
    <w:p w:rsidR="00557278" w:rsidRDefault="00557278" w:rsidP="006A0C5D">
      <w:pPr>
        <w:rPr>
          <w:rFonts w:ascii="Arial" w:hAnsi="Arial" w:cs="Arial"/>
          <w:color w:val="000000" w:themeColor="text1"/>
          <w:sz w:val="10"/>
          <w:szCs w:val="10"/>
        </w:rPr>
      </w:pPr>
      <w:r w:rsidRPr="00F11B2E">
        <w:rPr>
          <w:noProof/>
          <w:color w:val="000000" w:themeColor="text1"/>
        </w:rPr>
        <w:drawing>
          <wp:anchor distT="0" distB="0" distL="114300" distR="114300" simplePos="0" relativeHeight="251696128" behindDoc="0" locked="0" layoutInCell="1" allowOverlap="1">
            <wp:simplePos x="0" y="0"/>
            <wp:positionH relativeFrom="column">
              <wp:posOffset>152400</wp:posOffset>
            </wp:positionH>
            <wp:positionV relativeFrom="paragraph">
              <wp:posOffset>36195</wp:posOffset>
            </wp:positionV>
            <wp:extent cx="931545" cy="660400"/>
            <wp:effectExtent l="0" t="0" r="0" b="0"/>
            <wp:wrapNone/>
            <wp:docPr id="28" name="Imagem 28"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557278" w:rsidRPr="008F1327" w:rsidTr="00AD3205">
        <w:trPr>
          <w:cantSplit/>
          <w:trHeight w:val="287"/>
        </w:trPr>
        <w:tc>
          <w:tcPr>
            <w:tcW w:w="1134" w:type="dxa"/>
            <w:gridSpan w:val="2"/>
            <w:shd w:val="clear" w:color="C0C0C0" w:fill="FFFFFF"/>
            <w:noWrap/>
            <w:vAlign w:val="center"/>
          </w:tcPr>
          <w:p w:rsidR="00557278" w:rsidRPr="008F1327" w:rsidRDefault="00557278" w:rsidP="00AD3205">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557278" w:rsidRPr="008F1327" w:rsidTr="00AD3205">
        <w:trPr>
          <w:cantSplit/>
          <w:trHeight w:val="284"/>
        </w:trPr>
        <w:tc>
          <w:tcPr>
            <w:tcW w:w="3276" w:type="dxa"/>
            <w:shd w:val="clear" w:color="C0C0C0" w:fill="FFFFFF"/>
            <w:noWrap/>
            <w:vAlign w:val="center"/>
          </w:tcPr>
          <w:p w:rsidR="00557278" w:rsidRPr="008F1327" w:rsidRDefault="00557278" w:rsidP="00AD3205">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557278" w:rsidRPr="008F1327" w:rsidRDefault="00557278" w:rsidP="00AD3205">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557278" w:rsidRPr="008F1327" w:rsidTr="00AD3205">
        <w:trPr>
          <w:cantSplit/>
          <w:trHeight w:val="284"/>
        </w:trPr>
        <w:tc>
          <w:tcPr>
            <w:tcW w:w="1134" w:type="dxa"/>
            <w:gridSpan w:val="2"/>
            <w:shd w:val="clear" w:color="C0C0C0" w:fill="FFFFFF"/>
            <w:noWrap/>
            <w:vAlign w:val="center"/>
          </w:tcPr>
          <w:p w:rsidR="00557278" w:rsidRPr="008F1327" w:rsidRDefault="00557278" w:rsidP="00AD3205">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557278" w:rsidRDefault="00557278" w:rsidP="00557278">
      <w:pPr>
        <w:rPr>
          <w:rFonts w:ascii="Arial" w:hAnsi="Arial" w:cs="Arial"/>
          <w:color w:val="000000" w:themeColor="text1"/>
          <w:sz w:val="10"/>
          <w:szCs w:val="10"/>
        </w:rPr>
      </w:pPr>
    </w:p>
    <w:p w:rsidR="00557278" w:rsidRDefault="00557278" w:rsidP="00557278">
      <w:pPr>
        <w:rPr>
          <w:rFonts w:ascii="Arial" w:hAnsi="Arial" w:cs="Arial"/>
          <w:color w:val="000000" w:themeColor="text1"/>
          <w:sz w:val="10"/>
          <w:szCs w:val="10"/>
        </w:rPr>
      </w:pPr>
    </w:p>
    <w:p w:rsidR="00557278" w:rsidRDefault="00557278" w:rsidP="00557278">
      <w:pPr>
        <w:rPr>
          <w:rFonts w:ascii="Arial" w:hAnsi="Arial" w:cs="Arial"/>
          <w:color w:val="000000" w:themeColor="text1"/>
          <w:sz w:val="10"/>
          <w:szCs w:val="10"/>
        </w:rPr>
      </w:pPr>
    </w:p>
    <w:p w:rsidR="00557278" w:rsidRDefault="00557278" w:rsidP="00557278">
      <w:pPr>
        <w:rPr>
          <w:rFonts w:ascii="Arial" w:hAnsi="Arial" w:cs="Arial"/>
          <w:color w:val="000000" w:themeColor="text1"/>
          <w:sz w:val="10"/>
          <w:szCs w:val="10"/>
        </w:rPr>
      </w:pPr>
    </w:p>
    <w:p w:rsidR="00557278" w:rsidRDefault="00557278" w:rsidP="00557278">
      <w:pPr>
        <w:rPr>
          <w:rFonts w:ascii="Arial" w:hAnsi="Arial" w:cs="Arial"/>
          <w:color w:val="000000" w:themeColor="text1"/>
          <w:sz w:val="10"/>
          <w:szCs w:val="10"/>
        </w:rPr>
      </w:pPr>
    </w:p>
    <w:p w:rsidR="00557278" w:rsidRDefault="00557278" w:rsidP="00557278">
      <w:pPr>
        <w:rPr>
          <w:rFonts w:ascii="Arial" w:hAnsi="Arial" w:cs="Arial"/>
          <w:color w:val="000000" w:themeColor="text1"/>
          <w:sz w:val="10"/>
          <w:szCs w:val="10"/>
        </w:rPr>
      </w:pPr>
    </w:p>
    <w:p w:rsidR="00557278" w:rsidRDefault="00557278" w:rsidP="00557278">
      <w:pPr>
        <w:rPr>
          <w:rFonts w:ascii="Arial" w:hAnsi="Arial" w:cs="Arial"/>
          <w:color w:val="000000" w:themeColor="text1"/>
          <w:sz w:val="10"/>
          <w:szCs w:val="10"/>
        </w:rPr>
      </w:pPr>
    </w:p>
    <w:p w:rsidR="00557278" w:rsidRDefault="00557278" w:rsidP="00557278">
      <w:pPr>
        <w:rPr>
          <w:rFonts w:ascii="Arial" w:hAnsi="Arial" w:cs="Arial"/>
          <w:color w:val="000000" w:themeColor="text1"/>
          <w:sz w:val="10"/>
          <w:szCs w:val="10"/>
        </w:rPr>
      </w:pPr>
    </w:p>
    <w:p w:rsidR="00557278" w:rsidRDefault="00557278" w:rsidP="00557278">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95"/>
        <w:gridCol w:w="719"/>
        <w:gridCol w:w="851"/>
      </w:tblGrid>
      <w:tr w:rsidR="00876789" w:rsidRPr="00F11B2E" w:rsidTr="004F74BC">
        <w:trPr>
          <w:trHeight w:hRule="exact" w:val="567"/>
        </w:trPr>
        <w:tc>
          <w:tcPr>
            <w:tcW w:w="8495" w:type="dxa"/>
            <w:tcBorders>
              <w:top w:val="double" w:sz="4" w:space="0" w:color="auto"/>
              <w:left w:val="double" w:sz="4" w:space="0" w:color="auto"/>
            </w:tcBorders>
            <w:shd w:val="clear" w:color="auto" w:fill="auto"/>
            <w:vAlign w:val="center"/>
          </w:tcPr>
          <w:p w:rsidR="00876789" w:rsidRPr="004F74BC" w:rsidRDefault="00DF482B" w:rsidP="00DF482B">
            <w:pPr>
              <w:pStyle w:val="Ttulo9"/>
              <w:rPr>
                <w:rFonts w:ascii="Arial" w:hAnsi="Arial" w:cs="Arial"/>
                <w:b/>
                <w:i w:val="0"/>
                <w:color w:val="000000" w:themeColor="text1"/>
                <w:szCs w:val="24"/>
              </w:rPr>
            </w:pPr>
            <w:r w:rsidRPr="004F74BC">
              <w:rPr>
                <w:rFonts w:ascii="Arial" w:hAnsi="Arial" w:cs="Arial"/>
                <w:b/>
                <w:i w:val="0"/>
                <w:color w:val="000000" w:themeColor="text1"/>
                <w:szCs w:val="24"/>
              </w:rPr>
              <w:t xml:space="preserve">ELD 01-05 – COMPRAS, SERVIÇOS E LOCAÇÃO DE </w:t>
            </w:r>
            <w:proofErr w:type="gramStart"/>
            <w:r w:rsidRPr="004F74BC">
              <w:rPr>
                <w:rFonts w:ascii="Arial" w:hAnsi="Arial" w:cs="Arial"/>
                <w:b/>
                <w:i w:val="0"/>
                <w:color w:val="000000" w:themeColor="text1"/>
                <w:szCs w:val="24"/>
              </w:rPr>
              <w:t>BENS</w:t>
            </w:r>
            <w:proofErr w:type="gramEnd"/>
          </w:p>
          <w:p w:rsidR="004F74BC" w:rsidRPr="004F74BC" w:rsidRDefault="004F74BC" w:rsidP="004F74BC">
            <w:pPr>
              <w:jc w:val="center"/>
              <w:rPr>
                <w:rFonts w:ascii="Arial" w:hAnsi="Arial" w:cs="Arial"/>
                <w:szCs w:val="24"/>
              </w:rPr>
            </w:pPr>
            <w:r w:rsidRPr="004F74BC">
              <w:rPr>
                <w:rFonts w:ascii="Arial" w:hAnsi="Arial" w:cs="Arial"/>
                <w:sz w:val="20"/>
                <w:szCs w:val="24"/>
              </w:rPr>
              <w:t>(continuação)</w:t>
            </w:r>
          </w:p>
        </w:tc>
        <w:tc>
          <w:tcPr>
            <w:tcW w:w="719" w:type="dxa"/>
            <w:tcBorders>
              <w:top w:val="double" w:sz="4" w:space="0" w:color="auto"/>
            </w:tcBorders>
            <w:shd w:val="clear" w:color="auto" w:fill="auto"/>
            <w:vAlign w:val="center"/>
          </w:tcPr>
          <w:p w:rsidR="00876789" w:rsidRPr="00F11B2E" w:rsidRDefault="00876789" w:rsidP="00876789">
            <w:pPr>
              <w:keepNext/>
              <w:jc w:val="center"/>
              <w:outlineLvl w:val="5"/>
              <w:rPr>
                <w:rFonts w:ascii="Arial" w:hAnsi="Arial"/>
                <w:b/>
                <w:color w:val="000000" w:themeColor="text1"/>
                <w:sz w:val="18"/>
              </w:rPr>
            </w:pPr>
            <w:r w:rsidRPr="00F11B2E">
              <w:rPr>
                <w:rFonts w:ascii="Arial" w:hAnsi="Arial"/>
                <w:b/>
                <w:color w:val="000000" w:themeColor="text1"/>
                <w:sz w:val="18"/>
              </w:rPr>
              <w:t>Sim</w:t>
            </w:r>
          </w:p>
        </w:tc>
        <w:tc>
          <w:tcPr>
            <w:tcW w:w="851" w:type="dxa"/>
            <w:tcBorders>
              <w:top w:val="double" w:sz="4" w:space="0" w:color="auto"/>
              <w:right w:val="double" w:sz="4" w:space="0" w:color="auto"/>
            </w:tcBorders>
            <w:shd w:val="clear" w:color="auto" w:fill="auto"/>
            <w:vAlign w:val="center"/>
          </w:tcPr>
          <w:p w:rsidR="00876789" w:rsidRPr="00F11B2E" w:rsidRDefault="00876789" w:rsidP="00876789">
            <w:pPr>
              <w:jc w:val="center"/>
              <w:rPr>
                <w:rFonts w:ascii="Arial" w:hAnsi="Arial"/>
                <w:b/>
                <w:color w:val="000000" w:themeColor="text1"/>
                <w:sz w:val="16"/>
              </w:rPr>
            </w:pPr>
            <w:r w:rsidRPr="00F11B2E">
              <w:rPr>
                <w:rFonts w:ascii="Arial" w:hAnsi="Arial"/>
                <w:b/>
                <w:color w:val="000000" w:themeColor="text1"/>
                <w:sz w:val="16"/>
              </w:rPr>
              <w:t>Não aplicável</w:t>
            </w:r>
          </w:p>
        </w:tc>
      </w:tr>
      <w:tr w:rsidR="00817BEB" w:rsidRPr="00F11B2E" w:rsidTr="007E255D">
        <w:tc>
          <w:tcPr>
            <w:tcW w:w="8495" w:type="dxa"/>
            <w:tcBorders>
              <w:left w:val="double" w:sz="4" w:space="0" w:color="auto"/>
            </w:tcBorders>
            <w:shd w:val="clear" w:color="auto" w:fill="auto"/>
            <w:vAlign w:val="center"/>
          </w:tcPr>
          <w:p w:rsidR="00817BEB" w:rsidRDefault="00817BEB" w:rsidP="006B2B97">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5.  A despesa foi classificada na </w:t>
            </w:r>
            <w:r>
              <w:rPr>
                <w:rFonts w:ascii="Arial" w:hAnsi="Arial" w:cs="Arial"/>
                <w:color w:val="000000" w:themeColor="text1"/>
                <w:sz w:val="16"/>
                <w:szCs w:val="16"/>
              </w:rPr>
              <w:t>N</w:t>
            </w:r>
            <w:r w:rsidRPr="00F11B2E">
              <w:rPr>
                <w:rFonts w:ascii="Arial" w:hAnsi="Arial" w:cs="Arial"/>
                <w:color w:val="000000" w:themeColor="text1"/>
                <w:sz w:val="16"/>
                <w:szCs w:val="16"/>
              </w:rPr>
              <w:t xml:space="preserve">atureza </w:t>
            </w:r>
            <w:r>
              <w:rPr>
                <w:rFonts w:ascii="Arial" w:hAnsi="Arial" w:cs="Arial"/>
                <w:color w:val="000000" w:themeColor="text1"/>
                <w:sz w:val="16"/>
                <w:szCs w:val="16"/>
              </w:rPr>
              <w:t xml:space="preserve">de Despesa </w:t>
            </w:r>
            <w:r w:rsidRPr="00F11B2E">
              <w:rPr>
                <w:rFonts w:ascii="Arial" w:hAnsi="Arial" w:cs="Arial"/>
                <w:color w:val="000000" w:themeColor="text1"/>
                <w:sz w:val="16"/>
                <w:szCs w:val="16"/>
              </w:rPr>
              <w:t xml:space="preserve">adequada ao objeto contratado conforme Classificador da Receita e Despesa da PCRJ, em vigor e divulgado no </w:t>
            </w:r>
            <w:r w:rsidRPr="00F11B2E">
              <w:rPr>
                <w:rFonts w:ascii="Arial" w:hAnsi="Arial" w:cs="Arial"/>
                <w:i/>
                <w:iCs/>
                <w:color w:val="000000" w:themeColor="text1"/>
                <w:sz w:val="16"/>
                <w:szCs w:val="16"/>
              </w:rPr>
              <w:t>site</w:t>
            </w:r>
            <w:r w:rsidRPr="00F11B2E">
              <w:rPr>
                <w:rFonts w:ascii="Arial" w:hAnsi="Arial" w:cs="Arial"/>
                <w:color w:val="000000" w:themeColor="text1"/>
                <w:sz w:val="16"/>
                <w:szCs w:val="16"/>
              </w:rPr>
              <w:t xml:space="preserve"> da CGM: </w:t>
            </w:r>
            <w:hyperlink r:id="rId9" w:history="1">
              <w:r w:rsidRPr="00F11B2E">
                <w:rPr>
                  <w:rStyle w:val="Hyperlink"/>
                  <w:rFonts w:ascii="Arial" w:hAnsi="Arial" w:cs="Arial"/>
                  <w:i/>
                  <w:iCs/>
                  <w:color w:val="000000" w:themeColor="text1"/>
                  <w:sz w:val="16"/>
                  <w:szCs w:val="16"/>
                </w:rPr>
                <w:t>www.rio.rj.gov.br/web/cgm</w:t>
              </w:r>
            </w:hyperlink>
            <w:proofErr w:type="gramStart"/>
            <w:r w:rsidRPr="00F11B2E">
              <w:rPr>
                <w:rFonts w:ascii="Arial" w:hAnsi="Arial" w:cs="Arial"/>
                <w:i/>
                <w:iCs/>
                <w:color w:val="000000" w:themeColor="text1"/>
                <w:sz w:val="16"/>
                <w:szCs w:val="16"/>
              </w:rPr>
              <w:t xml:space="preserve"> </w:t>
            </w:r>
            <w:r w:rsidRPr="00F11B2E">
              <w:rPr>
                <w:rFonts w:ascii="Arial" w:hAnsi="Arial" w:cs="Arial"/>
                <w:color w:val="000000" w:themeColor="text1"/>
                <w:sz w:val="16"/>
                <w:szCs w:val="16"/>
              </w:rPr>
              <w:t>?</w:t>
            </w:r>
            <w:proofErr w:type="gramEnd"/>
          </w:p>
        </w:tc>
        <w:tc>
          <w:tcPr>
            <w:tcW w:w="719" w:type="dxa"/>
            <w:shd w:val="clear" w:color="auto" w:fill="auto"/>
            <w:vAlign w:val="center"/>
          </w:tcPr>
          <w:p w:rsidR="00817BEB" w:rsidRPr="00F11B2E" w:rsidRDefault="00817BEB"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17BEB" w:rsidRPr="00F11B2E" w:rsidRDefault="00817BEB" w:rsidP="007E255D">
            <w:pPr>
              <w:jc w:val="center"/>
              <w:rPr>
                <w:rFonts w:ascii="Arial" w:hAnsi="Arial"/>
                <w:color w:val="000000" w:themeColor="text1"/>
                <w:szCs w:val="24"/>
              </w:rPr>
            </w:pPr>
          </w:p>
        </w:tc>
      </w:tr>
      <w:tr w:rsidR="00817BEB" w:rsidRPr="00F11B2E" w:rsidTr="007E255D">
        <w:tc>
          <w:tcPr>
            <w:tcW w:w="8495" w:type="dxa"/>
            <w:tcBorders>
              <w:left w:val="double" w:sz="4" w:space="0" w:color="auto"/>
            </w:tcBorders>
            <w:shd w:val="clear" w:color="auto" w:fill="auto"/>
            <w:vAlign w:val="center"/>
          </w:tcPr>
          <w:p w:rsidR="00817BEB" w:rsidRDefault="00817BEB" w:rsidP="006B2B97">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6. O favorecido da(s) nota(s) de empenho(s) é o emitente do(s) documento(s) comprobatório(s)? </w:t>
            </w:r>
            <w:r>
              <w:rPr>
                <w:rFonts w:ascii="Arial" w:hAnsi="Arial" w:cs="Arial"/>
                <w:color w:val="000000" w:themeColor="text1"/>
                <w:sz w:val="16"/>
                <w:szCs w:val="16"/>
              </w:rPr>
              <w:t>No</w:t>
            </w:r>
            <w:r w:rsidRPr="00F11B2E">
              <w:rPr>
                <w:rFonts w:ascii="Arial" w:hAnsi="Arial" w:cs="Arial"/>
                <w:color w:val="000000" w:themeColor="text1"/>
                <w:sz w:val="16"/>
                <w:szCs w:val="16"/>
              </w:rPr>
              <w:t xml:space="preserve"> caso de empenho coletivo</w:t>
            </w:r>
            <w:r>
              <w:rPr>
                <w:rFonts w:ascii="Arial" w:hAnsi="Arial" w:cs="Arial"/>
                <w:color w:val="000000" w:themeColor="text1"/>
                <w:sz w:val="16"/>
                <w:szCs w:val="16"/>
              </w:rPr>
              <w:t>,</w:t>
            </w:r>
            <w:r w:rsidRPr="00F11B2E">
              <w:rPr>
                <w:rFonts w:ascii="Arial" w:hAnsi="Arial" w:cs="Arial"/>
                <w:color w:val="000000" w:themeColor="text1"/>
                <w:sz w:val="16"/>
                <w:szCs w:val="16"/>
              </w:rPr>
              <w:t xml:space="preserve"> preen</w:t>
            </w:r>
            <w:r>
              <w:rPr>
                <w:rFonts w:ascii="Arial" w:hAnsi="Arial" w:cs="Arial"/>
                <w:color w:val="000000" w:themeColor="text1"/>
                <w:sz w:val="16"/>
                <w:szCs w:val="16"/>
              </w:rPr>
              <w:t>cher</w:t>
            </w:r>
            <w:r w:rsidRPr="00F11B2E">
              <w:rPr>
                <w:rFonts w:ascii="Arial" w:hAnsi="Arial" w:cs="Arial"/>
                <w:color w:val="000000" w:themeColor="text1"/>
                <w:sz w:val="16"/>
                <w:szCs w:val="16"/>
              </w:rPr>
              <w:t xml:space="preserve"> o item </w:t>
            </w:r>
            <w:proofErr w:type="gramStart"/>
            <w:r w:rsidRPr="00F11B2E">
              <w:rPr>
                <w:rFonts w:ascii="Arial" w:hAnsi="Arial" w:cs="Arial"/>
                <w:b/>
                <w:color w:val="000000" w:themeColor="text1"/>
                <w:sz w:val="16"/>
                <w:szCs w:val="16"/>
              </w:rPr>
              <w:t>1</w:t>
            </w:r>
            <w:proofErr w:type="gramEnd"/>
            <w:r w:rsidRPr="00F11B2E">
              <w:rPr>
                <w:rFonts w:ascii="Arial" w:hAnsi="Arial" w:cs="Arial"/>
                <w:color w:val="000000" w:themeColor="text1"/>
                <w:sz w:val="16"/>
                <w:szCs w:val="16"/>
              </w:rPr>
              <w:t xml:space="preserve"> das Informações Complementares</w:t>
            </w:r>
          </w:p>
        </w:tc>
        <w:tc>
          <w:tcPr>
            <w:tcW w:w="719" w:type="dxa"/>
            <w:shd w:val="clear" w:color="auto" w:fill="auto"/>
            <w:vAlign w:val="center"/>
          </w:tcPr>
          <w:p w:rsidR="00817BEB" w:rsidRPr="00F11B2E" w:rsidRDefault="00817BEB"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17BEB" w:rsidRPr="00F11B2E" w:rsidRDefault="00817BEB" w:rsidP="007E255D">
            <w:pPr>
              <w:jc w:val="center"/>
              <w:rPr>
                <w:rFonts w:ascii="Arial" w:hAnsi="Arial"/>
                <w:color w:val="000000" w:themeColor="text1"/>
                <w:szCs w:val="24"/>
              </w:rPr>
            </w:pPr>
          </w:p>
        </w:tc>
      </w:tr>
      <w:tr w:rsidR="009C7F62" w:rsidRPr="00F11B2E" w:rsidTr="007E255D">
        <w:tc>
          <w:tcPr>
            <w:tcW w:w="8495" w:type="dxa"/>
            <w:tcBorders>
              <w:left w:val="double" w:sz="4" w:space="0" w:color="auto"/>
            </w:tcBorders>
            <w:shd w:val="clear" w:color="auto" w:fill="auto"/>
            <w:vAlign w:val="center"/>
          </w:tcPr>
          <w:p w:rsidR="009C7F62" w:rsidRPr="00F11B2E" w:rsidRDefault="009C7F62" w:rsidP="006B2B97">
            <w:pPr>
              <w:jc w:val="both"/>
              <w:rPr>
                <w:rFonts w:ascii="Arial" w:hAnsi="Arial" w:cs="Arial"/>
                <w:color w:val="000000" w:themeColor="text1"/>
                <w:sz w:val="16"/>
                <w:szCs w:val="16"/>
              </w:rPr>
            </w:pPr>
            <w:r>
              <w:rPr>
                <w:rFonts w:ascii="Arial" w:hAnsi="Arial" w:cs="Arial"/>
                <w:color w:val="000000" w:themeColor="text1"/>
                <w:sz w:val="16"/>
                <w:szCs w:val="16"/>
              </w:rPr>
              <w:t>6.1. O</w:t>
            </w:r>
            <w:r w:rsidRPr="00F11B2E">
              <w:rPr>
                <w:rFonts w:ascii="Arial" w:hAnsi="Arial" w:cs="Arial"/>
                <w:color w:val="000000" w:themeColor="text1"/>
                <w:sz w:val="16"/>
                <w:szCs w:val="16"/>
              </w:rPr>
              <w:t>s dados do</w:t>
            </w:r>
            <w:r>
              <w:rPr>
                <w:rFonts w:ascii="Arial" w:hAnsi="Arial" w:cs="Arial"/>
                <w:color w:val="000000" w:themeColor="text1"/>
                <w:sz w:val="16"/>
                <w:szCs w:val="16"/>
              </w:rPr>
              <w:t>(s)</w:t>
            </w:r>
            <w:r w:rsidRPr="00F11B2E">
              <w:rPr>
                <w:rFonts w:ascii="Arial" w:hAnsi="Arial" w:cs="Arial"/>
                <w:color w:val="000000" w:themeColor="text1"/>
                <w:sz w:val="16"/>
                <w:szCs w:val="16"/>
              </w:rPr>
              <w:t xml:space="preserve"> favorecido</w:t>
            </w:r>
            <w:r>
              <w:rPr>
                <w:rFonts w:ascii="Arial" w:hAnsi="Arial" w:cs="Arial"/>
                <w:color w:val="000000" w:themeColor="text1"/>
                <w:sz w:val="16"/>
                <w:szCs w:val="16"/>
              </w:rPr>
              <w:t>(s)</w:t>
            </w:r>
            <w:r w:rsidRPr="00F11B2E">
              <w:rPr>
                <w:rFonts w:ascii="Arial" w:hAnsi="Arial" w:cs="Arial"/>
                <w:color w:val="000000" w:themeColor="text1"/>
                <w:sz w:val="16"/>
                <w:szCs w:val="16"/>
              </w:rPr>
              <w:t xml:space="preserve"> </w:t>
            </w:r>
            <w:r w:rsidR="00667F47">
              <w:rPr>
                <w:rFonts w:ascii="Arial" w:hAnsi="Arial" w:cs="Arial"/>
                <w:color w:val="000000" w:themeColor="text1"/>
                <w:sz w:val="16"/>
                <w:szCs w:val="16"/>
              </w:rPr>
              <w:t xml:space="preserve">da liquidação </w:t>
            </w:r>
            <w:r w:rsidRPr="00F11B2E">
              <w:rPr>
                <w:rFonts w:ascii="Arial" w:hAnsi="Arial" w:cs="Arial"/>
                <w:color w:val="000000" w:themeColor="text1"/>
                <w:sz w:val="16"/>
                <w:szCs w:val="16"/>
              </w:rPr>
              <w:t>encontram-se cadastrados no Sistema SIGMA?</w:t>
            </w:r>
          </w:p>
        </w:tc>
        <w:tc>
          <w:tcPr>
            <w:tcW w:w="719" w:type="dxa"/>
            <w:shd w:val="clear" w:color="auto" w:fill="auto"/>
            <w:vAlign w:val="center"/>
          </w:tcPr>
          <w:p w:rsidR="009C7F62" w:rsidRPr="00F11B2E" w:rsidRDefault="009C7F62"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9C7F62" w:rsidRPr="00F11B2E" w:rsidRDefault="009C7F62"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876789" w:rsidP="006B2B97">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7. O(s) documento(s) comprobatório(s) da despesa </w:t>
            </w:r>
            <w:proofErr w:type="gramStart"/>
            <w:r w:rsidRPr="00F11B2E">
              <w:rPr>
                <w:rFonts w:ascii="Arial" w:hAnsi="Arial" w:cs="Arial"/>
                <w:color w:val="000000" w:themeColor="text1"/>
                <w:sz w:val="16"/>
                <w:szCs w:val="16"/>
              </w:rPr>
              <w:t>está(</w:t>
            </w:r>
            <w:proofErr w:type="spellStart"/>
            <w:proofErr w:type="gramEnd"/>
            <w:r w:rsidRPr="00F11B2E">
              <w:rPr>
                <w:rFonts w:ascii="Arial" w:hAnsi="Arial" w:cs="Arial"/>
                <w:color w:val="000000" w:themeColor="text1"/>
                <w:sz w:val="16"/>
                <w:szCs w:val="16"/>
              </w:rPr>
              <w:t>ão</w:t>
            </w:r>
            <w:proofErr w:type="spellEnd"/>
            <w:r w:rsidRPr="00F11B2E">
              <w:rPr>
                <w:rFonts w:ascii="Arial" w:hAnsi="Arial" w:cs="Arial"/>
                <w:color w:val="000000" w:themeColor="text1"/>
                <w:sz w:val="16"/>
                <w:szCs w:val="16"/>
              </w:rPr>
              <w:t xml:space="preserve">) de acordo com as diretrizes de liquidação do Manual de Normas e Procedimentos de Controle Interno em vigor e divulgado no </w:t>
            </w:r>
            <w:r w:rsidRPr="00F11B2E">
              <w:rPr>
                <w:rFonts w:ascii="Arial" w:hAnsi="Arial" w:cs="Arial"/>
                <w:i/>
                <w:iCs/>
                <w:color w:val="000000" w:themeColor="text1"/>
                <w:sz w:val="16"/>
                <w:szCs w:val="16"/>
              </w:rPr>
              <w:t>site</w:t>
            </w:r>
            <w:r w:rsidRPr="00F11B2E">
              <w:rPr>
                <w:rFonts w:ascii="Arial" w:hAnsi="Arial" w:cs="Arial"/>
                <w:color w:val="000000" w:themeColor="text1"/>
                <w:sz w:val="16"/>
                <w:szCs w:val="16"/>
              </w:rPr>
              <w:t xml:space="preserve"> da CGM: </w:t>
            </w:r>
            <w:hyperlink r:id="rId10" w:history="1">
              <w:r w:rsidRPr="00F11B2E">
                <w:rPr>
                  <w:rFonts w:ascii="Arial" w:hAnsi="Arial" w:cs="Arial"/>
                  <w:i/>
                  <w:iCs/>
                  <w:color w:val="000000" w:themeColor="text1"/>
                  <w:sz w:val="16"/>
                  <w:u w:val="single"/>
                </w:rPr>
                <w:t>www.rio.rj.gov.br/web/cgm</w:t>
              </w:r>
            </w:hyperlink>
            <w:r w:rsidRPr="00F11B2E">
              <w:rPr>
                <w:rFonts w:ascii="Arial" w:hAnsi="Arial" w:cs="Arial"/>
                <w:i/>
                <w:iCs/>
                <w:color w:val="000000" w:themeColor="text1"/>
                <w:sz w:val="16"/>
                <w:szCs w:val="16"/>
              </w:rPr>
              <w:t xml:space="preserve"> </w:t>
            </w:r>
            <w:r w:rsidRPr="00F11B2E">
              <w:rPr>
                <w:rFonts w:ascii="Arial" w:hAnsi="Arial" w:cs="Arial"/>
                <w:color w:val="000000" w:themeColor="text1"/>
                <w:sz w:val="16"/>
                <w:szCs w:val="16"/>
              </w:rPr>
              <w:t>?</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876789"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7.1. Em se tratando de Nota Fi</w:t>
            </w:r>
            <w:r w:rsidR="00F654D8">
              <w:rPr>
                <w:rFonts w:ascii="Arial" w:hAnsi="Arial" w:cs="Arial"/>
                <w:color w:val="000000" w:themeColor="text1"/>
                <w:sz w:val="16"/>
                <w:szCs w:val="16"/>
              </w:rPr>
              <w:t>scal Eletrônica,</w:t>
            </w:r>
            <w:r w:rsidRPr="00F11B2E">
              <w:rPr>
                <w:rFonts w:ascii="Arial" w:hAnsi="Arial" w:cs="Arial"/>
                <w:color w:val="000000" w:themeColor="text1"/>
                <w:sz w:val="16"/>
                <w:szCs w:val="16"/>
              </w:rPr>
              <w:t xml:space="preserve"> a sua autenticidade, no caso de compra de material, foi verificada junto ao </w:t>
            </w:r>
            <w:r w:rsidRPr="00F11B2E">
              <w:rPr>
                <w:rFonts w:ascii="Arial" w:hAnsi="Arial" w:cs="Arial"/>
                <w:i/>
                <w:iCs/>
                <w:color w:val="000000" w:themeColor="text1"/>
                <w:sz w:val="16"/>
                <w:szCs w:val="16"/>
              </w:rPr>
              <w:t>site</w:t>
            </w:r>
            <w:r w:rsidRPr="00F11B2E">
              <w:rPr>
                <w:rFonts w:ascii="Arial" w:hAnsi="Arial" w:cs="Arial"/>
                <w:color w:val="000000" w:themeColor="text1"/>
                <w:sz w:val="16"/>
                <w:szCs w:val="16"/>
              </w:rPr>
              <w:t xml:space="preserve"> do Portal Nacional da Nota Fiscal Eletrônica – </w:t>
            </w:r>
            <w:hyperlink r:id="rId11" w:history="1">
              <w:r w:rsidRPr="00F11B2E">
                <w:rPr>
                  <w:rFonts w:ascii="Arial" w:hAnsi="Arial" w:cs="Arial"/>
                  <w:color w:val="000000" w:themeColor="text1"/>
                  <w:sz w:val="16"/>
                </w:rPr>
                <w:t>http://www.nfe.fazenda.gov.br/</w:t>
              </w:r>
            </w:hyperlink>
            <w:r w:rsidRPr="00F11B2E">
              <w:rPr>
                <w:rFonts w:ascii="Arial" w:hAnsi="Arial" w:cs="Arial"/>
                <w:color w:val="000000" w:themeColor="text1"/>
                <w:sz w:val="16"/>
                <w:szCs w:val="16"/>
              </w:rPr>
              <w:t xml:space="preserve"> e no caso de prestação de serviço, no </w:t>
            </w:r>
            <w:r w:rsidRPr="00F11B2E">
              <w:rPr>
                <w:rFonts w:ascii="Arial" w:hAnsi="Arial" w:cs="Arial"/>
                <w:i/>
                <w:iCs/>
                <w:color w:val="000000" w:themeColor="text1"/>
                <w:sz w:val="16"/>
                <w:szCs w:val="16"/>
              </w:rPr>
              <w:t>site</w:t>
            </w:r>
            <w:r w:rsidRPr="00F11B2E">
              <w:rPr>
                <w:rFonts w:ascii="Arial" w:hAnsi="Arial" w:cs="Arial"/>
                <w:color w:val="000000" w:themeColor="text1"/>
                <w:sz w:val="16"/>
                <w:szCs w:val="16"/>
              </w:rPr>
              <w:t xml:space="preserve"> do respectivo Município?</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876789"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8. O(s) documento(s) comprobatório(s) da despesa </w:t>
            </w:r>
            <w:proofErr w:type="gramStart"/>
            <w:r w:rsidRPr="00F11B2E">
              <w:rPr>
                <w:rFonts w:ascii="Arial" w:hAnsi="Arial" w:cs="Arial"/>
                <w:color w:val="000000" w:themeColor="text1"/>
                <w:sz w:val="16"/>
                <w:szCs w:val="16"/>
              </w:rPr>
              <w:t>foi(</w:t>
            </w:r>
            <w:proofErr w:type="spellStart"/>
            <w:proofErr w:type="gramEnd"/>
            <w:r w:rsidRPr="00F11B2E">
              <w:rPr>
                <w:rFonts w:ascii="Arial" w:hAnsi="Arial" w:cs="Arial"/>
                <w:color w:val="000000" w:themeColor="text1"/>
                <w:sz w:val="16"/>
                <w:szCs w:val="16"/>
              </w:rPr>
              <w:t>ram</w:t>
            </w:r>
            <w:proofErr w:type="spellEnd"/>
            <w:r w:rsidRPr="00F11B2E">
              <w:rPr>
                <w:rFonts w:ascii="Arial" w:hAnsi="Arial" w:cs="Arial"/>
                <w:color w:val="000000" w:themeColor="text1"/>
                <w:sz w:val="16"/>
                <w:szCs w:val="16"/>
              </w:rPr>
              <w:t>) atestado(s) por servidores designados por ato da autoridade competente do Órgão ou Entidade da Administração Municipal como responsáveis pelo recebimento/fiscalização do material/prestação do serviço conforme determina o Decreto nº 34.012/2011?</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876789"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8.1. Consta no presente processo cópia da publicação do Ato de Designação dos </w:t>
            </w:r>
            <w:proofErr w:type="gramStart"/>
            <w:r w:rsidRPr="00F11B2E">
              <w:rPr>
                <w:rFonts w:ascii="Arial" w:hAnsi="Arial" w:cs="Arial"/>
                <w:color w:val="000000" w:themeColor="text1"/>
                <w:sz w:val="16"/>
                <w:szCs w:val="16"/>
              </w:rPr>
              <w:t>Fiscais/Atestadores</w:t>
            </w:r>
            <w:proofErr w:type="gramEnd"/>
            <w:r w:rsidRPr="00F11B2E">
              <w:rPr>
                <w:rFonts w:ascii="Arial" w:hAnsi="Arial" w:cs="Arial"/>
                <w:color w:val="000000" w:themeColor="text1"/>
                <w:sz w:val="16"/>
                <w:szCs w:val="16"/>
              </w:rPr>
              <w:t xml:space="preserve">? </w:t>
            </w:r>
          </w:p>
          <w:p w:rsidR="00876789" w:rsidRPr="00F11B2E" w:rsidRDefault="00876789"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(Indicar Fls. _______)</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620330" w:rsidRPr="00F11B2E" w:rsidTr="007E255D">
        <w:tc>
          <w:tcPr>
            <w:tcW w:w="8495" w:type="dxa"/>
            <w:tcBorders>
              <w:left w:val="double" w:sz="4" w:space="0" w:color="auto"/>
            </w:tcBorders>
            <w:shd w:val="clear" w:color="auto" w:fill="auto"/>
            <w:vAlign w:val="center"/>
          </w:tcPr>
          <w:p w:rsidR="00620330" w:rsidRPr="00F11B2E" w:rsidRDefault="00620330" w:rsidP="00A85E0F">
            <w:pPr>
              <w:jc w:val="both"/>
              <w:rPr>
                <w:rFonts w:ascii="Arial" w:hAnsi="Arial" w:cs="Arial"/>
                <w:color w:val="000000" w:themeColor="text1"/>
                <w:sz w:val="16"/>
                <w:szCs w:val="16"/>
              </w:rPr>
            </w:pPr>
            <w:r>
              <w:rPr>
                <w:rFonts w:ascii="Arial" w:hAnsi="Arial" w:cs="Arial"/>
                <w:color w:val="000000" w:themeColor="text1"/>
                <w:sz w:val="16"/>
                <w:szCs w:val="16"/>
              </w:rPr>
              <w:t>8.2.</w:t>
            </w:r>
            <w:r w:rsidR="00A85E0F">
              <w:rPr>
                <w:rFonts w:ascii="Arial" w:hAnsi="Arial" w:cs="Arial"/>
                <w:color w:val="000000" w:themeColor="text1"/>
                <w:sz w:val="16"/>
                <w:szCs w:val="16"/>
              </w:rPr>
              <w:t xml:space="preserve"> </w:t>
            </w:r>
            <w:r>
              <w:rPr>
                <w:rFonts w:ascii="Arial" w:hAnsi="Arial" w:cs="Arial"/>
                <w:color w:val="000000" w:themeColor="text1"/>
                <w:sz w:val="16"/>
                <w:szCs w:val="16"/>
              </w:rPr>
              <w:t>No transporte oficial foi observado o disposto no art. 9º do Decreto nº 40.285/2015?</w:t>
            </w:r>
          </w:p>
        </w:tc>
        <w:tc>
          <w:tcPr>
            <w:tcW w:w="719" w:type="dxa"/>
            <w:shd w:val="clear" w:color="auto" w:fill="auto"/>
            <w:vAlign w:val="center"/>
          </w:tcPr>
          <w:p w:rsidR="00620330" w:rsidRPr="00F11B2E" w:rsidRDefault="00620330"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620330" w:rsidRPr="00F11B2E" w:rsidRDefault="00620330" w:rsidP="007E255D">
            <w:pPr>
              <w:jc w:val="center"/>
              <w:rPr>
                <w:rFonts w:ascii="Arial" w:hAnsi="Arial"/>
                <w:color w:val="000000" w:themeColor="text1"/>
                <w:szCs w:val="24"/>
              </w:rPr>
            </w:pPr>
          </w:p>
        </w:tc>
      </w:tr>
      <w:tr w:rsidR="004A660A" w:rsidRPr="00F11B2E" w:rsidTr="007E255D">
        <w:tc>
          <w:tcPr>
            <w:tcW w:w="8495" w:type="dxa"/>
            <w:tcBorders>
              <w:left w:val="double" w:sz="4" w:space="0" w:color="auto"/>
            </w:tcBorders>
            <w:shd w:val="clear" w:color="auto" w:fill="auto"/>
            <w:vAlign w:val="center"/>
          </w:tcPr>
          <w:p w:rsidR="004A660A" w:rsidRPr="00F11B2E" w:rsidRDefault="004A660A" w:rsidP="00A85E0F">
            <w:pPr>
              <w:jc w:val="both"/>
              <w:rPr>
                <w:rFonts w:ascii="Arial" w:hAnsi="Arial" w:cs="Arial"/>
                <w:color w:val="000000" w:themeColor="text1"/>
                <w:sz w:val="16"/>
                <w:szCs w:val="16"/>
              </w:rPr>
            </w:pPr>
            <w:r>
              <w:rPr>
                <w:rFonts w:ascii="Arial" w:hAnsi="Arial" w:cs="Arial"/>
                <w:color w:val="000000" w:themeColor="text1"/>
                <w:sz w:val="16"/>
                <w:szCs w:val="16"/>
              </w:rPr>
              <w:t>8.</w:t>
            </w:r>
            <w:r w:rsidR="00620330">
              <w:rPr>
                <w:rFonts w:ascii="Arial" w:hAnsi="Arial" w:cs="Arial"/>
                <w:color w:val="000000" w:themeColor="text1"/>
                <w:sz w:val="16"/>
                <w:szCs w:val="16"/>
              </w:rPr>
              <w:t>3</w:t>
            </w:r>
            <w:r>
              <w:rPr>
                <w:rFonts w:ascii="Arial" w:hAnsi="Arial" w:cs="Arial"/>
                <w:color w:val="000000" w:themeColor="text1"/>
                <w:sz w:val="16"/>
                <w:szCs w:val="16"/>
              </w:rPr>
              <w:t>.</w:t>
            </w:r>
            <w:r w:rsidR="00A85E0F">
              <w:rPr>
                <w:rFonts w:ascii="Arial" w:hAnsi="Arial" w:cs="Arial"/>
                <w:color w:val="000000" w:themeColor="text1"/>
                <w:sz w:val="16"/>
                <w:szCs w:val="16"/>
              </w:rPr>
              <w:t xml:space="preserve"> </w:t>
            </w:r>
            <w:r>
              <w:rPr>
                <w:rFonts w:ascii="Arial" w:hAnsi="Arial" w:cs="Arial"/>
                <w:color w:val="000000" w:themeColor="text1"/>
                <w:sz w:val="16"/>
                <w:szCs w:val="16"/>
              </w:rPr>
              <w:t xml:space="preserve">Na prestação de serviço de apoio operacional </w:t>
            </w:r>
            <w:r w:rsidR="009E7361">
              <w:rPr>
                <w:rFonts w:ascii="Arial" w:hAnsi="Arial" w:cs="Arial"/>
                <w:color w:val="000000" w:themeColor="text1"/>
                <w:sz w:val="16"/>
                <w:szCs w:val="16"/>
              </w:rPr>
              <w:t>foi observado o disposto no art. 5º do Decreto nº 40.286/2015?</w:t>
            </w:r>
            <w:r>
              <w:rPr>
                <w:rFonts w:ascii="Arial" w:hAnsi="Arial" w:cs="Arial"/>
                <w:color w:val="000000" w:themeColor="text1"/>
                <w:sz w:val="16"/>
                <w:szCs w:val="16"/>
              </w:rPr>
              <w:t xml:space="preserve"> </w:t>
            </w:r>
          </w:p>
        </w:tc>
        <w:tc>
          <w:tcPr>
            <w:tcW w:w="719" w:type="dxa"/>
            <w:shd w:val="clear" w:color="auto" w:fill="auto"/>
            <w:vAlign w:val="center"/>
          </w:tcPr>
          <w:p w:rsidR="004A660A" w:rsidRPr="00F11B2E" w:rsidRDefault="004A660A"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4A660A" w:rsidRPr="00F11B2E" w:rsidRDefault="004A660A"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876789" w:rsidP="007552D6">
            <w:pPr>
              <w:jc w:val="both"/>
              <w:rPr>
                <w:rFonts w:ascii="Arial" w:hAnsi="Arial" w:cs="Arial"/>
                <w:color w:val="000000" w:themeColor="text1"/>
                <w:sz w:val="16"/>
                <w:szCs w:val="16"/>
              </w:rPr>
            </w:pPr>
            <w:r w:rsidRPr="00F11B2E">
              <w:rPr>
                <w:rFonts w:ascii="Arial" w:hAnsi="Arial" w:cs="Arial"/>
                <w:color w:val="000000" w:themeColor="text1"/>
                <w:sz w:val="16"/>
                <w:szCs w:val="16"/>
              </w:rPr>
              <w:t>9. Na entrega</w:t>
            </w:r>
            <w:r w:rsidR="007552D6">
              <w:rPr>
                <w:rFonts w:ascii="Arial" w:hAnsi="Arial" w:cs="Arial"/>
                <w:color w:val="000000" w:themeColor="text1"/>
                <w:sz w:val="16"/>
                <w:szCs w:val="16"/>
              </w:rPr>
              <w:t xml:space="preserve"> do material</w:t>
            </w:r>
            <w:r w:rsidRPr="00F11B2E">
              <w:rPr>
                <w:rFonts w:ascii="Arial" w:hAnsi="Arial" w:cs="Arial"/>
                <w:color w:val="000000" w:themeColor="text1"/>
                <w:sz w:val="16"/>
                <w:szCs w:val="16"/>
              </w:rPr>
              <w:t xml:space="preserve">/prestação de serviço em desacordo com o contratado foram tomadas as medidas administrativas conforme diretrizes de penalidades aos contratados do Manual de Normas e Procedimentos de Controle Interno em vigor e divulgado no </w:t>
            </w:r>
            <w:r w:rsidRPr="00F11B2E">
              <w:rPr>
                <w:rFonts w:ascii="Arial" w:hAnsi="Arial" w:cs="Arial"/>
                <w:i/>
                <w:iCs/>
                <w:color w:val="000000" w:themeColor="text1"/>
                <w:sz w:val="16"/>
                <w:szCs w:val="16"/>
              </w:rPr>
              <w:t xml:space="preserve">site </w:t>
            </w:r>
            <w:r w:rsidRPr="00F11B2E">
              <w:rPr>
                <w:rFonts w:ascii="Arial" w:hAnsi="Arial" w:cs="Arial"/>
                <w:color w:val="000000" w:themeColor="text1"/>
                <w:sz w:val="16"/>
                <w:szCs w:val="16"/>
              </w:rPr>
              <w:t xml:space="preserve">da CGM: </w:t>
            </w:r>
            <w:hyperlink r:id="rId12" w:history="1">
              <w:r w:rsidRPr="00F11B2E">
                <w:rPr>
                  <w:rFonts w:ascii="Arial" w:hAnsi="Arial" w:cs="Arial"/>
                  <w:i/>
                  <w:iCs/>
                  <w:color w:val="000000" w:themeColor="text1"/>
                  <w:sz w:val="16"/>
                  <w:u w:val="single"/>
                </w:rPr>
                <w:t>www.rio.rj.gov.br/web/cgm</w:t>
              </w:r>
            </w:hyperlink>
            <w:proofErr w:type="gramStart"/>
            <w:r w:rsidRPr="00F11B2E">
              <w:rPr>
                <w:rFonts w:ascii="Arial" w:hAnsi="Arial" w:cs="Arial"/>
                <w:i/>
                <w:iCs/>
                <w:color w:val="000000" w:themeColor="text1"/>
                <w:sz w:val="16"/>
                <w:szCs w:val="16"/>
              </w:rPr>
              <w:t xml:space="preserve"> </w:t>
            </w:r>
            <w:r w:rsidRPr="00F11B2E">
              <w:rPr>
                <w:rFonts w:ascii="Arial" w:hAnsi="Arial" w:cs="Arial"/>
                <w:color w:val="000000" w:themeColor="text1"/>
                <w:sz w:val="16"/>
                <w:szCs w:val="16"/>
              </w:rPr>
              <w:t>?</w:t>
            </w:r>
            <w:proofErr w:type="gramEnd"/>
            <w:r w:rsidRPr="00F11B2E">
              <w:rPr>
                <w:rFonts w:ascii="Arial" w:hAnsi="Arial" w:cs="Arial"/>
                <w:color w:val="000000" w:themeColor="text1"/>
                <w:sz w:val="16"/>
                <w:szCs w:val="16"/>
              </w:rPr>
              <w:t xml:space="preserve"> (Indicar Fls. _______)</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876789"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9.1. No caso de </w:t>
            </w:r>
            <w:proofErr w:type="spellStart"/>
            <w:r w:rsidRPr="00F11B2E">
              <w:rPr>
                <w:rFonts w:ascii="Arial" w:hAnsi="Arial" w:cs="Arial"/>
                <w:color w:val="000000" w:themeColor="text1"/>
                <w:sz w:val="16"/>
                <w:szCs w:val="16"/>
              </w:rPr>
              <w:t>relevação</w:t>
            </w:r>
            <w:proofErr w:type="spellEnd"/>
            <w:r w:rsidRPr="00F11B2E">
              <w:rPr>
                <w:rFonts w:ascii="Arial" w:hAnsi="Arial" w:cs="Arial"/>
                <w:color w:val="000000" w:themeColor="text1"/>
                <w:sz w:val="16"/>
                <w:szCs w:val="16"/>
              </w:rPr>
              <w:t xml:space="preserve"> de penalidade pela Autoridade Contratante, há cópia da publicação do ato no presente processo?  (Indicar Fls. _______)</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E37D18">
        <w:trPr>
          <w:trHeight w:val="301"/>
        </w:trPr>
        <w:tc>
          <w:tcPr>
            <w:tcW w:w="8495" w:type="dxa"/>
            <w:tcBorders>
              <w:left w:val="double" w:sz="4" w:space="0" w:color="auto"/>
            </w:tcBorders>
            <w:shd w:val="clear" w:color="auto" w:fill="auto"/>
            <w:vAlign w:val="center"/>
          </w:tcPr>
          <w:p w:rsidR="00876789" w:rsidRPr="00F11B2E" w:rsidRDefault="00876789" w:rsidP="00667F47">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10. </w:t>
            </w:r>
            <w:r w:rsidR="00F65A9A" w:rsidRPr="00F65A9A">
              <w:rPr>
                <w:rFonts w:ascii="Arial" w:hAnsi="Arial" w:cs="Arial"/>
                <w:color w:val="000000" w:themeColor="text1"/>
                <w:sz w:val="16"/>
                <w:szCs w:val="16"/>
              </w:rPr>
              <w:t xml:space="preserve">No caso de multa, a mesma encontra-se devidamente cadastrada no Sistema </w:t>
            </w:r>
            <w:r w:rsidR="00667F47">
              <w:rPr>
                <w:rFonts w:ascii="Arial" w:hAnsi="Arial" w:cs="Arial"/>
                <w:color w:val="000000" w:themeColor="text1"/>
                <w:sz w:val="16"/>
                <w:szCs w:val="16"/>
              </w:rPr>
              <w:t>SIGMA</w:t>
            </w:r>
            <w:r w:rsidR="00F65A9A" w:rsidRPr="00F65A9A">
              <w:rPr>
                <w:rFonts w:ascii="Arial" w:hAnsi="Arial" w:cs="Arial"/>
                <w:color w:val="000000" w:themeColor="text1"/>
                <w:sz w:val="16"/>
                <w:szCs w:val="16"/>
              </w:rPr>
              <w:t>?</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F65A9A" w:rsidRPr="00F11B2E" w:rsidTr="00E37D18">
        <w:trPr>
          <w:trHeight w:val="301"/>
        </w:trPr>
        <w:tc>
          <w:tcPr>
            <w:tcW w:w="8495" w:type="dxa"/>
            <w:tcBorders>
              <w:left w:val="double" w:sz="4" w:space="0" w:color="auto"/>
            </w:tcBorders>
            <w:shd w:val="clear" w:color="auto" w:fill="auto"/>
            <w:vAlign w:val="center"/>
          </w:tcPr>
          <w:p w:rsidR="00F65A9A" w:rsidRPr="00F11B2E" w:rsidRDefault="00F65A9A" w:rsidP="00876789">
            <w:pPr>
              <w:jc w:val="both"/>
              <w:rPr>
                <w:rFonts w:ascii="Arial" w:hAnsi="Arial" w:cs="Arial"/>
                <w:color w:val="000000" w:themeColor="text1"/>
                <w:sz w:val="16"/>
                <w:szCs w:val="16"/>
              </w:rPr>
            </w:pPr>
            <w:r>
              <w:rPr>
                <w:rFonts w:ascii="Arial" w:hAnsi="Arial" w:cs="Arial"/>
                <w:color w:val="000000" w:themeColor="text1"/>
                <w:sz w:val="16"/>
                <w:szCs w:val="16"/>
              </w:rPr>
              <w:t xml:space="preserve">10.1. </w:t>
            </w:r>
            <w:r w:rsidRPr="00F65A9A">
              <w:rPr>
                <w:rFonts w:ascii="Arial" w:hAnsi="Arial" w:cs="Arial"/>
                <w:color w:val="000000" w:themeColor="text1"/>
                <w:sz w:val="16"/>
                <w:szCs w:val="16"/>
              </w:rPr>
              <w:t>Para a retenção da multa na liquidação, há autorização do contratado para o desconto no pagamento da fatura (§2º art. 595 do RGCAF)?  (Indicar Fls. _______)</w:t>
            </w:r>
          </w:p>
        </w:tc>
        <w:tc>
          <w:tcPr>
            <w:tcW w:w="719" w:type="dxa"/>
            <w:shd w:val="clear" w:color="auto" w:fill="auto"/>
            <w:vAlign w:val="center"/>
          </w:tcPr>
          <w:p w:rsidR="00F65A9A" w:rsidRPr="00F11B2E" w:rsidRDefault="00F65A9A"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F65A9A" w:rsidRPr="00F11B2E" w:rsidRDefault="00F65A9A"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876789"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11. Na prestação de serviço com cessão de mão de obra constam as cópias das guias da GPS (INSS) e GFIP (FGTS) devidamente quitadas, com a relação de empregados (do arquivo SEFIP – Sistema Empresa de Recolhimento do FGTS e Informações à Previdência Social) correspondentes ao contrato acima mencionado referente ao mês anterior ao período de execução do serviço? (Indicar Fls. _______)</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7E255D">
        <w:trPr>
          <w:trHeight w:val="301"/>
        </w:trPr>
        <w:tc>
          <w:tcPr>
            <w:tcW w:w="8495" w:type="dxa"/>
            <w:tcBorders>
              <w:left w:val="double" w:sz="4" w:space="0" w:color="auto"/>
            </w:tcBorders>
            <w:shd w:val="clear" w:color="auto" w:fill="auto"/>
            <w:vAlign w:val="center"/>
          </w:tcPr>
          <w:p w:rsidR="00876789" w:rsidRPr="00F11B2E" w:rsidRDefault="00876789"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11.1. Consta no presente processo a relação dos empregados que fazem parte do contrato referente ao mês anterior ao período de execução do serviço? (Indicar Fls. _______)</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7E255D">
        <w:trPr>
          <w:trHeight w:val="301"/>
        </w:trPr>
        <w:tc>
          <w:tcPr>
            <w:tcW w:w="8495" w:type="dxa"/>
            <w:tcBorders>
              <w:left w:val="double" w:sz="4" w:space="0" w:color="auto"/>
            </w:tcBorders>
            <w:shd w:val="clear" w:color="auto" w:fill="auto"/>
            <w:vAlign w:val="center"/>
          </w:tcPr>
          <w:p w:rsidR="00876789" w:rsidRPr="00F11B2E" w:rsidRDefault="00876789" w:rsidP="00EA2835">
            <w:pPr>
              <w:jc w:val="both"/>
              <w:rPr>
                <w:rFonts w:ascii="Arial" w:hAnsi="Arial" w:cs="Arial"/>
                <w:color w:val="000000" w:themeColor="text1"/>
                <w:sz w:val="16"/>
                <w:szCs w:val="16"/>
              </w:rPr>
            </w:pPr>
            <w:r w:rsidRPr="00F11B2E">
              <w:rPr>
                <w:rFonts w:ascii="Arial" w:hAnsi="Arial" w:cs="Arial"/>
                <w:color w:val="000000" w:themeColor="text1"/>
                <w:sz w:val="16"/>
                <w:szCs w:val="16"/>
              </w:rPr>
              <w:t>11.2.  Consta no presente processo declaração da contratada de que os salários e o</w:t>
            </w:r>
            <w:r w:rsidR="00EA2835" w:rsidRPr="00F11B2E">
              <w:rPr>
                <w:rFonts w:ascii="Arial" w:hAnsi="Arial" w:cs="Arial"/>
                <w:color w:val="000000" w:themeColor="text1"/>
                <w:sz w:val="16"/>
                <w:szCs w:val="16"/>
              </w:rPr>
              <w:t xml:space="preserve"> </w:t>
            </w:r>
            <w:r w:rsidRPr="00F11B2E">
              <w:rPr>
                <w:rFonts w:ascii="Arial" w:hAnsi="Arial" w:cs="Arial"/>
                <w:color w:val="000000" w:themeColor="text1"/>
                <w:sz w:val="16"/>
                <w:szCs w:val="16"/>
              </w:rPr>
              <w:t>vale-transporte dos empregados referentes ao mês anterior ao período de execução do serviço encontram-se pagos? (Indicar Fls. _______)</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5B3E36" w:rsidRPr="00F11B2E" w:rsidTr="007E255D">
        <w:trPr>
          <w:trHeight w:val="301"/>
        </w:trPr>
        <w:tc>
          <w:tcPr>
            <w:tcW w:w="8495" w:type="dxa"/>
            <w:tcBorders>
              <w:left w:val="double" w:sz="4" w:space="0" w:color="auto"/>
            </w:tcBorders>
            <w:shd w:val="clear" w:color="auto" w:fill="auto"/>
            <w:vAlign w:val="center"/>
          </w:tcPr>
          <w:p w:rsidR="005B3E36" w:rsidRPr="00F11B2E" w:rsidRDefault="005B3E36" w:rsidP="005B3E36">
            <w:pPr>
              <w:jc w:val="both"/>
              <w:rPr>
                <w:rFonts w:ascii="Arial" w:hAnsi="Arial" w:cs="Arial"/>
                <w:color w:val="000000" w:themeColor="text1"/>
                <w:sz w:val="16"/>
                <w:szCs w:val="16"/>
              </w:rPr>
            </w:pPr>
            <w:r w:rsidRPr="00F11B2E">
              <w:rPr>
                <w:rFonts w:ascii="Arial" w:hAnsi="Arial" w:cs="Arial"/>
                <w:color w:val="000000" w:themeColor="text1"/>
                <w:sz w:val="16"/>
                <w:szCs w:val="16"/>
              </w:rPr>
              <w:t>11.3. Nos casos de Acordo, consta no presente processo declaração da contratada de que o tíquete refeição/alimentação, referente ao mês anterior ao período de execução do serviço, foi fornecido aos empregados? (Indicar Fls. _______)</w:t>
            </w:r>
          </w:p>
        </w:tc>
        <w:tc>
          <w:tcPr>
            <w:tcW w:w="719" w:type="dxa"/>
            <w:shd w:val="clear" w:color="auto" w:fill="auto"/>
            <w:vAlign w:val="center"/>
          </w:tcPr>
          <w:p w:rsidR="005B3E36" w:rsidRPr="00F11B2E" w:rsidRDefault="005B3E36"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5B3E36" w:rsidRPr="00F11B2E" w:rsidRDefault="005B3E36" w:rsidP="007E255D">
            <w:pPr>
              <w:jc w:val="center"/>
              <w:rPr>
                <w:rFonts w:ascii="Arial" w:hAnsi="Arial"/>
                <w:color w:val="000000" w:themeColor="text1"/>
                <w:szCs w:val="24"/>
              </w:rPr>
            </w:pPr>
          </w:p>
        </w:tc>
      </w:tr>
      <w:tr w:rsidR="00876789" w:rsidRPr="00F11B2E" w:rsidTr="007E255D">
        <w:trPr>
          <w:trHeight w:val="301"/>
        </w:trPr>
        <w:tc>
          <w:tcPr>
            <w:tcW w:w="8495" w:type="dxa"/>
            <w:tcBorders>
              <w:left w:val="double" w:sz="4" w:space="0" w:color="auto"/>
            </w:tcBorders>
            <w:shd w:val="clear" w:color="auto" w:fill="auto"/>
            <w:vAlign w:val="center"/>
          </w:tcPr>
          <w:p w:rsidR="00876789" w:rsidRPr="00F11B2E" w:rsidRDefault="00876789"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12. O Termo de Contrato/Aditivo/Ajuste/Rescisão está cadastrado e conferido no Sistema FINCON Contratos - FCTR </w:t>
            </w:r>
            <w:r w:rsidR="000A3496" w:rsidRPr="000A3496">
              <w:rPr>
                <w:rFonts w:ascii="Arial" w:hAnsi="Arial" w:cs="Arial"/>
                <w:color w:val="000000" w:themeColor="text1"/>
                <w:sz w:val="16"/>
                <w:szCs w:val="16"/>
              </w:rPr>
              <w:t xml:space="preserve">e está </w:t>
            </w:r>
            <w:r w:rsidRPr="00F11B2E">
              <w:rPr>
                <w:rFonts w:ascii="Arial" w:hAnsi="Arial" w:cs="Arial"/>
                <w:color w:val="000000" w:themeColor="text1"/>
                <w:sz w:val="16"/>
                <w:szCs w:val="16"/>
              </w:rPr>
              <w:t>de acordo com o valor total e vigência do Instrumento</w:t>
            </w:r>
            <w:r w:rsidR="004352E0">
              <w:rPr>
                <w:rFonts w:ascii="Arial" w:hAnsi="Arial" w:cs="Arial"/>
                <w:color w:val="000000" w:themeColor="text1"/>
                <w:sz w:val="16"/>
                <w:szCs w:val="16"/>
              </w:rPr>
              <w:t xml:space="preserve"> Jurídico</w:t>
            </w:r>
            <w:r w:rsidRPr="00F11B2E">
              <w:rPr>
                <w:rFonts w:ascii="Arial" w:hAnsi="Arial" w:cs="Arial"/>
                <w:color w:val="000000" w:themeColor="text1"/>
                <w:sz w:val="16"/>
                <w:szCs w:val="16"/>
              </w:rPr>
              <w:t>, em conformidade com o art. 3º do Decreto nº 22.319/2002?</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353191" w:rsidRPr="00F11B2E" w:rsidTr="00353191">
        <w:trPr>
          <w:trHeight w:val="301"/>
        </w:trPr>
        <w:tc>
          <w:tcPr>
            <w:tcW w:w="8495" w:type="dxa"/>
            <w:tcBorders>
              <w:left w:val="double" w:sz="4" w:space="0" w:color="auto"/>
            </w:tcBorders>
            <w:shd w:val="clear" w:color="auto" w:fill="auto"/>
            <w:vAlign w:val="center"/>
          </w:tcPr>
          <w:p w:rsidR="00353191" w:rsidRPr="00F11B2E" w:rsidRDefault="00353191" w:rsidP="00876789">
            <w:pPr>
              <w:jc w:val="both"/>
              <w:rPr>
                <w:rFonts w:ascii="Arial" w:hAnsi="Arial" w:cs="Arial"/>
                <w:color w:val="000000" w:themeColor="text1"/>
                <w:sz w:val="16"/>
                <w:szCs w:val="16"/>
              </w:rPr>
            </w:pPr>
            <w:r w:rsidRPr="00F11B2E">
              <w:rPr>
                <w:rFonts w:ascii="Arial" w:hAnsi="Arial" w:cs="Arial"/>
                <w:color w:val="000000" w:themeColor="text1"/>
                <w:sz w:val="16"/>
                <w:szCs w:val="16"/>
              </w:rPr>
              <w:t>13. As prorrogações, suspensões e reinícios de contagem de prazo e garantia contratual foram devidamente autorizadas e cadastradas no Sistema FINCON Contratos - FCTR?</w:t>
            </w:r>
          </w:p>
        </w:tc>
        <w:tc>
          <w:tcPr>
            <w:tcW w:w="719" w:type="dxa"/>
            <w:shd w:val="clear" w:color="auto" w:fill="auto"/>
            <w:vAlign w:val="center"/>
          </w:tcPr>
          <w:p w:rsidR="00353191" w:rsidRPr="00F11B2E" w:rsidRDefault="00353191"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353191" w:rsidRPr="00F11B2E" w:rsidRDefault="00353191"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D55EA0" w:rsidP="008D16B8">
            <w:pPr>
              <w:jc w:val="both"/>
              <w:rPr>
                <w:rFonts w:ascii="Arial" w:hAnsi="Arial" w:cs="Arial"/>
                <w:color w:val="000000" w:themeColor="text1"/>
                <w:sz w:val="16"/>
                <w:szCs w:val="16"/>
              </w:rPr>
            </w:pPr>
            <w:r w:rsidRPr="00F11B2E">
              <w:rPr>
                <w:rFonts w:ascii="Arial" w:hAnsi="Arial" w:cs="Arial"/>
                <w:color w:val="000000" w:themeColor="text1"/>
                <w:sz w:val="16"/>
                <w:szCs w:val="16"/>
              </w:rPr>
              <w:t>1</w:t>
            </w:r>
            <w:r w:rsidR="008D16B8">
              <w:rPr>
                <w:rFonts w:ascii="Arial" w:hAnsi="Arial" w:cs="Arial"/>
                <w:color w:val="000000" w:themeColor="text1"/>
                <w:sz w:val="16"/>
                <w:szCs w:val="16"/>
              </w:rPr>
              <w:t>4</w:t>
            </w:r>
            <w:r w:rsidR="00876789" w:rsidRPr="00F11B2E">
              <w:rPr>
                <w:rFonts w:ascii="Arial" w:hAnsi="Arial" w:cs="Arial"/>
                <w:color w:val="000000" w:themeColor="text1"/>
                <w:sz w:val="16"/>
                <w:szCs w:val="16"/>
              </w:rPr>
              <w:t>. No fornecimento de gêneros alimentícios foi feita a pré-liquidação no sistema de controle informatizado</w:t>
            </w:r>
            <w:proofErr w:type="gramStart"/>
            <w:r w:rsidR="00876789" w:rsidRPr="00F11B2E">
              <w:rPr>
                <w:rFonts w:ascii="Arial" w:hAnsi="Arial" w:cs="Arial"/>
                <w:color w:val="000000" w:themeColor="text1"/>
                <w:sz w:val="16"/>
                <w:szCs w:val="16"/>
              </w:rPr>
              <w:t xml:space="preserve">  </w:t>
            </w:r>
            <w:proofErr w:type="gramEnd"/>
            <w:r w:rsidR="00876789" w:rsidRPr="00F11B2E">
              <w:rPr>
                <w:rFonts w:ascii="Arial" w:hAnsi="Arial" w:cs="Arial"/>
                <w:color w:val="000000" w:themeColor="text1"/>
                <w:sz w:val="16"/>
                <w:szCs w:val="16"/>
              </w:rPr>
              <w:t>(SISGEN)?</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7E255D">
        <w:tc>
          <w:tcPr>
            <w:tcW w:w="8495" w:type="dxa"/>
            <w:tcBorders>
              <w:left w:val="double" w:sz="4" w:space="0" w:color="auto"/>
            </w:tcBorders>
            <w:shd w:val="clear" w:color="auto" w:fill="auto"/>
            <w:vAlign w:val="center"/>
          </w:tcPr>
          <w:p w:rsidR="00876789" w:rsidRPr="00F11B2E" w:rsidRDefault="008D16B8" w:rsidP="00876789">
            <w:pPr>
              <w:jc w:val="both"/>
              <w:rPr>
                <w:rFonts w:ascii="Arial" w:hAnsi="Arial" w:cs="Arial"/>
                <w:color w:val="000000" w:themeColor="text1"/>
                <w:sz w:val="16"/>
                <w:szCs w:val="16"/>
              </w:rPr>
            </w:pPr>
            <w:r>
              <w:rPr>
                <w:rFonts w:ascii="Arial" w:hAnsi="Arial" w:cs="Arial"/>
                <w:color w:val="000000" w:themeColor="text1"/>
                <w:sz w:val="16"/>
                <w:szCs w:val="16"/>
              </w:rPr>
              <w:t>15</w:t>
            </w:r>
            <w:r w:rsidR="00876789" w:rsidRPr="00F11B2E">
              <w:rPr>
                <w:rFonts w:ascii="Arial" w:hAnsi="Arial" w:cs="Arial"/>
                <w:color w:val="000000" w:themeColor="text1"/>
                <w:sz w:val="16"/>
                <w:szCs w:val="16"/>
              </w:rPr>
              <w:t>. N</w:t>
            </w:r>
            <w:r w:rsidR="00E37D18">
              <w:rPr>
                <w:rFonts w:ascii="Arial" w:hAnsi="Arial" w:cs="Arial"/>
                <w:color w:val="000000" w:themeColor="text1"/>
                <w:sz w:val="16"/>
                <w:szCs w:val="16"/>
              </w:rPr>
              <w:t>a prestação de serviço realizada</w:t>
            </w:r>
            <w:r w:rsidR="00876789" w:rsidRPr="00F11B2E">
              <w:rPr>
                <w:rFonts w:ascii="Arial" w:hAnsi="Arial" w:cs="Arial"/>
                <w:color w:val="000000" w:themeColor="text1"/>
                <w:sz w:val="16"/>
                <w:szCs w:val="16"/>
              </w:rPr>
              <w:t xml:space="preserve"> por contribuinte individua</w:t>
            </w:r>
            <w:r w:rsidR="00B403C4" w:rsidRPr="00F11B2E">
              <w:rPr>
                <w:rFonts w:ascii="Arial" w:hAnsi="Arial" w:cs="Arial"/>
                <w:color w:val="000000" w:themeColor="text1"/>
                <w:sz w:val="16"/>
                <w:szCs w:val="16"/>
              </w:rPr>
              <w:t>l (autônomo) ou por cooperativa</w:t>
            </w:r>
            <w:r w:rsidR="00876789" w:rsidRPr="00F11B2E">
              <w:rPr>
                <w:rFonts w:ascii="Arial" w:hAnsi="Arial" w:cs="Arial"/>
                <w:color w:val="000000" w:themeColor="text1"/>
                <w:sz w:val="16"/>
                <w:szCs w:val="16"/>
              </w:rPr>
              <w:t>, foi efetuado o cálculo e o controle do valor para o recolhimento das obrigações patronais ao INSS?</w:t>
            </w:r>
          </w:p>
        </w:tc>
        <w:tc>
          <w:tcPr>
            <w:tcW w:w="719" w:type="dxa"/>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right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r>
      <w:tr w:rsidR="00876789" w:rsidRPr="00F11B2E" w:rsidTr="007E255D">
        <w:tc>
          <w:tcPr>
            <w:tcW w:w="8495" w:type="dxa"/>
            <w:tcBorders>
              <w:left w:val="double" w:sz="4" w:space="0" w:color="auto"/>
              <w:bottom w:val="double" w:sz="4" w:space="0" w:color="auto"/>
            </w:tcBorders>
            <w:shd w:val="clear" w:color="auto" w:fill="auto"/>
            <w:vAlign w:val="center"/>
          </w:tcPr>
          <w:p w:rsidR="00A417AC" w:rsidRDefault="008D16B8" w:rsidP="00A417AC">
            <w:pPr>
              <w:jc w:val="both"/>
              <w:rPr>
                <w:rFonts w:ascii="Arial" w:hAnsi="Arial" w:cs="Arial"/>
                <w:color w:val="000000" w:themeColor="text1"/>
                <w:sz w:val="16"/>
                <w:szCs w:val="16"/>
              </w:rPr>
            </w:pPr>
            <w:r>
              <w:rPr>
                <w:rFonts w:ascii="Arial" w:hAnsi="Arial" w:cs="Arial"/>
                <w:color w:val="000000" w:themeColor="text1"/>
                <w:sz w:val="16"/>
                <w:szCs w:val="16"/>
              </w:rPr>
              <w:t>16</w:t>
            </w:r>
            <w:r w:rsidR="00876789" w:rsidRPr="00F11B2E">
              <w:rPr>
                <w:rFonts w:ascii="Arial" w:hAnsi="Arial" w:cs="Arial"/>
                <w:color w:val="000000" w:themeColor="text1"/>
                <w:sz w:val="16"/>
                <w:szCs w:val="16"/>
              </w:rPr>
              <w:t xml:space="preserve">. Na aquisição de material permanente, os bens foram cadastrados no SISBENS WEB e comprovados pela emissão do Documento de Acréscimo </w:t>
            </w:r>
            <w:r w:rsidR="005B4E21">
              <w:rPr>
                <w:rFonts w:ascii="Arial" w:hAnsi="Arial" w:cs="Arial"/>
                <w:color w:val="000000" w:themeColor="text1"/>
                <w:sz w:val="16"/>
                <w:szCs w:val="16"/>
              </w:rPr>
              <w:t xml:space="preserve">– DA </w:t>
            </w:r>
            <w:r w:rsidR="00876789" w:rsidRPr="00F11B2E">
              <w:rPr>
                <w:rFonts w:ascii="Arial" w:hAnsi="Arial" w:cs="Arial"/>
                <w:color w:val="000000" w:themeColor="text1"/>
                <w:sz w:val="16"/>
                <w:szCs w:val="16"/>
              </w:rPr>
              <w:t xml:space="preserve">ou justificados através da emissão dos Documentos de Não Inventariação – DNI, conforme </w:t>
            </w:r>
            <w:r w:rsidR="00F70FB1">
              <w:rPr>
                <w:rFonts w:ascii="Arial" w:hAnsi="Arial" w:cs="Arial"/>
                <w:color w:val="000000" w:themeColor="text1"/>
                <w:sz w:val="16"/>
                <w:szCs w:val="16"/>
              </w:rPr>
              <w:t xml:space="preserve">determina o </w:t>
            </w:r>
            <w:r w:rsidR="00876789" w:rsidRPr="00F11B2E">
              <w:rPr>
                <w:rFonts w:ascii="Arial" w:hAnsi="Arial" w:cs="Arial"/>
                <w:color w:val="000000" w:themeColor="text1"/>
                <w:sz w:val="16"/>
                <w:szCs w:val="16"/>
              </w:rPr>
              <w:t>artigo 1</w:t>
            </w:r>
            <w:r w:rsidR="00667F47">
              <w:rPr>
                <w:rFonts w:ascii="Arial" w:hAnsi="Arial" w:cs="Arial"/>
                <w:color w:val="000000" w:themeColor="text1"/>
                <w:sz w:val="16"/>
                <w:szCs w:val="16"/>
              </w:rPr>
              <w:t>6</w:t>
            </w:r>
            <w:r w:rsidR="00876789" w:rsidRPr="00F11B2E">
              <w:rPr>
                <w:rFonts w:ascii="Arial" w:hAnsi="Arial" w:cs="Arial"/>
                <w:color w:val="000000" w:themeColor="text1"/>
                <w:sz w:val="16"/>
                <w:szCs w:val="16"/>
              </w:rPr>
              <w:t xml:space="preserve"> da Resolução CGM nº 84</w:t>
            </w:r>
            <w:r w:rsidR="00667F47">
              <w:rPr>
                <w:rFonts w:ascii="Arial" w:hAnsi="Arial" w:cs="Arial"/>
                <w:color w:val="000000" w:themeColor="text1"/>
                <w:sz w:val="16"/>
                <w:szCs w:val="16"/>
              </w:rPr>
              <w:t>1</w:t>
            </w:r>
            <w:r w:rsidR="00876789" w:rsidRPr="00F11B2E">
              <w:rPr>
                <w:rFonts w:ascii="Arial" w:hAnsi="Arial" w:cs="Arial"/>
                <w:color w:val="000000" w:themeColor="text1"/>
                <w:sz w:val="16"/>
                <w:szCs w:val="16"/>
              </w:rPr>
              <w:t>/2008?</w:t>
            </w:r>
            <w:r w:rsidR="00A417AC">
              <w:rPr>
                <w:rFonts w:ascii="Arial" w:hAnsi="Arial" w:cs="Arial"/>
                <w:color w:val="000000" w:themeColor="text1"/>
                <w:sz w:val="16"/>
                <w:szCs w:val="16"/>
              </w:rPr>
              <w:t xml:space="preserve"> </w:t>
            </w:r>
            <w:r w:rsidR="00876789" w:rsidRPr="00F11B2E">
              <w:rPr>
                <w:rFonts w:ascii="Arial" w:hAnsi="Arial" w:cs="Arial"/>
                <w:color w:val="000000" w:themeColor="text1"/>
                <w:sz w:val="16"/>
                <w:szCs w:val="16"/>
              </w:rPr>
              <w:t>(Indicar Fls. _______)</w:t>
            </w:r>
            <w:r w:rsidR="00D32C65" w:rsidRPr="00F11B2E">
              <w:rPr>
                <w:rFonts w:ascii="Arial" w:hAnsi="Arial" w:cs="Arial"/>
                <w:color w:val="000000" w:themeColor="text1"/>
                <w:sz w:val="16"/>
                <w:szCs w:val="16"/>
              </w:rPr>
              <w:t xml:space="preserve"> </w:t>
            </w:r>
          </w:p>
          <w:p w:rsidR="00876789" w:rsidRPr="00F11B2E" w:rsidRDefault="00D32C65" w:rsidP="00A417AC">
            <w:pPr>
              <w:jc w:val="both"/>
              <w:rPr>
                <w:rFonts w:ascii="Arial" w:hAnsi="Arial" w:cs="Arial"/>
                <w:color w:val="000000" w:themeColor="text1"/>
                <w:sz w:val="16"/>
                <w:szCs w:val="16"/>
              </w:rPr>
            </w:pPr>
            <w:r w:rsidRPr="00F11B2E">
              <w:rPr>
                <w:rFonts w:ascii="Arial" w:hAnsi="Arial" w:cs="Arial"/>
                <w:color w:val="000000" w:themeColor="text1"/>
                <w:sz w:val="16"/>
                <w:szCs w:val="16"/>
              </w:rPr>
              <w:t xml:space="preserve">Preencher o item </w:t>
            </w:r>
            <w:proofErr w:type="gramStart"/>
            <w:r w:rsidRPr="00F11B2E">
              <w:rPr>
                <w:rFonts w:ascii="Arial" w:hAnsi="Arial" w:cs="Arial"/>
                <w:color w:val="000000" w:themeColor="text1"/>
                <w:sz w:val="16"/>
                <w:szCs w:val="16"/>
              </w:rPr>
              <w:t>2</w:t>
            </w:r>
            <w:proofErr w:type="gramEnd"/>
            <w:r w:rsidRPr="00F11B2E">
              <w:rPr>
                <w:rFonts w:ascii="Arial" w:hAnsi="Arial" w:cs="Arial"/>
                <w:color w:val="000000" w:themeColor="text1"/>
                <w:sz w:val="16"/>
                <w:szCs w:val="16"/>
              </w:rPr>
              <w:t xml:space="preserve"> das Informações Complementares.</w:t>
            </w:r>
          </w:p>
        </w:tc>
        <w:tc>
          <w:tcPr>
            <w:tcW w:w="719" w:type="dxa"/>
            <w:tcBorders>
              <w:bottom w:val="double" w:sz="4" w:space="0" w:color="auto"/>
            </w:tcBorders>
            <w:shd w:val="clear" w:color="auto" w:fill="auto"/>
            <w:vAlign w:val="center"/>
          </w:tcPr>
          <w:p w:rsidR="00876789" w:rsidRPr="00F11B2E" w:rsidRDefault="00876789" w:rsidP="007E255D">
            <w:pPr>
              <w:jc w:val="center"/>
              <w:rPr>
                <w:rFonts w:ascii="Arial" w:hAnsi="Arial"/>
                <w:color w:val="000000" w:themeColor="text1"/>
                <w:szCs w:val="24"/>
              </w:rPr>
            </w:pPr>
          </w:p>
        </w:tc>
        <w:tc>
          <w:tcPr>
            <w:tcW w:w="851" w:type="dxa"/>
            <w:tcBorders>
              <w:bottom w:val="double" w:sz="4" w:space="0" w:color="auto"/>
              <w:right w:val="double" w:sz="4" w:space="0" w:color="auto"/>
            </w:tcBorders>
            <w:shd w:val="clear" w:color="auto" w:fill="auto"/>
            <w:vAlign w:val="center"/>
          </w:tcPr>
          <w:p w:rsidR="00AD2FA3" w:rsidRPr="00F11B2E" w:rsidRDefault="00AD2FA3" w:rsidP="007E255D">
            <w:pPr>
              <w:jc w:val="center"/>
              <w:rPr>
                <w:rFonts w:ascii="Arial" w:hAnsi="Arial"/>
                <w:color w:val="000000" w:themeColor="text1"/>
                <w:szCs w:val="24"/>
              </w:rPr>
            </w:pPr>
          </w:p>
        </w:tc>
      </w:tr>
      <w:tr w:rsidR="00D806DD" w:rsidRPr="00F11B2E" w:rsidTr="00470472">
        <w:trPr>
          <w:trHeight w:hRule="exact" w:val="397"/>
        </w:trPr>
        <w:tc>
          <w:tcPr>
            <w:tcW w:w="10065" w:type="dxa"/>
            <w:gridSpan w:val="3"/>
            <w:tcBorders>
              <w:top w:val="double" w:sz="4" w:space="0" w:color="auto"/>
              <w:left w:val="double" w:sz="4" w:space="0" w:color="auto"/>
              <w:bottom w:val="single" w:sz="4" w:space="0" w:color="auto"/>
              <w:right w:val="double" w:sz="4" w:space="0" w:color="auto"/>
            </w:tcBorders>
            <w:shd w:val="clear" w:color="auto" w:fill="auto"/>
            <w:vAlign w:val="center"/>
          </w:tcPr>
          <w:p w:rsidR="00D806DD" w:rsidRPr="00F11B2E" w:rsidRDefault="00D806DD" w:rsidP="00470472">
            <w:pPr>
              <w:jc w:val="both"/>
              <w:rPr>
                <w:rFonts w:ascii="Arial" w:hAnsi="Arial"/>
                <w:color w:val="000000" w:themeColor="text1"/>
                <w:sz w:val="16"/>
                <w:szCs w:val="16"/>
              </w:rPr>
            </w:pPr>
            <w:r w:rsidRPr="00F11B2E">
              <w:rPr>
                <w:rFonts w:ascii="Arial" w:hAnsi="Arial" w:cs="Arial"/>
                <w:b/>
                <w:bCs/>
                <w:i/>
                <w:iCs/>
                <w:color w:val="000000" w:themeColor="text1"/>
              </w:rPr>
              <w:t>V – INFORMAÇÕES COMPLEMENTARES</w:t>
            </w:r>
          </w:p>
        </w:tc>
      </w:tr>
      <w:tr w:rsidR="00D806DD" w:rsidRPr="00F11B2E" w:rsidTr="00470472">
        <w:trPr>
          <w:cantSplit/>
          <w:trHeight w:val="1534"/>
        </w:trPr>
        <w:tc>
          <w:tcPr>
            <w:tcW w:w="10065" w:type="dxa"/>
            <w:gridSpan w:val="3"/>
            <w:tcBorders>
              <w:top w:val="single" w:sz="4" w:space="0" w:color="auto"/>
              <w:left w:val="double" w:sz="4" w:space="0" w:color="auto"/>
              <w:bottom w:val="double" w:sz="4" w:space="0" w:color="auto"/>
              <w:right w:val="double" w:sz="4" w:space="0" w:color="auto"/>
            </w:tcBorders>
            <w:shd w:val="clear" w:color="auto" w:fill="auto"/>
          </w:tcPr>
          <w:p w:rsidR="00D806DD" w:rsidRPr="00F11B2E" w:rsidRDefault="00D806DD" w:rsidP="00470472">
            <w:pPr>
              <w:pStyle w:val="Corpodetexto3"/>
              <w:rPr>
                <w:b/>
                <w:color w:val="000000" w:themeColor="text1"/>
                <w:szCs w:val="16"/>
              </w:rPr>
            </w:pPr>
          </w:p>
          <w:p w:rsidR="00D806DD" w:rsidRPr="00F11B2E" w:rsidRDefault="00D806DD" w:rsidP="00470472">
            <w:pPr>
              <w:pStyle w:val="Corpodetexto3"/>
              <w:rPr>
                <w:rFonts w:ascii="Arial (W1)" w:hAnsi="Arial (W1)"/>
                <w:color w:val="000000" w:themeColor="text1"/>
                <w:sz w:val="4"/>
                <w:szCs w:val="4"/>
              </w:rPr>
            </w:pPr>
          </w:p>
          <w:p w:rsidR="00D806DD" w:rsidRPr="00F11B2E" w:rsidRDefault="00DA4030" w:rsidP="00D806DD">
            <w:pPr>
              <w:pStyle w:val="Textodenotaderodap"/>
              <w:numPr>
                <w:ilvl w:val="0"/>
                <w:numId w:val="1"/>
              </w:numPr>
              <w:tabs>
                <w:tab w:val="clear" w:pos="720"/>
                <w:tab w:val="num" w:pos="497"/>
              </w:tabs>
              <w:ind w:hanging="506"/>
              <w:rPr>
                <w:rFonts w:ascii="Arial" w:hAnsi="Arial" w:cs="Arial"/>
                <w:color w:val="000000" w:themeColor="text1"/>
                <w:sz w:val="16"/>
                <w:szCs w:val="16"/>
              </w:rPr>
            </w:pPr>
            <w:r w:rsidRPr="00DA4030">
              <w:rPr>
                <w:rFonts w:ascii="Arial (W1)" w:hAnsi="Arial (W1)"/>
                <w:noProof/>
                <w:color w:val="000000" w:themeColor="text1"/>
                <w:sz w:val="4"/>
                <w:szCs w:val="4"/>
              </w:rPr>
              <w:pict>
                <v:rect id="_x0000_s1026" style="position:absolute;left:0;text-align:left;margin-left:482.35pt;margin-top:-1.2pt;width:15.7pt;height:56.35pt;z-index:251665408" strokecolor="white"/>
              </w:pict>
            </w:r>
            <w:r w:rsidR="00D806DD" w:rsidRPr="00F11B2E">
              <w:rPr>
                <w:rFonts w:ascii="Arial" w:hAnsi="Arial" w:cs="Arial"/>
                <w:color w:val="000000" w:themeColor="text1"/>
                <w:sz w:val="16"/>
                <w:szCs w:val="16"/>
              </w:rPr>
              <w:t xml:space="preserve">No caso de empenho coletivo, discriminar o CNPJ/CPF do favorecido: </w:t>
            </w:r>
            <w:proofErr w:type="gramStart"/>
            <w:r w:rsidR="00D806DD" w:rsidRPr="00F11B2E">
              <w:rPr>
                <w:rFonts w:ascii="Arial" w:hAnsi="Arial" w:cs="Arial"/>
                <w:i/>
                <w:iCs/>
                <w:color w:val="000000" w:themeColor="text1"/>
                <w:sz w:val="16"/>
                <w:szCs w:val="16"/>
              </w:rPr>
              <w:t>________________________________________________</w:t>
            </w:r>
            <w:proofErr w:type="gramEnd"/>
          </w:p>
          <w:p w:rsidR="00D806DD" w:rsidRPr="00F11B2E" w:rsidRDefault="00D806DD" w:rsidP="00470472">
            <w:pPr>
              <w:pStyle w:val="Textodenotaderodap"/>
              <w:tabs>
                <w:tab w:val="num" w:pos="497"/>
              </w:tabs>
              <w:rPr>
                <w:rFonts w:ascii="Arial" w:hAnsi="Arial" w:cs="Arial"/>
                <w:color w:val="000000" w:themeColor="text1"/>
                <w:sz w:val="16"/>
                <w:szCs w:val="16"/>
              </w:rPr>
            </w:pPr>
          </w:p>
          <w:p w:rsidR="00D806DD" w:rsidRPr="00F11B2E" w:rsidRDefault="00D806DD" w:rsidP="00D806DD">
            <w:pPr>
              <w:pStyle w:val="Textodenotaderodap"/>
              <w:numPr>
                <w:ilvl w:val="0"/>
                <w:numId w:val="1"/>
              </w:numPr>
              <w:tabs>
                <w:tab w:val="clear" w:pos="720"/>
                <w:tab w:val="num" w:pos="497"/>
                <w:tab w:val="left" w:pos="5742"/>
                <w:tab w:val="left" w:pos="9569"/>
              </w:tabs>
              <w:ind w:hanging="506"/>
              <w:rPr>
                <w:rFonts w:ascii="Arial" w:hAnsi="Arial" w:cs="Arial"/>
                <w:i/>
                <w:iCs/>
                <w:color w:val="000000" w:themeColor="text1"/>
                <w:sz w:val="16"/>
                <w:szCs w:val="16"/>
              </w:rPr>
            </w:pPr>
            <w:r w:rsidRPr="00F11B2E">
              <w:rPr>
                <w:rFonts w:ascii="Arial" w:hAnsi="Arial" w:cs="Arial"/>
                <w:color w:val="000000" w:themeColor="text1"/>
                <w:sz w:val="16"/>
                <w:szCs w:val="16"/>
              </w:rPr>
              <w:t>Na aquisição de Bens Móveis pela Adm. Direta, Fundação ou Autarquia</w:t>
            </w:r>
            <w:r w:rsidRPr="00F11B2E">
              <w:rPr>
                <w:rFonts w:ascii="Arial" w:hAnsi="Arial" w:cs="Arial"/>
                <w:i/>
                <w:iCs/>
                <w:color w:val="000000" w:themeColor="text1"/>
                <w:sz w:val="16"/>
                <w:szCs w:val="16"/>
              </w:rPr>
              <w:t xml:space="preserve">: Valor Permanente – DA R$ </w:t>
            </w:r>
            <w:proofErr w:type="gramStart"/>
            <w:r w:rsidRPr="00F11B2E">
              <w:rPr>
                <w:rFonts w:ascii="Arial" w:hAnsi="Arial" w:cs="Arial"/>
                <w:i/>
                <w:iCs/>
                <w:color w:val="000000" w:themeColor="text1"/>
                <w:sz w:val="16"/>
                <w:szCs w:val="16"/>
              </w:rPr>
              <w:t>________________________</w:t>
            </w:r>
            <w:proofErr w:type="gramEnd"/>
          </w:p>
          <w:p w:rsidR="00D806DD" w:rsidRPr="00F11B2E" w:rsidRDefault="00D806DD" w:rsidP="00470472">
            <w:pPr>
              <w:pStyle w:val="Textodenotaderodap"/>
              <w:tabs>
                <w:tab w:val="num" w:pos="497"/>
                <w:tab w:val="left" w:pos="6026"/>
              </w:tabs>
              <w:ind w:hanging="506"/>
              <w:rPr>
                <w:rFonts w:ascii="Arial" w:hAnsi="Arial" w:cs="Arial"/>
                <w:i/>
                <w:iCs/>
                <w:color w:val="000000" w:themeColor="text1"/>
                <w:sz w:val="16"/>
                <w:szCs w:val="16"/>
              </w:rPr>
            </w:pPr>
          </w:p>
          <w:p w:rsidR="00D806DD" w:rsidRPr="00F11B2E" w:rsidRDefault="00D806DD" w:rsidP="00D806DD">
            <w:pPr>
              <w:pStyle w:val="Textodenotaderodap"/>
              <w:ind w:left="5600"/>
              <w:rPr>
                <w:rFonts w:ascii="Arial" w:hAnsi="Arial" w:cs="Arial"/>
                <w:i/>
                <w:iCs/>
                <w:color w:val="000000" w:themeColor="text1"/>
                <w:sz w:val="16"/>
                <w:szCs w:val="16"/>
              </w:rPr>
            </w:pPr>
            <w:r w:rsidRPr="00F11B2E">
              <w:rPr>
                <w:rFonts w:ascii="Arial" w:hAnsi="Arial" w:cs="Arial"/>
                <w:i/>
                <w:iCs/>
                <w:color w:val="000000" w:themeColor="text1"/>
                <w:sz w:val="16"/>
                <w:szCs w:val="16"/>
              </w:rPr>
              <w:t xml:space="preserve">  Valor Consumo – DNI R$ __________________________</w:t>
            </w:r>
          </w:p>
          <w:p w:rsidR="00D806DD" w:rsidRPr="00F11B2E" w:rsidRDefault="00D806DD" w:rsidP="00470472">
            <w:pPr>
              <w:pStyle w:val="Textodenotaderodap"/>
              <w:tabs>
                <w:tab w:val="num" w:pos="497"/>
              </w:tabs>
              <w:ind w:left="360" w:hanging="506"/>
              <w:rPr>
                <w:rFonts w:ascii="Arial" w:hAnsi="Arial" w:cs="Arial"/>
                <w:i/>
                <w:iCs/>
                <w:color w:val="000000" w:themeColor="text1"/>
                <w:sz w:val="16"/>
                <w:szCs w:val="16"/>
              </w:rPr>
            </w:pPr>
          </w:p>
          <w:p w:rsidR="00D806DD" w:rsidRPr="00F11B2E" w:rsidRDefault="00D806DD" w:rsidP="00470472">
            <w:pPr>
              <w:pStyle w:val="Textodenotaderodap"/>
              <w:tabs>
                <w:tab w:val="left" w:pos="500"/>
              </w:tabs>
              <w:ind w:left="214"/>
              <w:jc w:val="center"/>
              <w:rPr>
                <w:rFonts w:ascii="Arial" w:hAnsi="Arial"/>
                <w:color w:val="000000" w:themeColor="text1"/>
                <w:sz w:val="16"/>
                <w:szCs w:val="16"/>
              </w:rPr>
            </w:pPr>
            <w:r w:rsidRPr="00F11B2E">
              <w:rPr>
                <w:rFonts w:ascii="Arial" w:hAnsi="Arial" w:cs="Arial"/>
                <w:color w:val="000000" w:themeColor="text1"/>
                <w:sz w:val="16"/>
                <w:szCs w:val="16"/>
              </w:rPr>
              <w:t xml:space="preserve">Na aquisição de Bens Móveis pela Empresa Pública ou Sociedade de Economia Mista: </w:t>
            </w:r>
            <w:proofErr w:type="gramStart"/>
            <w:r w:rsidRPr="00F11B2E">
              <w:rPr>
                <w:rFonts w:ascii="Arial" w:hAnsi="Arial" w:cs="Arial"/>
                <w:color w:val="000000" w:themeColor="text1"/>
                <w:sz w:val="16"/>
                <w:szCs w:val="16"/>
              </w:rPr>
              <w:t xml:space="preserve">(    </w:t>
            </w:r>
            <w:proofErr w:type="gramEnd"/>
            <w:r w:rsidRPr="00F11B2E">
              <w:rPr>
                <w:rFonts w:ascii="Arial" w:hAnsi="Arial" w:cs="Arial"/>
                <w:color w:val="000000" w:themeColor="text1"/>
                <w:sz w:val="16"/>
                <w:szCs w:val="16"/>
              </w:rPr>
              <w:t>)Ativo   (    )Consumo   (    )Transitório</w:t>
            </w:r>
          </w:p>
        </w:tc>
      </w:tr>
    </w:tbl>
    <w:p w:rsidR="003339CE" w:rsidRPr="00F11B2E" w:rsidRDefault="003339CE" w:rsidP="003339CE">
      <w:pPr>
        <w:keepNext/>
        <w:jc w:val="center"/>
        <w:outlineLvl w:val="0"/>
        <w:rPr>
          <w:rFonts w:ascii="Arial" w:hAnsi="Arial"/>
          <w:b/>
          <w:color w:val="000000" w:themeColor="text1"/>
          <w:sz w:val="19"/>
          <w:szCs w:val="19"/>
          <w:u w:val="single"/>
        </w:rPr>
      </w:pPr>
      <w:r w:rsidRPr="00F11B2E">
        <w:rPr>
          <w:rFonts w:ascii="Arial" w:hAnsi="Arial"/>
          <w:b/>
          <w:color w:val="000000" w:themeColor="text1"/>
          <w:sz w:val="19"/>
          <w:szCs w:val="19"/>
          <w:u w:val="single"/>
        </w:rPr>
        <w:t>DECLARAÇÃO DE CONFORMIDADE</w:t>
      </w:r>
    </w:p>
    <w:p w:rsidR="003339CE" w:rsidRPr="00F11B2E" w:rsidRDefault="003339CE" w:rsidP="003339CE">
      <w:pPr>
        <w:ind w:right="-710" w:firstLine="709"/>
        <w:jc w:val="both"/>
        <w:rPr>
          <w:rFonts w:ascii="Arial" w:hAnsi="Arial" w:cs="Arial"/>
          <w:color w:val="000000" w:themeColor="text1"/>
          <w:sz w:val="20"/>
        </w:rPr>
      </w:pPr>
      <w:r w:rsidRPr="00F11B2E">
        <w:rPr>
          <w:rFonts w:ascii="Arial" w:hAnsi="Arial" w:cs="Arial"/>
          <w:color w:val="000000" w:themeColor="text1"/>
          <w:sz w:val="20"/>
        </w:rPr>
        <w:t>Em face da análise procedida,</w:t>
      </w:r>
      <w:r w:rsidR="00055479" w:rsidRPr="00F11B2E">
        <w:rPr>
          <w:rFonts w:ascii="Arial" w:hAnsi="Arial" w:cs="Arial"/>
          <w:color w:val="000000" w:themeColor="text1"/>
          <w:sz w:val="20"/>
        </w:rPr>
        <w:t xml:space="preserve"> visando à liquidação sob o aspecto contábil,</w:t>
      </w:r>
      <w:r w:rsidRPr="00F11B2E">
        <w:rPr>
          <w:rFonts w:ascii="Arial" w:hAnsi="Arial" w:cs="Arial"/>
          <w:color w:val="000000" w:themeColor="text1"/>
          <w:sz w:val="20"/>
        </w:rPr>
        <w:t xml:space="preserve"> </w:t>
      </w:r>
      <w:r w:rsidRPr="00F11B2E">
        <w:rPr>
          <w:rFonts w:ascii="Arial" w:hAnsi="Arial" w:cs="Arial"/>
          <w:b/>
          <w:color w:val="000000" w:themeColor="text1"/>
          <w:sz w:val="20"/>
        </w:rPr>
        <w:t>DECLARAMOS A CONFORMIDADE</w:t>
      </w:r>
      <w:r w:rsidRPr="00F11B2E">
        <w:rPr>
          <w:rFonts w:ascii="Arial" w:hAnsi="Arial" w:cs="Arial"/>
          <w:color w:val="000000" w:themeColor="text1"/>
          <w:sz w:val="20"/>
        </w:rPr>
        <w:t xml:space="preserve"> da presente despesa, de acordo com o que estabelece o inciso I, artigo 120 do Decreto n.º 3.221/1981, alterado pelo Decreto nº 22.318/2002</w:t>
      </w:r>
      <w:r w:rsidR="00055479" w:rsidRPr="00F11B2E">
        <w:rPr>
          <w:rFonts w:ascii="Arial" w:hAnsi="Arial" w:cs="Arial"/>
          <w:color w:val="000000" w:themeColor="text1"/>
          <w:sz w:val="20"/>
        </w:rPr>
        <w:t>.</w:t>
      </w:r>
    </w:p>
    <w:p w:rsidR="003339CE" w:rsidRPr="00F11B2E" w:rsidRDefault="003339CE" w:rsidP="003339CE">
      <w:pPr>
        <w:jc w:val="center"/>
        <w:rPr>
          <w:rFonts w:ascii="Arial" w:hAnsi="Arial" w:cs="Arial"/>
          <w:color w:val="000000" w:themeColor="text1"/>
          <w:sz w:val="20"/>
        </w:rPr>
      </w:pPr>
      <w:r w:rsidRPr="00F11B2E">
        <w:rPr>
          <w:rFonts w:ascii="Arial" w:hAnsi="Arial" w:cs="Arial"/>
          <w:color w:val="000000" w:themeColor="text1"/>
          <w:sz w:val="20"/>
        </w:rPr>
        <w:t>Em ______/_______/______</w:t>
      </w:r>
    </w:p>
    <w:p w:rsidR="00233692" w:rsidRDefault="00233692" w:rsidP="003339CE">
      <w:pPr>
        <w:ind w:firstLine="708"/>
        <w:jc w:val="center"/>
        <w:rPr>
          <w:rFonts w:ascii="Arial" w:hAnsi="Arial" w:cs="Arial"/>
          <w:color w:val="000000" w:themeColor="text1"/>
          <w:sz w:val="20"/>
        </w:rPr>
      </w:pPr>
    </w:p>
    <w:p w:rsidR="00817BEB" w:rsidRPr="00F11B2E" w:rsidRDefault="00817BEB" w:rsidP="003339CE">
      <w:pPr>
        <w:ind w:firstLine="708"/>
        <w:jc w:val="center"/>
        <w:rPr>
          <w:rFonts w:ascii="Arial" w:hAnsi="Arial" w:cs="Arial"/>
          <w:color w:val="000000" w:themeColor="text1"/>
          <w:sz w:val="20"/>
        </w:rPr>
      </w:pPr>
    </w:p>
    <w:p w:rsidR="003339CE" w:rsidRDefault="003339CE" w:rsidP="003339CE">
      <w:pPr>
        <w:jc w:val="center"/>
        <w:rPr>
          <w:rFonts w:ascii="Arial" w:hAnsi="Arial" w:cs="Arial"/>
          <w:color w:val="000000" w:themeColor="text1"/>
          <w:sz w:val="20"/>
        </w:rPr>
      </w:pPr>
      <w:r w:rsidRPr="00F11B2E">
        <w:rPr>
          <w:rFonts w:ascii="Arial" w:hAnsi="Arial" w:cs="Arial"/>
          <w:color w:val="000000" w:themeColor="text1"/>
          <w:sz w:val="20"/>
        </w:rPr>
        <w:lastRenderedPageBreak/>
        <w:t>_____________________________________</w:t>
      </w:r>
    </w:p>
    <w:p w:rsidR="003339CE" w:rsidRDefault="003339CE" w:rsidP="003339CE">
      <w:pPr>
        <w:jc w:val="center"/>
        <w:rPr>
          <w:rFonts w:ascii="Arial" w:hAnsi="Arial" w:cs="Arial"/>
          <w:color w:val="000000" w:themeColor="text1"/>
          <w:sz w:val="20"/>
        </w:rPr>
      </w:pPr>
      <w:proofErr w:type="gramStart"/>
      <w:r w:rsidRPr="00F11B2E">
        <w:rPr>
          <w:rFonts w:ascii="Arial" w:hAnsi="Arial" w:cs="Arial"/>
          <w:color w:val="000000" w:themeColor="text1"/>
          <w:sz w:val="20"/>
        </w:rPr>
        <w:t>assinatura</w:t>
      </w:r>
      <w:proofErr w:type="gramEnd"/>
      <w:r w:rsidRPr="00F11B2E">
        <w:rPr>
          <w:rFonts w:ascii="Arial" w:hAnsi="Arial" w:cs="Arial"/>
          <w:color w:val="000000" w:themeColor="text1"/>
          <w:sz w:val="20"/>
        </w:rPr>
        <w:t>/nome/matrícula do servidor</w:t>
      </w:r>
    </w:p>
    <w:p w:rsidR="000F4D15" w:rsidRPr="00F11B2E" w:rsidRDefault="000F4D15" w:rsidP="000F4D15">
      <w:pPr>
        <w:rPr>
          <w:color w:val="000000" w:themeColor="text1"/>
        </w:rPr>
      </w:pPr>
      <w:r w:rsidRPr="00F11B2E">
        <w:rPr>
          <w:noProof/>
          <w:color w:val="000000" w:themeColor="text1"/>
        </w:rPr>
        <w:drawing>
          <wp:anchor distT="0" distB="0" distL="114300" distR="114300" simplePos="0" relativeHeight="251703296" behindDoc="0" locked="0" layoutInCell="1" allowOverlap="1">
            <wp:simplePos x="0" y="0"/>
            <wp:positionH relativeFrom="column">
              <wp:posOffset>0</wp:posOffset>
            </wp:positionH>
            <wp:positionV relativeFrom="paragraph">
              <wp:posOffset>102951</wp:posOffset>
            </wp:positionV>
            <wp:extent cx="931545" cy="660400"/>
            <wp:effectExtent l="0" t="0" r="0" b="0"/>
            <wp:wrapNone/>
            <wp:docPr id="6" name="Imagem 6"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0F4D15" w:rsidRPr="008F1327" w:rsidTr="00DE4DE4">
        <w:trPr>
          <w:cantSplit/>
          <w:trHeight w:val="287"/>
        </w:trPr>
        <w:tc>
          <w:tcPr>
            <w:tcW w:w="1134" w:type="dxa"/>
            <w:gridSpan w:val="2"/>
            <w:shd w:val="clear" w:color="C0C0C0" w:fill="FFFFFF"/>
            <w:noWrap/>
            <w:vAlign w:val="center"/>
          </w:tcPr>
          <w:p w:rsidR="000F4D15" w:rsidRPr="008F1327" w:rsidRDefault="000F4D15" w:rsidP="00DE4DE4">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0F4D15" w:rsidRPr="008F1327" w:rsidTr="00DE4DE4">
        <w:trPr>
          <w:cantSplit/>
          <w:trHeight w:val="284"/>
        </w:trPr>
        <w:tc>
          <w:tcPr>
            <w:tcW w:w="3276" w:type="dxa"/>
            <w:shd w:val="clear" w:color="C0C0C0" w:fill="FFFFFF"/>
            <w:noWrap/>
            <w:vAlign w:val="center"/>
          </w:tcPr>
          <w:p w:rsidR="000F4D15" w:rsidRPr="008F1327" w:rsidRDefault="000F4D15" w:rsidP="00DE4DE4">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0F4D15" w:rsidRPr="008F1327" w:rsidRDefault="000F4D15" w:rsidP="00DE4DE4">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0F4D15" w:rsidRPr="008F1327" w:rsidTr="00DE4DE4">
        <w:trPr>
          <w:cantSplit/>
          <w:trHeight w:val="284"/>
        </w:trPr>
        <w:tc>
          <w:tcPr>
            <w:tcW w:w="1134" w:type="dxa"/>
            <w:gridSpan w:val="2"/>
            <w:shd w:val="clear" w:color="C0C0C0" w:fill="FFFFFF"/>
            <w:noWrap/>
            <w:vAlign w:val="center"/>
          </w:tcPr>
          <w:p w:rsidR="000F4D15" w:rsidRPr="008F1327" w:rsidRDefault="000F4D15" w:rsidP="00DE4DE4">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0F4D15" w:rsidRDefault="000F4D15" w:rsidP="000F4D15">
      <w:pP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pBdr>
          <w:top w:val="single" w:sz="4" w:space="1" w:color="auto"/>
        </w:pBdr>
        <w:rPr>
          <w:rFonts w:ascii="Arial" w:hAnsi="Arial" w:cs="Arial"/>
          <w:color w:val="000000" w:themeColor="text1"/>
          <w:sz w:val="10"/>
          <w:szCs w:val="10"/>
        </w:rPr>
      </w:pPr>
    </w:p>
    <w:p w:rsidR="000F4D15" w:rsidRDefault="000F4D15" w:rsidP="000F4D15">
      <w:pPr>
        <w:rPr>
          <w:rFonts w:ascii="Arial" w:hAnsi="Arial" w:cs="Arial"/>
          <w:color w:val="000000" w:themeColor="text1"/>
          <w:sz w:val="10"/>
          <w:szCs w:val="10"/>
        </w:rPr>
      </w:pPr>
    </w:p>
    <w:p w:rsidR="000F4D15" w:rsidRDefault="000F4D15" w:rsidP="000F4D15">
      <w:pPr>
        <w:rPr>
          <w:rFonts w:ascii="Arial" w:hAnsi="Arial"/>
          <w:b/>
        </w:rPr>
      </w:pPr>
      <w:r>
        <w:rPr>
          <w:rFonts w:ascii="Arial" w:hAnsi="Arial"/>
          <w:b/>
        </w:rPr>
        <w:t>FORMULÁRIO – 100 - 12 DECLARAÇÃO DE CONFORMIDADE PARA LIQUIDAÇÃO DA DESPESA</w:t>
      </w:r>
    </w:p>
    <w:p w:rsidR="000F4D15" w:rsidRDefault="000F4D15" w:rsidP="000F4D15">
      <w:pPr>
        <w:pBdr>
          <w:bottom w:val="single" w:sz="4" w:space="1" w:color="auto"/>
        </w:pBdr>
        <w:rPr>
          <w:rFonts w:ascii="Arial" w:hAnsi="Arial" w:cs="Arial"/>
          <w:color w:val="000000" w:themeColor="text1"/>
          <w:sz w:val="10"/>
          <w:szCs w:val="10"/>
        </w:rPr>
      </w:pPr>
    </w:p>
    <w:tbl>
      <w:tblPr>
        <w:tblW w:w="1006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0"/>
        <w:gridCol w:w="96"/>
        <w:gridCol w:w="519"/>
        <w:gridCol w:w="519"/>
        <w:gridCol w:w="519"/>
        <w:gridCol w:w="896"/>
        <w:gridCol w:w="8"/>
        <w:gridCol w:w="1418"/>
        <w:gridCol w:w="460"/>
        <w:gridCol w:w="957"/>
        <w:gridCol w:w="312"/>
        <w:gridCol w:w="6"/>
        <w:gridCol w:w="350"/>
        <w:gridCol w:w="356"/>
        <w:gridCol w:w="356"/>
        <w:gridCol w:w="29"/>
        <w:gridCol w:w="236"/>
        <w:gridCol w:w="42"/>
        <w:gridCol w:w="49"/>
        <w:gridCol w:w="107"/>
        <w:gridCol w:w="38"/>
        <w:gridCol w:w="211"/>
        <w:gridCol w:w="25"/>
        <w:gridCol w:w="237"/>
        <w:gridCol w:w="94"/>
        <w:gridCol w:w="98"/>
        <w:gridCol w:w="44"/>
        <w:gridCol w:w="214"/>
        <w:gridCol w:w="22"/>
        <w:gridCol w:w="137"/>
        <w:gridCol w:w="99"/>
        <w:gridCol w:w="98"/>
        <w:gridCol w:w="100"/>
        <w:gridCol w:w="39"/>
        <w:gridCol w:w="97"/>
        <w:gridCol w:w="139"/>
        <w:gridCol w:w="170"/>
        <w:gridCol w:w="66"/>
        <w:gridCol w:w="236"/>
        <w:gridCol w:w="249"/>
      </w:tblGrid>
      <w:tr w:rsidR="000F4D15" w:rsidRPr="00DB7720" w:rsidTr="00DE4DE4">
        <w:trPr>
          <w:cantSplit/>
          <w:trHeight w:hRule="exact" w:val="680"/>
        </w:trPr>
        <w:tc>
          <w:tcPr>
            <w:tcW w:w="10068" w:type="dxa"/>
            <w:gridSpan w:val="40"/>
            <w:tcBorders>
              <w:top w:val="double" w:sz="4" w:space="0" w:color="auto"/>
              <w:left w:val="double" w:sz="4" w:space="0" w:color="auto"/>
              <w:bottom w:val="double" w:sz="4" w:space="0" w:color="auto"/>
              <w:right w:val="double" w:sz="4" w:space="0" w:color="auto"/>
            </w:tcBorders>
            <w:shd w:val="clear" w:color="auto" w:fill="auto"/>
            <w:vAlign w:val="center"/>
          </w:tcPr>
          <w:p w:rsidR="000F4D15" w:rsidRPr="00DB1952" w:rsidRDefault="000F4D15" w:rsidP="00DE4DE4">
            <w:pPr>
              <w:tabs>
                <w:tab w:val="left" w:pos="2339"/>
              </w:tabs>
              <w:jc w:val="center"/>
              <w:rPr>
                <w:rFonts w:ascii="Arial" w:hAnsi="Arial" w:cs="Arial"/>
                <w:b/>
                <w:color w:val="000000" w:themeColor="text1"/>
                <w:sz w:val="26"/>
                <w:szCs w:val="26"/>
              </w:rPr>
            </w:pPr>
            <w:r w:rsidRPr="00DB1952">
              <w:rPr>
                <w:rFonts w:ascii="Arial" w:hAnsi="Arial" w:cs="Arial"/>
                <w:b/>
                <w:color w:val="000000" w:themeColor="text1"/>
                <w:sz w:val="26"/>
                <w:szCs w:val="26"/>
              </w:rPr>
              <w:t>ELD 02-04</w:t>
            </w:r>
            <w:r>
              <w:rPr>
                <w:rFonts w:ascii="Arial" w:hAnsi="Arial" w:cs="Arial"/>
                <w:b/>
                <w:color w:val="000000" w:themeColor="text1"/>
                <w:sz w:val="26"/>
                <w:szCs w:val="26"/>
              </w:rPr>
              <w:t xml:space="preserve"> </w:t>
            </w:r>
            <w:r w:rsidRPr="00DB1952">
              <w:rPr>
                <w:rFonts w:ascii="Arial" w:hAnsi="Arial" w:cs="Arial"/>
                <w:b/>
                <w:color w:val="000000" w:themeColor="text1"/>
                <w:sz w:val="26"/>
                <w:szCs w:val="26"/>
              </w:rPr>
              <w:t>– EXAME DA LIQUIDAÇÃO DA DESPESA</w:t>
            </w:r>
          </w:p>
          <w:p w:rsidR="000F4D15" w:rsidRPr="00DB1952" w:rsidRDefault="000F4D15" w:rsidP="00DE4DE4">
            <w:pPr>
              <w:tabs>
                <w:tab w:val="left" w:pos="2339"/>
              </w:tabs>
              <w:jc w:val="center"/>
              <w:rPr>
                <w:rFonts w:ascii="Arial" w:hAnsi="Arial" w:cs="Arial"/>
                <w:color w:val="000000" w:themeColor="text1"/>
                <w:szCs w:val="24"/>
              </w:rPr>
            </w:pPr>
            <w:r w:rsidRPr="00DB1952">
              <w:rPr>
                <w:rFonts w:ascii="Arial" w:hAnsi="Arial" w:cs="Arial"/>
                <w:b/>
                <w:color w:val="000000" w:themeColor="text1"/>
                <w:szCs w:val="24"/>
              </w:rPr>
              <w:t>OBRAS E SERVIÇOS DE ENGENHARIA</w:t>
            </w:r>
          </w:p>
        </w:tc>
      </w:tr>
      <w:tr w:rsidR="000F4D15" w:rsidRPr="00DB7720" w:rsidTr="00DE4DE4">
        <w:trPr>
          <w:cantSplit/>
          <w:trHeight w:hRule="exact" w:val="397"/>
        </w:trPr>
        <w:tc>
          <w:tcPr>
            <w:tcW w:w="10068" w:type="dxa"/>
            <w:gridSpan w:val="40"/>
            <w:tcBorders>
              <w:top w:val="double" w:sz="4" w:space="0" w:color="auto"/>
              <w:left w:val="double" w:sz="4" w:space="0" w:color="auto"/>
              <w:bottom w:val="single" w:sz="4" w:space="0" w:color="auto"/>
              <w:right w:val="double" w:sz="4" w:space="0" w:color="auto"/>
            </w:tcBorders>
            <w:shd w:val="clear" w:color="auto" w:fill="auto"/>
            <w:vAlign w:val="center"/>
          </w:tcPr>
          <w:p w:rsidR="000F4D15" w:rsidRPr="00DB7720" w:rsidRDefault="000F4D15" w:rsidP="00DE4DE4">
            <w:pPr>
              <w:pStyle w:val="Ttulo7"/>
              <w:rPr>
                <w:bCs w:val="0"/>
                <w:i/>
                <w:iCs/>
                <w:color w:val="000000" w:themeColor="text1"/>
              </w:rPr>
            </w:pPr>
            <w:r w:rsidRPr="00DB7720">
              <w:rPr>
                <w:bCs w:val="0"/>
                <w:i/>
                <w:iCs/>
                <w:color w:val="000000" w:themeColor="text1"/>
              </w:rPr>
              <w:t>I – DADOS DA DESPESA</w:t>
            </w:r>
          </w:p>
        </w:tc>
      </w:tr>
      <w:tr w:rsidR="000F4D15" w:rsidRPr="00DB7720" w:rsidTr="00DE4DE4">
        <w:trPr>
          <w:cantSplit/>
          <w:trHeight w:val="314"/>
        </w:trPr>
        <w:tc>
          <w:tcPr>
            <w:tcW w:w="7221" w:type="dxa"/>
            <w:gridSpan w:val="16"/>
            <w:vMerge w:val="restart"/>
            <w:tcBorders>
              <w:top w:val="single" w:sz="4" w:space="0" w:color="auto"/>
              <w:left w:val="double" w:sz="4" w:space="0" w:color="auto"/>
            </w:tcBorders>
            <w:shd w:val="clear" w:color="auto" w:fill="auto"/>
            <w:vAlign w:val="center"/>
          </w:tcPr>
          <w:p w:rsidR="000F4D15" w:rsidRPr="00DB7720" w:rsidRDefault="000F4D15" w:rsidP="00DE4DE4">
            <w:pPr>
              <w:rPr>
                <w:rFonts w:ascii="Arial" w:hAnsi="Arial" w:cs="Arial"/>
                <w:color w:val="000000" w:themeColor="text1"/>
                <w:sz w:val="20"/>
              </w:rPr>
            </w:pPr>
            <w:r w:rsidRPr="00DB7720">
              <w:rPr>
                <w:rFonts w:ascii="Arial" w:hAnsi="Arial" w:cs="Arial"/>
                <w:color w:val="000000" w:themeColor="text1"/>
              </w:rPr>
              <w:t xml:space="preserve">Tipo da Despesa:      </w:t>
            </w:r>
            <w:proofErr w:type="gramStart"/>
            <w:r w:rsidRPr="00DB7720">
              <w:rPr>
                <w:rFonts w:ascii="Arial" w:hAnsi="Arial" w:cs="Arial"/>
                <w:iCs/>
                <w:color w:val="000000" w:themeColor="text1"/>
              </w:rPr>
              <w:t xml:space="preserve">(   </w:t>
            </w:r>
            <w:proofErr w:type="gramEnd"/>
            <w:r w:rsidRPr="00DB7720">
              <w:rPr>
                <w:rFonts w:ascii="Arial" w:hAnsi="Arial" w:cs="Arial"/>
                <w:iCs/>
                <w:color w:val="000000" w:themeColor="text1"/>
              </w:rPr>
              <w:t>) obras     (   ) serviços de engenharia</w:t>
            </w:r>
          </w:p>
        </w:tc>
        <w:tc>
          <w:tcPr>
            <w:tcW w:w="2847" w:type="dxa"/>
            <w:gridSpan w:val="24"/>
            <w:tcBorders>
              <w:top w:val="single" w:sz="4" w:space="0" w:color="auto"/>
              <w:bottom w:val="nil"/>
              <w:right w:val="doub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r w:rsidRPr="00DB7720">
              <w:rPr>
                <w:rFonts w:ascii="Arial" w:hAnsi="Arial" w:cs="Arial"/>
                <w:color w:val="000000" w:themeColor="text1"/>
                <w:sz w:val="20"/>
              </w:rPr>
              <w:t>Matrícula CEI</w:t>
            </w:r>
          </w:p>
        </w:tc>
      </w:tr>
      <w:tr w:rsidR="000F4D15" w:rsidRPr="00DB7720" w:rsidTr="00DE4DE4">
        <w:trPr>
          <w:cantSplit/>
          <w:trHeight w:val="233"/>
        </w:trPr>
        <w:tc>
          <w:tcPr>
            <w:tcW w:w="7221" w:type="dxa"/>
            <w:gridSpan w:val="16"/>
            <w:vMerge/>
            <w:tcBorders>
              <w:left w:val="double" w:sz="4" w:space="0" w:color="auto"/>
              <w:bottom w:val="single" w:sz="4" w:space="0" w:color="auto"/>
            </w:tcBorders>
            <w:shd w:val="clear" w:color="auto" w:fill="auto"/>
            <w:vAlign w:val="center"/>
          </w:tcPr>
          <w:p w:rsidR="000F4D15" w:rsidRPr="00DB7720" w:rsidRDefault="000F4D15" w:rsidP="00DE4DE4">
            <w:pPr>
              <w:rPr>
                <w:rFonts w:ascii="Arial" w:hAnsi="Arial" w:cs="Arial"/>
                <w:color w:val="000000" w:themeColor="text1"/>
                <w:sz w:val="20"/>
              </w:rPr>
            </w:pPr>
          </w:p>
        </w:tc>
        <w:tc>
          <w:tcPr>
            <w:tcW w:w="236" w:type="dxa"/>
            <w:tcBorders>
              <w:top w:val="nil"/>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6" w:type="dxa"/>
            <w:gridSpan w:val="4"/>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7" w:type="dxa"/>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6" w:type="dxa"/>
            <w:gridSpan w:val="3"/>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7" w:type="dxa"/>
            <w:gridSpan w:val="3"/>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6" w:type="dxa"/>
            <w:gridSpan w:val="2"/>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36" w:type="dxa"/>
            <w:tcBorders>
              <w:top w:val="nil"/>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c>
          <w:tcPr>
            <w:tcW w:w="249" w:type="dxa"/>
            <w:tcBorders>
              <w:top w:val="nil"/>
              <w:left w:val="single" w:sz="4" w:space="0" w:color="auto"/>
              <w:bottom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cs="Arial"/>
                <w:color w:val="000000" w:themeColor="text1"/>
                <w:sz w:val="20"/>
              </w:rPr>
            </w:pPr>
          </w:p>
        </w:tc>
      </w:tr>
      <w:tr w:rsidR="000F4D15" w:rsidRPr="00DB7720" w:rsidTr="00DE4DE4">
        <w:trPr>
          <w:cantSplit/>
          <w:trHeight w:hRule="exact" w:val="340"/>
        </w:trPr>
        <w:tc>
          <w:tcPr>
            <w:tcW w:w="2073" w:type="dxa"/>
            <w:gridSpan w:val="5"/>
            <w:tcBorders>
              <w:top w:val="single" w:sz="4" w:space="0" w:color="auto"/>
              <w:left w:val="doub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hAnsi="Arial" w:cs="Arial"/>
                <w:color w:val="000000" w:themeColor="text1"/>
              </w:rPr>
            </w:pPr>
            <w:r w:rsidRPr="00DB7720">
              <w:rPr>
                <w:rFonts w:ascii="Arial" w:hAnsi="Arial" w:cs="Arial"/>
                <w:color w:val="000000" w:themeColor="text1"/>
                <w:sz w:val="19"/>
                <w:szCs w:val="19"/>
              </w:rPr>
              <w:t>Unidade Orçamentária</w:t>
            </w:r>
          </w:p>
        </w:tc>
        <w:tc>
          <w:tcPr>
            <w:tcW w:w="4051" w:type="dxa"/>
            <w:gridSpan w:val="6"/>
            <w:tcBorders>
              <w:top w:val="single" w:sz="4" w:space="0" w:color="auto"/>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rPr>
                <w:rFonts w:ascii="Arial" w:hAnsi="Arial" w:cs="Arial"/>
                <w:color w:val="000000" w:themeColor="text1"/>
              </w:rPr>
            </w:pPr>
            <w:r w:rsidRPr="00DB7720">
              <w:rPr>
                <w:rFonts w:ascii="Arial" w:hAnsi="Arial"/>
                <w:color w:val="000000" w:themeColor="text1"/>
              </w:rPr>
              <w:t xml:space="preserve">Instrumento </w:t>
            </w:r>
            <w:r w:rsidRPr="00DB7720">
              <w:rPr>
                <w:rFonts w:ascii="Arial (W1)" w:hAnsi="Arial (W1)"/>
                <w:color w:val="000000" w:themeColor="text1"/>
              </w:rPr>
              <w:t>Jurídico</w:t>
            </w:r>
            <w:r w:rsidRPr="00DB7720">
              <w:rPr>
                <w:rFonts w:ascii="Arial" w:hAnsi="Arial"/>
                <w:color w:val="000000" w:themeColor="text1"/>
              </w:rPr>
              <w:t xml:space="preserve">: </w:t>
            </w:r>
          </w:p>
        </w:tc>
        <w:tc>
          <w:tcPr>
            <w:tcW w:w="2848" w:type="dxa"/>
            <w:gridSpan w:val="21"/>
            <w:tcBorders>
              <w:top w:val="single" w:sz="4" w:space="0" w:color="auto"/>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hAnsi="Arial" w:cs="Arial"/>
                <w:color w:val="000000" w:themeColor="text1"/>
              </w:rPr>
            </w:pPr>
            <w:r w:rsidRPr="00DB7720">
              <w:rPr>
                <w:rFonts w:ascii="Arial" w:hAnsi="Arial" w:cs="Arial"/>
                <w:color w:val="000000" w:themeColor="text1"/>
              </w:rPr>
              <w:t>Natureza de Despesa</w:t>
            </w:r>
          </w:p>
        </w:tc>
        <w:tc>
          <w:tcPr>
            <w:tcW w:w="1096" w:type="dxa"/>
            <w:gridSpan w:val="8"/>
            <w:tcBorders>
              <w:top w:val="single" w:sz="4" w:space="0" w:color="auto"/>
              <w:left w:val="single" w:sz="4" w:space="0" w:color="auto"/>
              <w:bottom w:val="single" w:sz="4" w:space="0" w:color="auto"/>
              <w:right w:val="double" w:sz="4" w:space="0" w:color="auto"/>
            </w:tcBorders>
            <w:shd w:val="clear" w:color="auto" w:fill="auto"/>
            <w:vAlign w:val="center"/>
          </w:tcPr>
          <w:p w:rsidR="000F4D15" w:rsidRPr="00DB7720" w:rsidRDefault="000F4D15" w:rsidP="00DE4DE4">
            <w:pPr>
              <w:pStyle w:val="Textodenotaderodap"/>
              <w:rPr>
                <w:rFonts w:ascii="Arial (W1)" w:hAnsi="Arial (W1)" w:cs="Arial"/>
                <w:color w:val="000000" w:themeColor="text1"/>
                <w:sz w:val="16"/>
              </w:rPr>
            </w:pPr>
            <w:r w:rsidRPr="00DB7720">
              <w:rPr>
                <w:rFonts w:ascii="Arial (W1)" w:hAnsi="Arial (W1)" w:cs="Arial"/>
                <w:color w:val="000000" w:themeColor="text1"/>
                <w:sz w:val="16"/>
              </w:rPr>
              <w:t>NE Coletivo?</w:t>
            </w:r>
          </w:p>
        </w:tc>
      </w:tr>
      <w:tr w:rsidR="000F4D15" w:rsidRPr="00DB7720" w:rsidTr="00DE4DE4">
        <w:trPr>
          <w:cantSplit/>
          <w:trHeight w:hRule="exact" w:val="284"/>
        </w:trPr>
        <w:tc>
          <w:tcPr>
            <w:tcW w:w="516" w:type="dxa"/>
            <w:gridSpan w:val="2"/>
            <w:tcBorders>
              <w:top w:val="nil"/>
              <w:left w:val="doub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519" w:type="dxa"/>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519" w:type="dxa"/>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519" w:type="dxa"/>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4051" w:type="dxa"/>
            <w:gridSpan w:val="6"/>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rPr>
                <w:rFonts w:ascii="Arial (W1)" w:hAnsi="Arial (W1)" w:cs="Arial"/>
                <w:color w:val="000000" w:themeColor="text1"/>
              </w:rPr>
            </w:pPr>
            <w:r w:rsidRPr="00DB7720">
              <w:rPr>
                <w:rFonts w:ascii="Arial" w:hAnsi="Arial"/>
                <w:color w:val="000000" w:themeColor="text1"/>
              </w:rPr>
              <w:t>Tipo:                                Ano/Nº:         /</w:t>
            </w:r>
          </w:p>
        </w:tc>
        <w:tc>
          <w:tcPr>
            <w:tcW w:w="356" w:type="dxa"/>
            <w:gridSpan w:val="2"/>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356" w:type="dxa"/>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356" w:type="dxa"/>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356" w:type="dxa"/>
            <w:gridSpan w:val="4"/>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356" w:type="dxa"/>
            <w:gridSpan w:val="3"/>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356" w:type="dxa"/>
            <w:gridSpan w:val="3"/>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356" w:type="dxa"/>
            <w:gridSpan w:val="3"/>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356" w:type="dxa"/>
            <w:gridSpan w:val="4"/>
            <w:tcBorders>
              <w:top w:val="nil"/>
              <w:left w:val="single" w:sz="4" w:space="0" w:color="auto"/>
              <w:bottom w:val="nil"/>
              <w:right w:val="single" w:sz="4" w:space="0" w:color="auto"/>
            </w:tcBorders>
            <w:shd w:val="clear" w:color="auto" w:fill="auto"/>
            <w:vAlign w:val="center"/>
          </w:tcPr>
          <w:p w:rsidR="000F4D15" w:rsidRPr="00DB7720" w:rsidRDefault="000F4D15" w:rsidP="00DE4DE4">
            <w:pPr>
              <w:pStyle w:val="Textodenotaderodap"/>
              <w:jc w:val="center"/>
              <w:rPr>
                <w:rFonts w:ascii="Arial (W1)" w:hAnsi="Arial (W1)" w:cs="Arial"/>
                <w:color w:val="000000" w:themeColor="text1"/>
                <w:sz w:val="24"/>
                <w:szCs w:val="24"/>
              </w:rPr>
            </w:pPr>
          </w:p>
        </w:tc>
        <w:tc>
          <w:tcPr>
            <w:tcW w:w="54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pStyle w:val="Textodenotaderodap"/>
              <w:rPr>
                <w:rFonts w:ascii="Arial (W1)" w:hAnsi="Arial (W1)"/>
                <w:color w:val="000000" w:themeColor="text1"/>
                <w:sz w:val="16"/>
              </w:rPr>
            </w:pPr>
            <w:r w:rsidRPr="00DB7720">
              <w:rPr>
                <w:rFonts w:ascii="Arial (W1)" w:hAnsi="Arial (W1)"/>
                <w:color w:val="000000" w:themeColor="text1"/>
                <w:sz w:val="16"/>
              </w:rPr>
              <w:t>Sim</w:t>
            </w:r>
          </w:p>
        </w:tc>
        <w:tc>
          <w:tcPr>
            <w:tcW w:w="551"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F4D15" w:rsidRPr="00DB7720" w:rsidRDefault="000F4D15" w:rsidP="00DE4DE4">
            <w:pPr>
              <w:pStyle w:val="Textodenotaderodap"/>
              <w:rPr>
                <w:rFonts w:ascii="Arial (W1)" w:hAnsi="Arial (W1)"/>
                <w:color w:val="000000" w:themeColor="text1"/>
                <w:sz w:val="16"/>
              </w:rPr>
            </w:pPr>
            <w:r w:rsidRPr="00DB7720">
              <w:rPr>
                <w:rFonts w:ascii="Arial (W1)" w:hAnsi="Arial (W1)"/>
                <w:color w:val="000000" w:themeColor="text1"/>
                <w:sz w:val="16"/>
              </w:rPr>
              <w:t>Não</w:t>
            </w:r>
          </w:p>
        </w:tc>
      </w:tr>
      <w:tr w:rsidR="000F4D15" w:rsidRPr="00DB7720" w:rsidTr="00DE4DE4">
        <w:trPr>
          <w:cantSplit/>
          <w:trHeight w:val="288"/>
        </w:trPr>
        <w:tc>
          <w:tcPr>
            <w:tcW w:w="2969" w:type="dxa"/>
            <w:gridSpan w:val="6"/>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F4D15" w:rsidRPr="00DB7720" w:rsidRDefault="000F4D15" w:rsidP="00DE4DE4">
            <w:pPr>
              <w:pStyle w:val="Ttulo2"/>
              <w:jc w:val="left"/>
              <w:rPr>
                <w:bCs/>
                <w:i/>
                <w:iCs/>
                <w:color w:val="000000" w:themeColor="text1"/>
              </w:rPr>
            </w:pPr>
            <w:r w:rsidRPr="00DB7720">
              <w:rPr>
                <w:bCs/>
                <w:i/>
                <w:iCs/>
                <w:color w:val="000000" w:themeColor="text1"/>
              </w:rPr>
              <w:t xml:space="preserve">II – DOS VALORES </w:t>
            </w:r>
            <w:r w:rsidRPr="00DB7720">
              <w:rPr>
                <w:rFonts w:ascii="Arial (W1)" w:hAnsi="Arial (W1)"/>
                <w:bCs/>
                <w:i/>
                <w:iCs/>
                <w:color w:val="000000" w:themeColor="text1"/>
                <w:sz w:val="18"/>
              </w:rPr>
              <w:t>(R$)</w:t>
            </w:r>
          </w:p>
        </w:tc>
        <w:tc>
          <w:tcPr>
            <w:tcW w:w="1886" w:type="dxa"/>
            <w:gridSpan w:val="3"/>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F4D15" w:rsidRPr="00DB7720" w:rsidRDefault="000F4D15" w:rsidP="00DE4DE4">
            <w:pPr>
              <w:jc w:val="center"/>
              <w:rPr>
                <w:rFonts w:ascii="Arial" w:hAnsi="Arial"/>
                <w:b/>
                <w:bCs/>
                <w:iCs/>
                <w:color w:val="000000" w:themeColor="text1"/>
                <w:sz w:val="20"/>
              </w:rPr>
            </w:pPr>
            <w:r w:rsidRPr="00DB7720">
              <w:rPr>
                <w:rFonts w:ascii="Arial" w:hAnsi="Arial"/>
                <w:b/>
                <w:bCs/>
                <w:iCs/>
                <w:color w:val="000000" w:themeColor="text1"/>
                <w:sz w:val="20"/>
              </w:rPr>
              <w:t>Valor da Despesa</w:t>
            </w:r>
          </w:p>
        </w:tc>
        <w:tc>
          <w:tcPr>
            <w:tcW w:w="5213" w:type="dxa"/>
            <w:gridSpan w:val="31"/>
            <w:tcBorders>
              <w:top w:val="double" w:sz="4" w:space="0" w:color="auto"/>
              <w:left w:val="single" w:sz="4" w:space="0" w:color="auto"/>
              <w:bottom w:val="single" w:sz="4" w:space="0" w:color="auto"/>
              <w:right w:val="double" w:sz="4" w:space="0" w:color="auto"/>
            </w:tcBorders>
            <w:shd w:val="clear" w:color="auto" w:fill="auto"/>
            <w:vAlign w:val="center"/>
          </w:tcPr>
          <w:p w:rsidR="000F4D15" w:rsidRPr="00DB7720" w:rsidRDefault="000F4D15" w:rsidP="00DE4DE4">
            <w:pPr>
              <w:jc w:val="center"/>
              <w:rPr>
                <w:b/>
                <w:iCs/>
                <w:color w:val="000000" w:themeColor="text1"/>
                <w:sz w:val="20"/>
              </w:rPr>
            </w:pPr>
            <w:r w:rsidRPr="00DB7720">
              <w:rPr>
                <w:b/>
                <w:iCs/>
                <w:color w:val="000000" w:themeColor="text1"/>
                <w:sz w:val="20"/>
              </w:rPr>
              <w:t>Valor da Liquidação</w:t>
            </w:r>
          </w:p>
        </w:tc>
      </w:tr>
      <w:tr w:rsidR="000F4D15" w:rsidRPr="00DB7720" w:rsidTr="00DE4DE4">
        <w:trPr>
          <w:cantSplit/>
          <w:trHeight w:val="288"/>
        </w:trPr>
        <w:tc>
          <w:tcPr>
            <w:tcW w:w="2969" w:type="dxa"/>
            <w:gridSpan w:val="6"/>
            <w:vMerge/>
            <w:tcBorders>
              <w:top w:val="single" w:sz="4" w:space="0" w:color="auto"/>
              <w:left w:val="double" w:sz="4" w:space="0" w:color="auto"/>
              <w:bottom w:val="single" w:sz="4" w:space="0" w:color="auto"/>
              <w:right w:val="single" w:sz="4" w:space="0" w:color="auto"/>
            </w:tcBorders>
            <w:shd w:val="clear" w:color="auto" w:fill="auto"/>
            <w:vAlign w:val="center"/>
          </w:tcPr>
          <w:p w:rsidR="000F4D15" w:rsidRPr="00DB7720" w:rsidRDefault="000F4D15" w:rsidP="00DE4DE4">
            <w:pPr>
              <w:pStyle w:val="Textodenotaderodap"/>
              <w:rPr>
                <w:rFonts w:ascii="Arial (W1)" w:hAnsi="Arial (W1)"/>
                <w:color w:val="000000" w:themeColor="text1"/>
              </w:rPr>
            </w:pPr>
          </w:p>
        </w:tc>
        <w:tc>
          <w:tcPr>
            <w:tcW w:w="1886"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rPr>
                <w:rFonts w:ascii="Arial" w:hAnsi="Arial"/>
                <w:color w:val="000000" w:themeColor="text1"/>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1)" w:hAnsi="Arial (W1)"/>
                <w:b/>
                <w:iCs/>
                <w:color w:val="000000" w:themeColor="text1"/>
                <w:sz w:val="16"/>
              </w:rPr>
            </w:pPr>
            <w:r w:rsidRPr="00DB7720">
              <w:rPr>
                <w:rFonts w:ascii="Arial (W1)" w:hAnsi="Arial (W1)"/>
                <w:b/>
                <w:iCs/>
                <w:color w:val="000000" w:themeColor="text1"/>
                <w:sz w:val="16"/>
              </w:rPr>
              <w:t>Nota Empenho (ano / nº)</w:t>
            </w:r>
          </w:p>
        </w:tc>
        <w:tc>
          <w:tcPr>
            <w:tcW w:w="136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pStyle w:val="Cabealho"/>
              <w:tabs>
                <w:tab w:val="clear" w:pos="4419"/>
                <w:tab w:val="clear" w:pos="8838"/>
              </w:tabs>
              <w:rPr>
                <w:rFonts w:ascii="Arial (W1)" w:hAnsi="Arial (W1)" w:cs="Arial"/>
                <w:iCs/>
                <w:color w:val="000000" w:themeColor="text1"/>
                <w:sz w:val="16"/>
              </w:rPr>
            </w:pPr>
            <w:r w:rsidRPr="00DB7720">
              <w:rPr>
                <w:rFonts w:ascii="Arial (W1)" w:hAnsi="Arial (W1)" w:cs="Arial"/>
                <w:iCs/>
                <w:color w:val="000000" w:themeColor="text1"/>
                <w:sz w:val="16"/>
              </w:rPr>
              <w:t>FR:</w:t>
            </w:r>
          </w:p>
        </w:tc>
        <w:tc>
          <w:tcPr>
            <w:tcW w:w="127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1)" w:hAnsi="Arial (W1)"/>
                <w:b/>
                <w:iCs/>
                <w:color w:val="000000" w:themeColor="text1"/>
                <w:sz w:val="16"/>
              </w:rPr>
            </w:pPr>
            <w:r w:rsidRPr="00DB7720">
              <w:rPr>
                <w:rFonts w:ascii="Arial (W1)" w:hAnsi="Arial (W1)"/>
                <w:b/>
                <w:iCs/>
                <w:color w:val="000000" w:themeColor="text1"/>
                <w:sz w:val="16"/>
              </w:rPr>
              <w:t>Nota Empenho (ano / nº)</w:t>
            </w:r>
          </w:p>
        </w:tc>
        <w:tc>
          <w:tcPr>
            <w:tcW w:w="1293" w:type="dxa"/>
            <w:gridSpan w:val="10"/>
            <w:tcBorders>
              <w:top w:val="single" w:sz="4" w:space="0" w:color="auto"/>
              <w:left w:val="single" w:sz="4" w:space="0" w:color="auto"/>
              <w:right w:val="double" w:sz="4" w:space="0" w:color="auto"/>
            </w:tcBorders>
            <w:shd w:val="clear" w:color="auto" w:fill="auto"/>
            <w:vAlign w:val="center"/>
          </w:tcPr>
          <w:p w:rsidR="000F4D15" w:rsidRPr="00DB7720" w:rsidRDefault="000F4D15" w:rsidP="00DE4DE4">
            <w:pPr>
              <w:rPr>
                <w:rFonts w:ascii="Arial (W1)" w:hAnsi="Arial (W1)"/>
                <w:iCs/>
                <w:color w:val="000000" w:themeColor="text1"/>
                <w:sz w:val="16"/>
              </w:rPr>
            </w:pPr>
            <w:r w:rsidRPr="00DB7720">
              <w:rPr>
                <w:rFonts w:ascii="Arial (W1)" w:hAnsi="Arial (W1)"/>
                <w:iCs/>
                <w:color w:val="000000" w:themeColor="text1"/>
                <w:sz w:val="16"/>
              </w:rPr>
              <w:t>FR:</w:t>
            </w:r>
          </w:p>
        </w:tc>
      </w:tr>
      <w:tr w:rsidR="000F4D15" w:rsidRPr="00DB7720" w:rsidTr="00DE4DE4">
        <w:trPr>
          <w:cantSplit/>
          <w:trHeight w:val="288"/>
        </w:trPr>
        <w:tc>
          <w:tcPr>
            <w:tcW w:w="2969" w:type="dxa"/>
            <w:gridSpan w:val="6"/>
            <w:tcBorders>
              <w:top w:val="single" w:sz="4" w:space="0" w:color="auto"/>
              <w:left w:val="double" w:sz="4" w:space="0" w:color="auto"/>
              <w:bottom w:val="single" w:sz="4" w:space="0" w:color="auto"/>
            </w:tcBorders>
            <w:shd w:val="clear" w:color="auto" w:fill="auto"/>
            <w:vAlign w:val="center"/>
          </w:tcPr>
          <w:p w:rsidR="000F4D15" w:rsidRPr="00DB7720" w:rsidRDefault="000F4D15" w:rsidP="00DE4DE4">
            <w:pPr>
              <w:jc w:val="center"/>
              <w:rPr>
                <w:rFonts w:ascii="Arial (W1)" w:hAnsi="Arial (W1)"/>
                <w:color w:val="000000" w:themeColor="text1"/>
                <w:sz w:val="20"/>
              </w:rPr>
            </w:pPr>
            <w:r w:rsidRPr="00DB7720">
              <w:rPr>
                <w:rFonts w:ascii="Arial (W1)" w:hAnsi="Arial (W1)"/>
                <w:color w:val="000000" w:themeColor="text1"/>
                <w:sz w:val="20"/>
              </w:rPr>
              <w:t>VALORES BRUTOS</w:t>
            </w:r>
          </w:p>
        </w:tc>
        <w:tc>
          <w:tcPr>
            <w:tcW w:w="1886" w:type="dxa"/>
            <w:gridSpan w:val="3"/>
            <w:tcBorders>
              <w:top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top w:val="single" w:sz="4" w:space="0" w:color="auto"/>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top w:val="single" w:sz="4" w:space="0" w:color="auto"/>
              <w:left w:val="dashed"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top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val="restart"/>
            <w:tcBorders>
              <w:left w:val="double" w:sz="4" w:space="0" w:color="auto"/>
              <w:right w:val="single" w:sz="4" w:space="0" w:color="auto"/>
            </w:tcBorders>
            <w:shd w:val="clear" w:color="auto" w:fill="auto"/>
            <w:textDirection w:val="btLr"/>
            <w:vAlign w:val="center"/>
          </w:tcPr>
          <w:p w:rsidR="000F4D15" w:rsidRPr="00DB7720" w:rsidRDefault="000F4D15" w:rsidP="00DE4DE4">
            <w:pPr>
              <w:ind w:left="113" w:right="113"/>
              <w:jc w:val="center"/>
              <w:rPr>
                <w:rFonts w:ascii="Arial (W1)" w:hAnsi="Arial (W1)"/>
                <w:b/>
                <w:bCs/>
                <w:color w:val="000000" w:themeColor="text1"/>
                <w:sz w:val="20"/>
              </w:rPr>
            </w:pPr>
            <w:r w:rsidRPr="00DB7720">
              <w:rPr>
                <w:rFonts w:ascii="Arial (W1)" w:hAnsi="Arial (W1)"/>
                <w:b/>
                <w:bCs/>
                <w:color w:val="000000" w:themeColor="text1"/>
                <w:sz w:val="20"/>
              </w:rPr>
              <w:t>Retenções na Liquidação</w:t>
            </w: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INSS</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right w:val="single" w:sz="4" w:space="0" w:color="auto"/>
            </w:tcBorders>
            <w:shd w:val="clear" w:color="auto" w:fill="auto"/>
            <w:textDirection w:val="btLr"/>
            <w:vAlign w:val="center"/>
          </w:tcPr>
          <w:p w:rsidR="000F4D15" w:rsidRPr="00DB7720" w:rsidRDefault="000F4D15" w:rsidP="00DE4DE4">
            <w:pPr>
              <w:ind w:left="113" w:right="113"/>
              <w:jc w:val="center"/>
              <w:rPr>
                <w:rFonts w:ascii="Arial (W1)" w:hAnsi="Arial (W1)"/>
                <w:b/>
                <w:bCs/>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VALOR APÓS INSS</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right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Multa Contratual</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right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ISS</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right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IR</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right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Desconto Condicional</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right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CSLL</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single"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right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COFINS</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single"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right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PIS/PASEP</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single"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420" w:type="dxa"/>
            <w:vMerge/>
            <w:tcBorders>
              <w:left w:val="double" w:sz="4" w:space="0" w:color="auto"/>
              <w:bottom w:val="single" w:sz="4" w:space="0" w:color="auto"/>
              <w:right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
        </w:tc>
        <w:tc>
          <w:tcPr>
            <w:tcW w:w="2549" w:type="dxa"/>
            <w:gridSpan w:val="5"/>
            <w:tcBorders>
              <w:left w:val="single" w:sz="4" w:space="0" w:color="auto"/>
              <w:bottom w:val="single" w:sz="4" w:space="0" w:color="auto"/>
            </w:tcBorders>
            <w:shd w:val="clear" w:color="auto" w:fill="auto"/>
            <w:vAlign w:val="center"/>
          </w:tcPr>
          <w:p w:rsidR="000F4D15" w:rsidRPr="00DB7720" w:rsidRDefault="000F4D15" w:rsidP="00DE4DE4">
            <w:pPr>
              <w:rPr>
                <w:rFonts w:ascii="Arial (W1)" w:hAnsi="Arial (W1)"/>
                <w:color w:val="000000" w:themeColor="text1"/>
                <w:sz w:val="20"/>
              </w:rPr>
            </w:pPr>
            <w:proofErr w:type="gramStart"/>
            <w:r w:rsidRPr="00DB7720">
              <w:rPr>
                <w:rFonts w:ascii="Arial (W1)" w:hAnsi="Arial (W1)"/>
                <w:color w:val="000000" w:themeColor="text1"/>
                <w:sz w:val="20"/>
              </w:rPr>
              <w:t xml:space="preserve">( </w:t>
            </w:r>
            <w:proofErr w:type="gramEnd"/>
            <w:r w:rsidRPr="00DB7720">
              <w:rPr>
                <w:rFonts w:ascii="Arial (W1)" w:hAnsi="Arial (W1)"/>
                <w:color w:val="000000" w:themeColor="text1"/>
                <w:sz w:val="20"/>
              </w:rPr>
              <w:t>- ) PIS/COFINS/CSLL</w:t>
            </w:r>
          </w:p>
        </w:tc>
        <w:tc>
          <w:tcPr>
            <w:tcW w:w="1886" w:type="dxa"/>
            <w:gridSpan w:val="3"/>
            <w:tcBorders>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bottom w:val="sing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single"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val="288"/>
        </w:trPr>
        <w:tc>
          <w:tcPr>
            <w:tcW w:w="2969" w:type="dxa"/>
            <w:gridSpan w:val="6"/>
            <w:tcBorders>
              <w:left w:val="double" w:sz="4" w:space="0" w:color="auto"/>
              <w:bottom w:val="double" w:sz="4" w:space="0" w:color="auto"/>
            </w:tcBorders>
            <w:shd w:val="clear" w:color="auto" w:fill="auto"/>
            <w:vAlign w:val="center"/>
          </w:tcPr>
          <w:p w:rsidR="000F4D15" w:rsidRPr="00DB7720" w:rsidRDefault="000F4D15" w:rsidP="00DE4DE4">
            <w:pPr>
              <w:pStyle w:val="Textodenotaderodap"/>
              <w:jc w:val="center"/>
              <w:rPr>
                <w:rFonts w:ascii="Arial (W1)" w:hAnsi="Arial (W1)"/>
                <w:color w:val="000000" w:themeColor="text1"/>
              </w:rPr>
            </w:pPr>
            <w:r w:rsidRPr="00DB7720">
              <w:rPr>
                <w:rFonts w:ascii="Arial (W1)" w:hAnsi="Arial (W1)"/>
                <w:color w:val="000000" w:themeColor="text1"/>
              </w:rPr>
              <w:t xml:space="preserve">      </w:t>
            </w:r>
            <w:proofErr w:type="gramStart"/>
            <w:r w:rsidRPr="00DB7720">
              <w:rPr>
                <w:rFonts w:ascii="Arial (W1)" w:hAnsi="Arial (W1)"/>
                <w:color w:val="000000" w:themeColor="text1"/>
              </w:rPr>
              <w:t xml:space="preserve">( </w:t>
            </w:r>
            <w:proofErr w:type="gramEnd"/>
            <w:r w:rsidRPr="00DB7720">
              <w:rPr>
                <w:rFonts w:ascii="Arial (W1)" w:hAnsi="Arial (W1)"/>
                <w:color w:val="000000" w:themeColor="text1"/>
              </w:rPr>
              <w:t>= ) VALORES LÍQUIDOS</w:t>
            </w:r>
          </w:p>
        </w:tc>
        <w:tc>
          <w:tcPr>
            <w:tcW w:w="1886" w:type="dxa"/>
            <w:gridSpan w:val="3"/>
            <w:tcBorders>
              <w:bottom w:val="double" w:sz="4" w:space="0" w:color="auto"/>
              <w:right w:val="sing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5" w:type="dxa"/>
            <w:gridSpan w:val="3"/>
            <w:tcBorders>
              <w:left w:val="single" w:sz="4" w:space="0" w:color="auto"/>
              <w:bottom w:val="doub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369" w:type="dxa"/>
            <w:gridSpan w:val="6"/>
            <w:tcBorders>
              <w:left w:val="dashed" w:sz="4" w:space="0" w:color="auto"/>
              <w:bottom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c>
          <w:tcPr>
            <w:tcW w:w="1276" w:type="dxa"/>
            <w:gridSpan w:val="12"/>
            <w:tcBorders>
              <w:bottom w:val="double" w:sz="4" w:space="0" w:color="auto"/>
              <w:right w:val="dashed" w:sz="4" w:space="0" w:color="auto"/>
            </w:tcBorders>
            <w:shd w:val="clear" w:color="auto" w:fill="auto"/>
            <w:vAlign w:val="center"/>
          </w:tcPr>
          <w:p w:rsidR="000F4D15" w:rsidRPr="00DD4DA8" w:rsidRDefault="000F4D15" w:rsidP="00DE4DE4">
            <w:pPr>
              <w:jc w:val="center"/>
              <w:rPr>
                <w:rFonts w:ascii="Arial" w:hAnsi="Arial" w:cs="Arial"/>
                <w:iCs/>
                <w:color w:val="000000" w:themeColor="text1"/>
                <w:sz w:val="20"/>
              </w:rPr>
            </w:pPr>
            <w:r w:rsidRPr="00DD4DA8">
              <w:rPr>
                <w:rFonts w:ascii="Arial" w:hAnsi="Arial" w:cs="Arial"/>
                <w:iCs/>
                <w:color w:val="000000" w:themeColor="text1"/>
                <w:sz w:val="20"/>
              </w:rPr>
              <w:t>/</w:t>
            </w:r>
          </w:p>
        </w:tc>
        <w:tc>
          <w:tcPr>
            <w:tcW w:w="1293" w:type="dxa"/>
            <w:gridSpan w:val="10"/>
            <w:tcBorders>
              <w:left w:val="dashed" w:sz="4" w:space="0" w:color="auto"/>
              <w:bottom w:val="double" w:sz="4" w:space="0" w:color="auto"/>
              <w:right w:val="double" w:sz="4" w:space="0" w:color="auto"/>
            </w:tcBorders>
            <w:shd w:val="clear" w:color="auto" w:fill="auto"/>
            <w:vAlign w:val="center"/>
          </w:tcPr>
          <w:p w:rsidR="000F4D15" w:rsidRPr="00DD4DA8" w:rsidRDefault="000F4D15" w:rsidP="00DE4DE4">
            <w:pPr>
              <w:jc w:val="right"/>
              <w:rPr>
                <w:rFonts w:ascii="Arial" w:hAnsi="Arial" w:cs="Arial"/>
                <w:color w:val="000000" w:themeColor="text1"/>
                <w:sz w:val="20"/>
              </w:rPr>
            </w:pPr>
          </w:p>
        </w:tc>
      </w:tr>
      <w:tr w:rsidR="000F4D15" w:rsidRPr="00DB7720" w:rsidTr="00DE4DE4">
        <w:trPr>
          <w:cantSplit/>
          <w:trHeight w:hRule="exact" w:val="397"/>
        </w:trPr>
        <w:tc>
          <w:tcPr>
            <w:tcW w:w="10068" w:type="dxa"/>
            <w:gridSpan w:val="40"/>
            <w:tcBorders>
              <w:top w:val="double" w:sz="4" w:space="0" w:color="auto"/>
              <w:left w:val="double" w:sz="4" w:space="0" w:color="auto"/>
              <w:bottom w:val="single" w:sz="4" w:space="0" w:color="auto"/>
              <w:right w:val="double" w:sz="4" w:space="0" w:color="auto"/>
            </w:tcBorders>
            <w:shd w:val="clear" w:color="auto" w:fill="auto"/>
            <w:vAlign w:val="center"/>
          </w:tcPr>
          <w:p w:rsidR="000F4D15" w:rsidRPr="00DB7720" w:rsidRDefault="000F4D15" w:rsidP="00DE4DE4">
            <w:pPr>
              <w:rPr>
                <w:rFonts w:ascii="Arial" w:hAnsi="Arial" w:cs="Arial"/>
                <w:b/>
                <w:color w:val="000000" w:themeColor="text1"/>
              </w:rPr>
            </w:pPr>
            <w:r w:rsidRPr="00DB7720">
              <w:rPr>
                <w:rFonts w:ascii="Arial" w:hAnsi="Arial" w:cs="Arial"/>
                <w:b/>
                <w:bCs/>
                <w:i/>
                <w:iCs/>
                <w:color w:val="000000" w:themeColor="text1"/>
              </w:rPr>
              <w:t xml:space="preserve">III – DOS CUSTOS A APROPRIAR </w:t>
            </w:r>
          </w:p>
        </w:tc>
      </w:tr>
      <w:tr w:rsidR="000F4D15" w:rsidRPr="00DB7720" w:rsidTr="00DE4DE4">
        <w:trPr>
          <w:cantSplit/>
          <w:trHeight w:hRule="exact" w:val="284"/>
        </w:trPr>
        <w:tc>
          <w:tcPr>
            <w:tcW w:w="1554" w:type="dxa"/>
            <w:gridSpan w:val="4"/>
            <w:vMerge w:val="restart"/>
            <w:tcBorders>
              <w:top w:val="single" w:sz="4" w:space="0" w:color="auto"/>
              <w:left w:val="double" w:sz="4" w:space="0" w:color="auto"/>
              <w:bottom w:val="double" w:sz="4" w:space="0" w:color="auto"/>
              <w:right w:val="single" w:sz="4" w:space="0" w:color="auto"/>
            </w:tcBorders>
            <w:shd w:val="clear" w:color="auto" w:fill="auto"/>
            <w:vAlign w:val="center"/>
          </w:tcPr>
          <w:p w:rsidR="000F4D15" w:rsidRPr="00DB7720" w:rsidRDefault="000F4D15" w:rsidP="00DE4DE4">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Nº do Documento Comprobatório</w:t>
            </w:r>
          </w:p>
        </w:tc>
        <w:tc>
          <w:tcPr>
            <w:tcW w:w="14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Data da Atestação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Período de Execução</w:t>
            </w:r>
          </w:p>
        </w:tc>
        <w:tc>
          <w:tcPr>
            <w:tcW w:w="1843" w:type="dxa"/>
            <w:gridSpan w:val="10"/>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0F4D15" w:rsidRPr="00DB7720" w:rsidRDefault="000F4D15" w:rsidP="00DE4DE4">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Valor da Despesa</w:t>
            </w:r>
          </w:p>
        </w:tc>
        <w:tc>
          <w:tcPr>
            <w:tcW w:w="1417"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1)" w:hAnsi="Arial (W1)" w:cs="Arial"/>
                <w:b/>
                <w:bCs/>
                <w:iCs/>
                <w:color w:val="000000" w:themeColor="text1"/>
                <w:sz w:val="16"/>
              </w:rPr>
            </w:pPr>
            <w:r w:rsidRPr="00DB7720">
              <w:rPr>
                <w:rFonts w:ascii="Arial (W1)" w:hAnsi="Arial (W1)" w:cs="Arial"/>
                <w:b/>
                <w:bCs/>
                <w:iCs/>
                <w:color w:val="000000" w:themeColor="text1"/>
                <w:sz w:val="16"/>
              </w:rPr>
              <w:t>Data da Emissão do Documento</w:t>
            </w:r>
          </w:p>
        </w:tc>
        <w:tc>
          <w:tcPr>
            <w:tcW w:w="996" w:type="dxa"/>
            <w:gridSpan w:val="7"/>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0F4D15" w:rsidRPr="00DB7720" w:rsidRDefault="000F4D15" w:rsidP="00DE4DE4">
            <w:pPr>
              <w:jc w:val="center"/>
              <w:rPr>
                <w:rFonts w:ascii="Arial (W1)" w:hAnsi="Arial (W1)" w:cs="Arial"/>
                <w:b/>
                <w:bCs/>
                <w:iCs/>
                <w:color w:val="000000" w:themeColor="text1"/>
                <w:sz w:val="15"/>
                <w:szCs w:val="15"/>
              </w:rPr>
            </w:pPr>
            <w:r w:rsidRPr="00DB7720">
              <w:rPr>
                <w:rFonts w:ascii="Arial (W1)" w:hAnsi="Arial (W1)" w:cs="Arial"/>
                <w:b/>
                <w:bCs/>
                <w:iCs/>
                <w:color w:val="000000" w:themeColor="text1"/>
                <w:sz w:val="15"/>
                <w:szCs w:val="15"/>
              </w:rPr>
              <w:t xml:space="preserve">Código da </w:t>
            </w:r>
          </w:p>
          <w:p w:rsidR="000F4D15" w:rsidRPr="00DB7720" w:rsidRDefault="000F4D15" w:rsidP="00DE4DE4">
            <w:pPr>
              <w:jc w:val="center"/>
              <w:rPr>
                <w:rFonts w:ascii="Arial (W1)" w:hAnsi="Arial (W1)" w:cs="Arial"/>
                <w:b/>
                <w:bCs/>
                <w:iCs/>
                <w:color w:val="000000" w:themeColor="text1"/>
                <w:sz w:val="16"/>
              </w:rPr>
            </w:pPr>
            <w:r w:rsidRPr="00DB7720">
              <w:rPr>
                <w:rFonts w:ascii="Arial (W1)" w:hAnsi="Arial (W1)" w:cs="Arial"/>
                <w:b/>
                <w:bCs/>
                <w:iCs/>
                <w:color w:val="000000" w:themeColor="text1"/>
                <w:sz w:val="15"/>
                <w:szCs w:val="15"/>
              </w:rPr>
              <w:t>U.A/CRESP (SICI)</w:t>
            </w:r>
          </w:p>
        </w:tc>
      </w:tr>
      <w:tr w:rsidR="000F4D15" w:rsidRPr="00DB7720" w:rsidTr="00DE4DE4">
        <w:trPr>
          <w:cantSplit/>
          <w:trHeight w:hRule="exact" w:val="284"/>
        </w:trPr>
        <w:tc>
          <w:tcPr>
            <w:tcW w:w="1554" w:type="dxa"/>
            <w:gridSpan w:val="4"/>
            <w:vMerge/>
            <w:tcBorders>
              <w:top w:val="double" w:sz="4" w:space="0" w:color="auto"/>
              <w:left w:val="doub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bCs/>
                <w:iCs/>
                <w:color w:val="000000" w:themeColor="text1"/>
                <w:sz w:val="20"/>
              </w:rPr>
            </w:pPr>
          </w:p>
        </w:tc>
        <w:tc>
          <w:tcPr>
            <w:tcW w:w="1423" w:type="dxa"/>
            <w:gridSpan w:val="3"/>
            <w:vMerge/>
            <w:tcBorders>
              <w:top w:val="doub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1)" w:hAnsi="Arial (W1)"/>
                <w:b/>
                <w:bCs/>
                <w:iCs/>
                <w:color w:val="000000" w:themeColor="text1"/>
                <w:sz w:val="16"/>
              </w:rPr>
            </w:pPr>
            <w:r w:rsidRPr="00DB7720">
              <w:rPr>
                <w:rFonts w:ascii="Arial (W1)" w:hAnsi="Arial (W1)"/>
                <w:b/>
                <w:bCs/>
                <w:iCs/>
                <w:color w:val="000000" w:themeColor="text1"/>
                <w:sz w:val="16"/>
              </w:rPr>
              <w:t xml:space="preserve">De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1)" w:hAnsi="Arial (W1)"/>
                <w:b/>
                <w:bCs/>
                <w:iCs/>
                <w:color w:val="000000" w:themeColor="text1"/>
                <w:sz w:val="16"/>
              </w:rPr>
            </w:pPr>
            <w:r w:rsidRPr="00DB7720">
              <w:rPr>
                <w:rFonts w:ascii="Arial (W1)" w:hAnsi="Arial (W1)"/>
                <w:b/>
                <w:bCs/>
                <w:iCs/>
                <w:color w:val="000000" w:themeColor="text1"/>
                <w:sz w:val="16"/>
              </w:rPr>
              <w:t>Até</w:t>
            </w:r>
          </w:p>
        </w:tc>
        <w:tc>
          <w:tcPr>
            <w:tcW w:w="1843" w:type="dxa"/>
            <w:gridSpan w:val="10"/>
            <w:vMerge/>
            <w:tcBorders>
              <w:top w:val="doub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bCs/>
                <w:iCs/>
                <w:color w:val="000000" w:themeColor="text1"/>
                <w:sz w:val="20"/>
              </w:rPr>
            </w:pPr>
          </w:p>
        </w:tc>
        <w:tc>
          <w:tcPr>
            <w:tcW w:w="1417" w:type="dxa"/>
            <w:gridSpan w:val="13"/>
            <w:vMerge/>
            <w:tcBorders>
              <w:top w:val="doub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bCs/>
                <w:iCs/>
                <w:color w:val="000000" w:themeColor="text1"/>
                <w:sz w:val="20"/>
              </w:rPr>
            </w:pPr>
          </w:p>
        </w:tc>
        <w:tc>
          <w:tcPr>
            <w:tcW w:w="996" w:type="dxa"/>
            <w:gridSpan w:val="7"/>
            <w:vMerge/>
            <w:tcBorders>
              <w:top w:val="double" w:sz="4" w:space="0" w:color="auto"/>
              <w:left w:val="single" w:sz="4" w:space="0" w:color="auto"/>
              <w:bottom w:val="single" w:sz="4" w:space="0" w:color="auto"/>
              <w:right w:val="double" w:sz="4" w:space="0" w:color="auto"/>
            </w:tcBorders>
            <w:shd w:val="clear" w:color="auto" w:fill="auto"/>
            <w:vAlign w:val="center"/>
          </w:tcPr>
          <w:p w:rsidR="000F4D15" w:rsidRPr="00DB7720" w:rsidRDefault="000F4D15" w:rsidP="00DE4DE4">
            <w:pPr>
              <w:jc w:val="center"/>
              <w:rPr>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4"/>
        </w:trPr>
        <w:tc>
          <w:tcPr>
            <w:tcW w:w="1554"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184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right"/>
              <w:rPr>
                <w:rFonts w:ascii="Arial" w:hAnsi="Arial" w:cs="Arial"/>
                <w:bCs/>
                <w:iCs/>
                <w:color w:val="000000" w:themeColor="text1"/>
                <w:sz w:val="20"/>
              </w:rPr>
            </w:pPr>
          </w:p>
        </w:tc>
        <w:tc>
          <w:tcPr>
            <w:tcW w:w="14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0F4D15" w:rsidRPr="00DD4DA8" w:rsidRDefault="000F4D15" w:rsidP="00DE4DE4">
            <w:pPr>
              <w:jc w:val="center"/>
              <w:rPr>
                <w:rFonts w:ascii="Arial" w:hAnsi="Arial" w:cs="Arial"/>
                <w:color w:val="000000" w:themeColor="text1"/>
                <w:sz w:val="20"/>
              </w:rPr>
            </w:pPr>
            <w:r w:rsidRPr="00DD4DA8">
              <w:rPr>
                <w:rFonts w:ascii="Arial" w:hAnsi="Arial" w:cs="Arial"/>
                <w:bCs/>
                <w:color w:val="000000" w:themeColor="text1"/>
                <w:sz w:val="20"/>
              </w:rPr>
              <w:t>/       /</w:t>
            </w:r>
          </w:p>
        </w:tc>
        <w:tc>
          <w:tcPr>
            <w:tcW w:w="996" w:type="dxa"/>
            <w:gridSpan w:val="7"/>
            <w:tcBorders>
              <w:top w:val="single" w:sz="4" w:space="0" w:color="auto"/>
              <w:left w:val="single" w:sz="4" w:space="0" w:color="auto"/>
              <w:bottom w:val="single" w:sz="4" w:space="0" w:color="auto"/>
              <w:right w:val="double" w:sz="4" w:space="0" w:color="auto"/>
            </w:tcBorders>
            <w:shd w:val="clear" w:color="auto" w:fill="auto"/>
            <w:vAlign w:val="center"/>
          </w:tcPr>
          <w:p w:rsidR="000F4D15" w:rsidRPr="00DD4DA8" w:rsidRDefault="000F4D15" w:rsidP="00DE4DE4">
            <w:pPr>
              <w:jc w:val="center"/>
              <w:rPr>
                <w:rFonts w:ascii="Arial" w:hAnsi="Arial" w:cs="Arial"/>
                <w:bCs/>
                <w:iCs/>
                <w:color w:val="000000" w:themeColor="text1"/>
                <w:sz w:val="20"/>
              </w:rPr>
            </w:pPr>
          </w:p>
        </w:tc>
      </w:tr>
      <w:tr w:rsidR="000F4D15" w:rsidRPr="00DB7720" w:rsidTr="00DE4DE4">
        <w:trPr>
          <w:cantSplit/>
          <w:trHeight w:val="289"/>
        </w:trPr>
        <w:tc>
          <w:tcPr>
            <w:tcW w:w="5812" w:type="dxa"/>
            <w:gridSpan w:val="10"/>
            <w:tcBorders>
              <w:top w:val="single" w:sz="4" w:space="0" w:color="auto"/>
              <w:left w:val="double" w:sz="4" w:space="0" w:color="auto"/>
              <w:bottom w:val="double" w:sz="4" w:space="0" w:color="auto"/>
              <w:right w:val="single" w:sz="4" w:space="0" w:color="auto"/>
            </w:tcBorders>
            <w:shd w:val="clear" w:color="auto" w:fill="auto"/>
            <w:vAlign w:val="center"/>
          </w:tcPr>
          <w:p w:rsidR="000F4D15" w:rsidRPr="00DB7720" w:rsidRDefault="000F4D15" w:rsidP="00DE4DE4">
            <w:pPr>
              <w:jc w:val="right"/>
              <w:rPr>
                <w:b/>
                <w:bCs/>
                <w:iCs/>
                <w:color w:val="000000" w:themeColor="text1"/>
                <w:sz w:val="20"/>
              </w:rPr>
            </w:pPr>
            <w:r w:rsidRPr="00DB7720">
              <w:rPr>
                <w:b/>
                <w:bCs/>
                <w:iCs/>
                <w:color w:val="000000" w:themeColor="text1"/>
                <w:sz w:val="20"/>
              </w:rPr>
              <w:t xml:space="preserve">Valor Total da Liquidação </w:t>
            </w:r>
          </w:p>
        </w:tc>
        <w:tc>
          <w:tcPr>
            <w:tcW w:w="1843" w:type="dxa"/>
            <w:gridSpan w:val="10"/>
            <w:tcBorders>
              <w:top w:val="single" w:sz="4" w:space="0" w:color="auto"/>
              <w:left w:val="single" w:sz="4" w:space="0" w:color="auto"/>
              <w:bottom w:val="double" w:sz="4" w:space="0" w:color="auto"/>
              <w:right w:val="single" w:sz="4" w:space="0" w:color="auto"/>
            </w:tcBorders>
            <w:shd w:val="clear" w:color="auto" w:fill="auto"/>
            <w:vAlign w:val="center"/>
          </w:tcPr>
          <w:p w:rsidR="000F4D15" w:rsidRPr="00DB7720" w:rsidRDefault="000F4D15" w:rsidP="00DE4DE4">
            <w:pPr>
              <w:jc w:val="right"/>
              <w:rPr>
                <w:rFonts w:ascii="Arial" w:hAnsi="Arial" w:cs="Arial"/>
                <w:bCs/>
                <w:iCs/>
                <w:color w:val="000000" w:themeColor="text1"/>
                <w:sz w:val="20"/>
              </w:rPr>
            </w:pPr>
          </w:p>
        </w:tc>
        <w:tc>
          <w:tcPr>
            <w:tcW w:w="2413" w:type="dxa"/>
            <w:gridSpan w:val="20"/>
            <w:tcBorders>
              <w:top w:val="single" w:sz="4" w:space="0" w:color="auto"/>
              <w:left w:val="single" w:sz="4" w:space="0" w:color="auto"/>
              <w:bottom w:val="double" w:sz="4" w:space="0" w:color="auto"/>
              <w:right w:val="double" w:sz="4" w:space="0" w:color="auto"/>
            </w:tcBorders>
            <w:shd w:val="clear" w:color="auto" w:fill="auto"/>
            <w:vAlign w:val="center"/>
          </w:tcPr>
          <w:p w:rsidR="000F4D15" w:rsidRPr="00DB7720" w:rsidRDefault="000F4D15" w:rsidP="00DE4DE4">
            <w:pPr>
              <w:jc w:val="right"/>
              <w:rPr>
                <w:bCs/>
                <w:iCs/>
                <w:color w:val="000000" w:themeColor="text1"/>
                <w:sz w:val="20"/>
              </w:rPr>
            </w:pPr>
          </w:p>
        </w:tc>
      </w:tr>
      <w:tr w:rsidR="000F4D15" w:rsidRPr="00DB7720" w:rsidTr="00DE4DE4">
        <w:trPr>
          <w:trHeight w:hRule="exact" w:val="454"/>
        </w:trPr>
        <w:tc>
          <w:tcPr>
            <w:tcW w:w="8358" w:type="dxa"/>
            <w:gridSpan w:val="26"/>
            <w:tcBorders>
              <w:top w:val="double" w:sz="4" w:space="0" w:color="auto"/>
              <w:left w:val="double" w:sz="4" w:space="0" w:color="auto"/>
              <w:bottom w:val="single" w:sz="4" w:space="0" w:color="auto"/>
              <w:right w:val="single" w:sz="4" w:space="0" w:color="auto"/>
            </w:tcBorders>
            <w:shd w:val="clear" w:color="auto" w:fill="auto"/>
            <w:vAlign w:val="center"/>
          </w:tcPr>
          <w:p w:rsidR="000F4D15" w:rsidRPr="00DB7720" w:rsidRDefault="000F4D15" w:rsidP="00DE4DE4">
            <w:pPr>
              <w:pStyle w:val="Ttulo2"/>
              <w:jc w:val="left"/>
              <w:rPr>
                <w:bCs/>
                <w:i/>
                <w:iCs/>
                <w:color w:val="000000" w:themeColor="text1"/>
              </w:rPr>
            </w:pPr>
            <w:r w:rsidRPr="00DB7720">
              <w:rPr>
                <w:bCs/>
                <w:i/>
                <w:iCs/>
                <w:color w:val="000000" w:themeColor="text1"/>
              </w:rPr>
              <w:t>IV – DO EXAME</w:t>
            </w:r>
          </w:p>
        </w:tc>
        <w:tc>
          <w:tcPr>
            <w:tcW w:w="850" w:type="dxa"/>
            <w:gridSpan w:val="9"/>
            <w:tcBorders>
              <w:top w:val="doub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b/>
                <w:bCs/>
                <w:iCs/>
                <w:color w:val="000000" w:themeColor="text1"/>
                <w:sz w:val="18"/>
                <w:szCs w:val="18"/>
              </w:rPr>
            </w:pPr>
            <w:r w:rsidRPr="00DB7720">
              <w:rPr>
                <w:rFonts w:ascii="Arial" w:hAnsi="Arial"/>
                <w:b/>
                <w:bCs/>
                <w:iCs/>
                <w:color w:val="000000" w:themeColor="text1"/>
                <w:sz w:val="18"/>
                <w:szCs w:val="18"/>
              </w:rPr>
              <w:t>Sim</w:t>
            </w:r>
          </w:p>
        </w:tc>
        <w:tc>
          <w:tcPr>
            <w:tcW w:w="860" w:type="dxa"/>
            <w:gridSpan w:val="5"/>
            <w:tcBorders>
              <w:top w:val="double" w:sz="4" w:space="0" w:color="auto"/>
              <w:left w:val="single" w:sz="4" w:space="0" w:color="auto"/>
              <w:bottom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b/>
                <w:bCs/>
                <w:iCs/>
                <w:color w:val="000000" w:themeColor="text1"/>
                <w:sz w:val="16"/>
              </w:rPr>
            </w:pPr>
            <w:r w:rsidRPr="00DB7720">
              <w:rPr>
                <w:rFonts w:ascii="Arial" w:hAnsi="Arial"/>
                <w:b/>
                <w:bCs/>
                <w:iCs/>
                <w:color w:val="000000" w:themeColor="text1"/>
                <w:sz w:val="16"/>
              </w:rPr>
              <w:t>Não Aplicável</w:t>
            </w:r>
          </w:p>
        </w:tc>
      </w:tr>
      <w:tr w:rsidR="000F4D15" w:rsidRPr="00DB7720" w:rsidTr="00DE4DE4">
        <w:trPr>
          <w:trHeight w:hRule="exact" w:val="340"/>
        </w:trPr>
        <w:tc>
          <w:tcPr>
            <w:tcW w:w="8358" w:type="dxa"/>
            <w:gridSpan w:val="26"/>
            <w:tcBorders>
              <w:top w:val="single" w:sz="4" w:space="0" w:color="auto"/>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6"/>
                <w:szCs w:val="16"/>
              </w:rPr>
            </w:pPr>
            <w:r w:rsidRPr="00DB7720">
              <w:rPr>
                <w:rFonts w:ascii="Arial" w:hAnsi="Arial" w:cs="Arial"/>
                <w:color w:val="000000" w:themeColor="text1"/>
                <w:sz w:val="16"/>
                <w:szCs w:val="16"/>
              </w:rPr>
              <w:t>1. Foram preenchidos todos os campos dos Dados da Despesa (item I) e Dos Valores (item II) deste formulário?</w:t>
            </w:r>
          </w:p>
        </w:tc>
        <w:tc>
          <w:tcPr>
            <w:tcW w:w="850" w:type="dxa"/>
            <w:gridSpan w:val="9"/>
            <w:tcBorders>
              <w:top w:val="sing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c>
          <w:tcPr>
            <w:tcW w:w="860" w:type="dxa"/>
            <w:gridSpan w:val="5"/>
            <w:tcBorders>
              <w:top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c>
          <w:tcPr>
            <w:tcW w:w="8358" w:type="dxa"/>
            <w:gridSpan w:val="26"/>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6"/>
                <w:szCs w:val="16"/>
              </w:rPr>
            </w:pPr>
            <w:r w:rsidRPr="00DB7720">
              <w:rPr>
                <w:rFonts w:ascii="Arial" w:hAnsi="Arial" w:cs="Arial"/>
                <w:color w:val="000000" w:themeColor="text1"/>
                <w:sz w:val="16"/>
                <w:szCs w:val="16"/>
              </w:rPr>
              <w:t xml:space="preserve">1.1. Nos casos em que a despesa esteja classificada em Natureza </w:t>
            </w:r>
            <w:r>
              <w:rPr>
                <w:rFonts w:ascii="Arial" w:hAnsi="Arial" w:cs="Arial"/>
                <w:color w:val="000000" w:themeColor="text1"/>
                <w:sz w:val="16"/>
                <w:szCs w:val="16"/>
              </w:rPr>
              <w:t>de Despesa relacionada na c</w:t>
            </w:r>
            <w:r w:rsidRPr="00DB7720">
              <w:rPr>
                <w:rFonts w:ascii="Arial" w:hAnsi="Arial" w:cs="Arial"/>
                <w:color w:val="000000" w:themeColor="text1"/>
                <w:sz w:val="16"/>
                <w:szCs w:val="16"/>
              </w:rPr>
              <w:t>oluna A do Anexo I da Resolução CGM nº 1.130/2014, foi preenchido corretamente o campo “Dos Custos a Apropriar” (item III) conforme determina esse dispositivo?</w:t>
            </w:r>
          </w:p>
        </w:tc>
        <w:tc>
          <w:tcPr>
            <w:tcW w:w="850" w:type="dxa"/>
            <w:gridSpan w:val="9"/>
            <w:shd w:val="clear" w:color="auto" w:fill="auto"/>
            <w:vAlign w:val="center"/>
          </w:tcPr>
          <w:p w:rsidR="000F4D15" w:rsidRPr="00DB7720" w:rsidRDefault="000F4D15" w:rsidP="00DE4DE4">
            <w:pPr>
              <w:jc w:val="center"/>
              <w:rPr>
                <w:rFonts w:ascii="Arial" w:hAnsi="Arial"/>
                <w:color w:val="000000" w:themeColor="text1"/>
                <w:szCs w:val="24"/>
              </w:rPr>
            </w:pPr>
          </w:p>
        </w:tc>
        <w:tc>
          <w:tcPr>
            <w:tcW w:w="860" w:type="dxa"/>
            <w:gridSpan w:val="5"/>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c>
          <w:tcPr>
            <w:tcW w:w="8358" w:type="dxa"/>
            <w:gridSpan w:val="26"/>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6"/>
                <w:szCs w:val="16"/>
              </w:rPr>
            </w:pPr>
            <w:r w:rsidRPr="00DB7720">
              <w:rPr>
                <w:rFonts w:ascii="Arial" w:hAnsi="Arial" w:cs="Arial"/>
                <w:color w:val="000000" w:themeColor="text1"/>
                <w:sz w:val="16"/>
                <w:szCs w:val="16"/>
              </w:rPr>
              <w:t>2. Foi verificado no Sistema FINCON</w:t>
            </w:r>
            <w:r>
              <w:rPr>
                <w:rFonts w:ascii="Arial" w:hAnsi="Arial" w:cs="Arial"/>
                <w:color w:val="000000" w:themeColor="text1"/>
                <w:sz w:val="16"/>
                <w:szCs w:val="16"/>
              </w:rPr>
              <w:t xml:space="preserve"> </w:t>
            </w:r>
            <w:r w:rsidRPr="00DB7720">
              <w:rPr>
                <w:rFonts w:ascii="Arial" w:hAnsi="Arial" w:cs="Arial"/>
                <w:color w:val="000000" w:themeColor="text1"/>
                <w:sz w:val="16"/>
                <w:szCs w:val="16"/>
              </w:rPr>
              <w:t>(</w:t>
            </w:r>
            <w:r>
              <w:rPr>
                <w:rFonts w:ascii="Arial" w:hAnsi="Arial" w:cs="Arial"/>
                <w:color w:val="000000" w:themeColor="text1"/>
                <w:sz w:val="16"/>
                <w:szCs w:val="16"/>
              </w:rPr>
              <w:t>Acompanhamento do Empenho</w:t>
            </w:r>
            <w:r w:rsidRPr="00DB7720">
              <w:rPr>
                <w:rFonts w:ascii="Arial" w:hAnsi="Arial" w:cs="Arial"/>
                <w:color w:val="000000" w:themeColor="text1"/>
                <w:sz w:val="16"/>
                <w:szCs w:val="16"/>
              </w:rPr>
              <w:t xml:space="preserve"> – FCONR02442) se o(s) empenho(s) </w:t>
            </w:r>
            <w:proofErr w:type="gramStart"/>
            <w:r w:rsidRPr="00DB7720">
              <w:rPr>
                <w:rFonts w:ascii="Arial" w:hAnsi="Arial" w:cs="Arial"/>
                <w:color w:val="000000" w:themeColor="text1"/>
                <w:sz w:val="16"/>
                <w:szCs w:val="16"/>
              </w:rPr>
              <w:t>possui(</w:t>
            </w:r>
            <w:proofErr w:type="gramEnd"/>
            <w:r w:rsidRPr="00DB7720">
              <w:rPr>
                <w:rFonts w:ascii="Arial" w:hAnsi="Arial" w:cs="Arial"/>
                <w:color w:val="000000" w:themeColor="text1"/>
                <w:sz w:val="16"/>
                <w:szCs w:val="16"/>
              </w:rPr>
              <w:t>em) programação financeira até o mês para a liquidação da despesa?</w:t>
            </w:r>
          </w:p>
        </w:tc>
        <w:tc>
          <w:tcPr>
            <w:tcW w:w="850" w:type="dxa"/>
            <w:gridSpan w:val="9"/>
            <w:shd w:val="clear" w:color="auto" w:fill="auto"/>
            <w:vAlign w:val="center"/>
          </w:tcPr>
          <w:p w:rsidR="000F4D15" w:rsidRPr="00DB7720" w:rsidRDefault="000F4D15" w:rsidP="00DE4DE4">
            <w:pPr>
              <w:jc w:val="center"/>
              <w:rPr>
                <w:rFonts w:ascii="Arial" w:hAnsi="Arial"/>
                <w:color w:val="000000" w:themeColor="text1"/>
                <w:szCs w:val="24"/>
              </w:rPr>
            </w:pPr>
          </w:p>
        </w:tc>
        <w:tc>
          <w:tcPr>
            <w:tcW w:w="860" w:type="dxa"/>
            <w:gridSpan w:val="5"/>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hRule="exact" w:val="369"/>
        </w:trPr>
        <w:tc>
          <w:tcPr>
            <w:tcW w:w="8358" w:type="dxa"/>
            <w:gridSpan w:val="26"/>
            <w:tcBorders>
              <w:left w:val="double" w:sz="4" w:space="0" w:color="auto"/>
              <w:bottom w:val="single" w:sz="4" w:space="0" w:color="auto"/>
            </w:tcBorders>
            <w:shd w:val="clear" w:color="auto" w:fill="auto"/>
            <w:vAlign w:val="center"/>
          </w:tcPr>
          <w:p w:rsidR="000F4D15" w:rsidRPr="00DB7720" w:rsidRDefault="000F4D15" w:rsidP="00DE4DE4">
            <w:pPr>
              <w:jc w:val="both"/>
              <w:rPr>
                <w:rFonts w:ascii="Arial" w:hAnsi="Arial" w:cs="Arial"/>
                <w:color w:val="000000" w:themeColor="text1"/>
                <w:sz w:val="16"/>
                <w:szCs w:val="16"/>
              </w:rPr>
            </w:pPr>
            <w:r w:rsidRPr="00DB7720">
              <w:rPr>
                <w:rFonts w:ascii="Arial" w:hAnsi="Arial" w:cs="Arial"/>
                <w:color w:val="000000" w:themeColor="text1"/>
                <w:sz w:val="16"/>
                <w:szCs w:val="16"/>
              </w:rPr>
              <w:t>2.1. O empenho encontra-se vinculado ao respectivo Instrumento Jurídico?</w:t>
            </w:r>
          </w:p>
        </w:tc>
        <w:tc>
          <w:tcPr>
            <w:tcW w:w="850" w:type="dxa"/>
            <w:gridSpan w:val="9"/>
            <w:tcBorders>
              <w:bottom w:val="sing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c>
          <w:tcPr>
            <w:tcW w:w="860" w:type="dxa"/>
            <w:gridSpan w:val="5"/>
            <w:tcBorders>
              <w:bottom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hRule="exact" w:val="369"/>
        </w:trPr>
        <w:tc>
          <w:tcPr>
            <w:tcW w:w="8358" w:type="dxa"/>
            <w:gridSpan w:val="26"/>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6"/>
                <w:szCs w:val="16"/>
              </w:rPr>
            </w:pPr>
            <w:r w:rsidRPr="00DB7720">
              <w:rPr>
                <w:rFonts w:ascii="Arial" w:hAnsi="Arial" w:cs="Arial"/>
                <w:color w:val="000000" w:themeColor="text1"/>
                <w:sz w:val="16"/>
                <w:szCs w:val="16"/>
              </w:rPr>
              <w:lastRenderedPageBreak/>
              <w:t>3. A Nota de Autorização da Despesa (NAD) foi emitida até a data de início da realização da despesa?</w:t>
            </w:r>
          </w:p>
        </w:tc>
        <w:tc>
          <w:tcPr>
            <w:tcW w:w="850" w:type="dxa"/>
            <w:gridSpan w:val="9"/>
            <w:shd w:val="clear" w:color="auto" w:fill="auto"/>
            <w:vAlign w:val="center"/>
          </w:tcPr>
          <w:p w:rsidR="000F4D15" w:rsidRPr="00DB7720" w:rsidRDefault="000F4D15" w:rsidP="00DE4DE4">
            <w:pPr>
              <w:jc w:val="center"/>
              <w:rPr>
                <w:rFonts w:ascii="Arial" w:hAnsi="Arial"/>
                <w:color w:val="000000" w:themeColor="text1"/>
                <w:szCs w:val="24"/>
              </w:rPr>
            </w:pPr>
          </w:p>
        </w:tc>
        <w:tc>
          <w:tcPr>
            <w:tcW w:w="860" w:type="dxa"/>
            <w:gridSpan w:val="5"/>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bl>
    <w:p w:rsidR="000F4D15" w:rsidRPr="00DB7720" w:rsidRDefault="000F4D15" w:rsidP="000F4D15">
      <w:pPr>
        <w:rPr>
          <w:color w:val="000000" w:themeColor="text1"/>
        </w:rPr>
      </w:pPr>
      <w:r w:rsidRPr="00DB7720">
        <w:rPr>
          <w:noProof/>
          <w:color w:val="000000" w:themeColor="text1"/>
        </w:rPr>
        <w:drawing>
          <wp:anchor distT="0" distB="0" distL="114300" distR="114300" simplePos="0" relativeHeight="251698176" behindDoc="0" locked="0" layoutInCell="1" allowOverlap="1">
            <wp:simplePos x="0" y="0"/>
            <wp:positionH relativeFrom="column">
              <wp:posOffset>0</wp:posOffset>
            </wp:positionH>
            <wp:positionV relativeFrom="paragraph">
              <wp:posOffset>99060</wp:posOffset>
            </wp:positionV>
            <wp:extent cx="931545" cy="660400"/>
            <wp:effectExtent l="19050" t="0" r="1905" b="0"/>
            <wp:wrapNone/>
            <wp:docPr id="3" name="Imagem 3"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W w:w="4395" w:type="dxa"/>
        <w:tblInd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1"/>
        <w:gridCol w:w="1134"/>
      </w:tblGrid>
      <w:tr w:rsidR="000F4D15" w:rsidRPr="00DB7720" w:rsidTr="00DE4DE4">
        <w:trPr>
          <w:cantSplit/>
          <w:trHeight w:val="287"/>
        </w:trPr>
        <w:tc>
          <w:tcPr>
            <w:tcW w:w="1134" w:type="dxa"/>
            <w:gridSpan w:val="2"/>
            <w:shd w:val="clear" w:color="C0C0C0" w:fill="FFFFFF"/>
            <w:noWrap/>
            <w:vAlign w:val="center"/>
          </w:tcPr>
          <w:p w:rsidR="000F4D15" w:rsidRPr="0095559F" w:rsidRDefault="000F4D15" w:rsidP="00DE4DE4">
            <w:pPr>
              <w:pStyle w:val="Cabealho"/>
              <w:tabs>
                <w:tab w:val="clear" w:pos="4419"/>
                <w:tab w:val="clear" w:pos="8838"/>
                <w:tab w:val="left" w:pos="2339"/>
              </w:tabs>
              <w:rPr>
                <w:rFonts w:ascii="Arial" w:hAnsi="Arial"/>
                <w:color w:val="000000" w:themeColor="text1"/>
                <w:sz w:val="20"/>
              </w:rPr>
            </w:pPr>
            <w:r w:rsidRPr="0095559F">
              <w:rPr>
                <w:rFonts w:ascii="Arial" w:hAnsi="Arial"/>
                <w:color w:val="000000" w:themeColor="text1"/>
                <w:sz w:val="20"/>
              </w:rPr>
              <w:t>Processo nº</w:t>
            </w:r>
            <w:proofErr w:type="gramStart"/>
            <w:r w:rsidRPr="0095559F">
              <w:rPr>
                <w:rFonts w:ascii="Arial" w:hAnsi="Arial"/>
                <w:color w:val="000000" w:themeColor="text1"/>
                <w:sz w:val="20"/>
              </w:rPr>
              <w:t xml:space="preserve">  </w:t>
            </w:r>
            <w:r>
              <w:rPr>
                <w:rFonts w:ascii="Arial" w:hAnsi="Arial"/>
                <w:color w:val="000000" w:themeColor="text1"/>
                <w:sz w:val="20"/>
              </w:rPr>
              <w:t xml:space="preserve"> </w:t>
            </w:r>
          </w:p>
        </w:tc>
        <w:proofErr w:type="gramEnd"/>
      </w:tr>
      <w:tr w:rsidR="000F4D15" w:rsidRPr="00DB7720" w:rsidTr="00DE4DE4">
        <w:trPr>
          <w:cantSplit/>
          <w:trHeight w:val="284"/>
        </w:trPr>
        <w:tc>
          <w:tcPr>
            <w:tcW w:w="3261" w:type="dxa"/>
            <w:shd w:val="clear" w:color="C0C0C0" w:fill="FFFFFF"/>
            <w:noWrap/>
            <w:vAlign w:val="center"/>
          </w:tcPr>
          <w:p w:rsidR="000F4D15" w:rsidRPr="0095559F" w:rsidRDefault="000F4D15" w:rsidP="00DE4DE4">
            <w:pPr>
              <w:tabs>
                <w:tab w:val="left" w:pos="2339"/>
              </w:tabs>
              <w:rPr>
                <w:rFonts w:ascii="Arial" w:hAnsi="Arial"/>
                <w:color w:val="000000" w:themeColor="text1"/>
                <w:sz w:val="20"/>
              </w:rPr>
            </w:pPr>
            <w:r w:rsidRPr="0095559F">
              <w:rPr>
                <w:rFonts w:ascii="Arial" w:hAnsi="Arial"/>
                <w:color w:val="000000" w:themeColor="text1"/>
                <w:sz w:val="20"/>
              </w:rPr>
              <w:t>Data da Autuação</w:t>
            </w:r>
            <w:proofErr w:type="gramStart"/>
            <w:r w:rsidRPr="0095559F">
              <w:rPr>
                <w:rFonts w:ascii="Arial" w:hAnsi="Arial"/>
                <w:color w:val="000000" w:themeColor="text1"/>
                <w:sz w:val="20"/>
              </w:rPr>
              <w:t xml:space="preserve">  </w:t>
            </w:r>
            <w:r>
              <w:rPr>
                <w:rFonts w:ascii="Arial" w:hAnsi="Arial"/>
                <w:color w:val="000000" w:themeColor="text1"/>
                <w:sz w:val="20"/>
              </w:rPr>
              <w:t xml:space="preserve"> </w:t>
            </w:r>
          </w:p>
        </w:tc>
        <w:tc>
          <w:tcPr>
            <w:tcW w:w="1134" w:type="dxa"/>
            <w:shd w:val="clear" w:color="C0C0C0" w:fill="FFFFFF"/>
            <w:vAlign w:val="center"/>
          </w:tcPr>
          <w:p w:rsidR="000F4D15" w:rsidRPr="0095559F" w:rsidRDefault="000F4D15" w:rsidP="00DE4DE4">
            <w:pPr>
              <w:tabs>
                <w:tab w:val="left" w:pos="2339"/>
              </w:tabs>
              <w:rPr>
                <w:rFonts w:ascii="Arial" w:hAnsi="Arial"/>
                <w:color w:val="000000" w:themeColor="text1"/>
                <w:sz w:val="20"/>
              </w:rPr>
            </w:pPr>
            <w:proofErr w:type="gramEnd"/>
            <w:r w:rsidRPr="0095559F">
              <w:rPr>
                <w:rFonts w:ascii="Arial" w:hAnsi="Arial"/>
                <w:color w:val="000000" w:themeColor="text1"/>
                <w:sz w:val="20"/>
              </w:rPr>
              <w:t>Fls.</w:t>
            </w:r>
            <w:proofErr w:type="gramStart"/>
            <w:r w:rsidRPr="0095559F">
              <w:rPr>
                <w:rFonts w:ascii="Arial" w:hAnsi="Arial"/>
                <w:color w:val="000000" w:themeColor="text1"/>
                <w:sz w:val="20"/>
              </w:rPr>
              <w:t xml:space="preserve">  </w:t>
            </w:r>
            <w:r>
              <w:rPr>
                <w:rFonts w:ascii="Arial" w:hAnsi="Arial"/>
                <w:color w:val="000000" w:themeColor="text1"/>
                <w:sz w:val="20"/>
              </w:rPr>
              <w:t xml:space="preserve"> </w:t>
            </w:r>
          </w:p>
        </w:tc>
        <w:proofErr w:type="gramEnd"/>
      </w:tr>
      <w:tr w:rsidR="000F4D15" w:rsidRPr="00DB7720" w:rsidTr="00DE4DE4">
        <w:trPr>
          <w:cantSplit/>
          <w:trHeight w:val="284"/>
        </w:trPr>
        <w:tc>
          <w:tcPr>
            <w:tcW w:w="1134" w:type="dxa"/>
            <w:gridSpan w:val="2"/>
            <w:shd w:val="clear" w:color="C0C0C0" w:fill="FFFFFF"/>
            <w:noWrap/>
            <w:vAlign w:val="center"/>
          </w:tcPr>
          <w:p w:rsidR="000F4D15" w:rsidRPr="0095559F" w:rsidRDefault="000F4D15" w:rsidP="00DE4DE4">
            <w:pPr>
              <w:tabs>
                <w:tab w:val="left" w:pos="2339"/>
              </w:tabs>
              <w:rPr>
                <w:rFonts w:ascii="Arial" w:hAnsi="Arial"/>
                <w:color w:val="000000" w:themeColor="text1"/>
                <w:sz w:val="20"/>
              </w:rPr>
            </w:pPr>
            <w:r w:rsidRPr="0095559F">
              <w:rPr>
                <w:rFonts w:ascii="Arial" w:hAnsi="Arial"/>
                <w:color w:val="000000" w:themeColor="text1"/>
                <w:sz w:val="20"/>
              </w:rPr>
              <w:t>Rubrica</w:t>
            </w:r>
            <w:proofErr w:type="gramStart"/>
            <w:r w:rsidRPr="0095559F">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0F4D15" w:rsidRPr="00DB7720" w:rsidRDefault="000F4D15" w:rsidP="000F4D15">
      <w:pPr>
        <w:rPr>
          <w:rFonts w:ascii="Arial" w:hAnsi="Arial" w:cs="Arial"/>
          <w:color w:val="000000" w:themeColor="text1"/>
          <w:sz w:val="10"/>
          <w:szCs w:val="10"/>
        </w:rPr>
      </w:pPr>
    </w:p>
    <w:tbl>
      <w:tblPr>
        <w:tblW w:w="1006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364"/>
        <w:gridCol w:w="850"/>
        <w:gridCol w:w="854"/>
      </w:tblGrid>
      <w:tr w:rsidR="000F4D15" w:rsidRPr="00DB7720" w:rsidTr="00DE4DE4">
        <w:trPr>
          <w:trHeight w:hRule="exact" w:val="567"/>
        </w:trPr>
        <w:tc>
          <w:tcPr>
            <w:tcW w:w="8364" w:type="dxa"/>
            <w:tcBorders>
              <w:top w:val="double" w:sz="4" w:space="0" w:color="auto"/>
              <w:left w:val="double" w:sz="4" w:space="0" w:color="auto"/>
              <w:bottom w:val="single" w:sz="4" w:space="0" w:color="auto"/>
              <w:right w:val="single" w:sz="4" w:space="0" w:color="auto"/>
            </w:tcBorders>
            <w:shd w:val="clear" w:color="auto" w:fill="auto"/>
            <w:vAlign w:val="center"/>
          </w:tcPr>
          <w:p w:rsidR="000F4D15" w:rsidRPr="004E220C" w:rsidRDefault="000F4D15" w:rsidP="00DE4DE4">
            <w:pPr>
              <w:tabs>
                <w:tab w:val="left" w:pos="2339"/>
              </w:tabs>
              <w:jc w:val="center"/>
              <w:rPr>
                <w:rFonts w:ascii="Arial" w:hAnsi="Arial" w:cs="Arial"/>
                <w:b/>
                <w:color w:val="000000" w:themeColor="text1"/>
                <w:szCs w:val="24"/>
              </w:rPr>
            </w:pPr>
            <w:r w:rsidRPr="004E220C">
              <w:rPr>
                <w:rFonts w:ascii="Arial" w:hAnsi="Arial" w:cs="Arial"/>
                <w:b/>
                <w:color w:val="000000" w:themeColor="text1"/>
                <w:szCs w:val="24"/>
              </w:rPr>
              <w:t>ELD 02-04 – OBRAS E SERVIÇOS DE ENGENHARIA</w:t>
            </w:r>
          </w:p>
          <w:p w:rsidR="000F4D15" w:rsidRPr="004E220C" w:rsidRDefault="000F4D15" w:rsidP="00DE4DE4">
            <w:pPr>
              <w:tabs>
                <w:tab w:val="left" w:pos="2339"/>
              </w:tabs>
              <w:jc w:val="center"/>
              <w:rPr>
                <w:rFonts w:ascii="Arial" w:hAnsi="Arial" w:cs="Arial"/>
                <w:color w:val="000000" w:themeColor="text1"/>
                <w:sz w:val="20"/>
              </w:rPr>
            </w:pPr>
            <w:r w:rsidRPr="004E220C">
              <w:rPr>
                <w:rFonts w:ascii="Arial" w:hAnsi="Arial" w:cs="Arial"/>
                <w:color w:val="000000" w:themeColor="text1"/>
                <w:sz w:val="20"/>
              </w:rPr>
              <w:t>(continuação)</w:t>
            </w:r>
          </w:p>
        </w:tc>
        <w:tc>
          <w:tcPr>
            <w:tcW w:w="850" w:type="dxa"/>
            <w:tcBorders>
              <w:top w:val="doub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pStyle w:val="Ttulo7"/>
              <w:jc w:val="center"/>
              <w:rPr>
                <w:bCs w:val="0"/>
                <w:iCs/>
                <w:color w:val="000000" w:themeColor="text1"/>
                <w:sz w:val="18"/>
              </w:rPr>
            </w:pPr>
            <w:r w:rsidRPr="00DB7720">
              <w:rPr>
                <w:bCs w:val="0"/>
                <w:iCs/>
                <w:color w:val="000000" w:themeColor="text1"/>
                <w:sz w:val="18"/>
              </w:rPr>
              <w:t>Sim</w:t>
            </w:r>
          </w:p>
        </w:tc>
        <w:tc>
          <w:tcPr>
            <w:tcW w:w="854" w:type="dxa"/>
            <w:tcBorders>
              <w:top w:val="double" w:sz="4" w:space="0" w:color="auto"/>
              <w:left w:val="single" w:sz="4" w:space="0" w:color="auto"/>
              <w:bottom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b/>
                <w:iCs/>
                <w:color w:val="000000" w:themeColor="text1"/>
                <w:sz w:val="16"/>
                <w:szCs w:val="16"/>
              </w:rPr>
            </w:pPr>
            <w:r w:rsidRPr="00DB7720">
              <w:rPr>
                <w:rFonts w:ascii="Arial" w:hAnsi="Arial"/>
                <w:b/>
                <w:iCs/>
                <w:color w:val="000000" w:themeColor="text1"/>
                <w:sz w:val="16"/>
                <w:szCs w:val="16"/>
              </w:rPr>
              <w:t>Não Aplicável</w:t>
            </w:r>
          </w:p>
        </w:tc>
      </w:tr>
      <w:tr w:rsidR="000F4D15" w:rsidRPr="00DB7720" w:rsidTr="00DE4DE4">
        <w:trPr>
          <w:trHeight w:val="454"/>
        </w:trPr>
        <w:tc>
          <w:tcPr>
            <w:tcW w:w="8364" w:type="dxa"/>
            <w:tcBorders>
              <w:top w:val="single" w:sz="4" w:space="0" w:color="auto"/>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6"/>
                <w:szCs w:val="16"/>
              </w:rPr>
              <w:t xml:space="preserve">4. </w:t>
            </w:r>
            <w:r>
              <w:rPr>
                <w:rFonts w:ascii="Arial" w:hAnsi="Arial" w:cs="Arial"/>
                <w:color w:val="000000" w:themeColor="text1"/>
                <w:sz w:val="16"/>
                <w:szCs w:val="16"/>
              </w:rPr>
              <w:t>No caso de despesa de exercício anterior, foi concluída a sindicância administrativa conforme determina o</w:t>
            </w:r>
            <w:proofErr w:type="gramStart"/>
            <w:r>
              <w:rPr>
                <w:rFonts w:ascii="Arial" w:hAnsi="Arial" w:cs="Arial"/>
                <w:color w:val="000000" w:themeColor="text1"/>
                <w:sz w:val="16"/>
                <w:szCs w:val="16"/>
              </w:rPr>
              <w:t xml:space="preserve">  </w:t>
            </w:r>
            <w:proofErr w:type="gramEnd"/>
            <w:r>
              <w:rPr>
                <w:rFonts w:ascii="Arial" w:hAnsi="Arial" w:cs="Arial"/>
                <w:color w:val="000000" w:themeColor="text1"/>
                <w:sz w:val="16"/>
                <w:szCs w:val="16"/>
              </w:rPr>
              <w:t>Decreto que dispõe sobre a execução orçamentária e financeira para o exercício ?</w:t>
            </w:r>
          </w:p>
        </w:tc>
        <w:tc>
          <w:tcPr>
            <w:tcW w:w="850" w:type="dxa"/>
            <w:tcBorders>
              <w:top w:val="sing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top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top w:val="single" w:sz="4" w:space="0" w:color="auto"/>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5. A despesa foi classificada na </w:t>
            </w:r>
            <w:r>
              <w:rPr>
                <w:rFonts w:ascii="Arial" w:hAnsi="Arial" w:cs="Arial"/>
                <w:color w:val="000000" w:themeColor="text1"/>
                <w:sz w:val="17"/>
                <w:szCs w:val="17"/>
              </w:rPr>
              <w:t>N</w:t>
            </w:r>
            <w:r w:rsidRPr="00DB7720">
              <w:rPr>
                <w:rFonts w:ascii="Arial" w:hAnsi="Arial" w:cs="Arial"/>
                <w:color w:val="000000" w:themeColor="text1"/>
                <w:sz w:val="17"/>
                <w:szCs w:val="17"/>
              </w:rPr>
              <w:t xml:space="preserve">atureza </w:t>
            </w:r>
            <w:r>
              <w:rPr>
                <w:rFonts w:ascii="Arial" w:hAnsi="Arial" w:cs="Arial"/>
                <w:color w:val="000000" w:themeColor="text1"/>
                <w:sz w:val="17"/>
                <w:szCs w:val="17"/>
              </w:rPr>
              <w:t xml:space="preserve">de Despesa </w:t>
            </w:r>
            <w:r w:rsidRPr="00DB7720">
              <w:rPr>
                <w:rFonts w:ascii="Arial" w:hAnsi="Arial" w:cs="Arial"/>
                <w:color w:val="000000" w:themeColor="text1"/>
                <w:sz w:val="17"/>
                <w:szCs w:val="17"/>
              </w:rPr>
              <w:t xml:space="preserve">adequada ao objeto contratado conforme Classificador da Receita e Despesa da PCRJ, em vigor e divulgado no </w:t>
            </w:r>
            <w:r w:rsidRPr="00DB7720">
              <w:rPr>
                <w:rFonts w:ascii="Arial" w:hAnsi="Arial" w:cs="Arial"/>
                <w:i/>
                <w:iCs/>
                <w:color w:val="000000" w:themeColor="text1"/>
                <w:sz w:val="17"/>
                <w:szCs w:val="17"/>
              </w:rPr>
              <w:t>site</w:t>
            </w:r>
            <w:r w:rsidRPr="00DB7720">
              <w:rPr>
                <w:rFonts w:ascii="Arial" w:hAnsi="Arial" w:cs="Arial"/>
                <w:color w:val="000000" w:themeColor="text1"/>
                <w:sz w:val="17"/>
                <w:szCs w:val="17"/>
              </w:rPr>
              <w:t xml:space="preserve"> da CGM: </w:t>
            </w:r>
            <w:hyperlink r:id="rId13" w:history="1">
              <w:r w:rsidRPr="00DB7720">
                <w:rPr>
                  <w:rStyle w:val="Hyperlink"/>
                  <w:rFonts w:ascii="Arial" w:hAnsi="Arial" w:cs="Arial"/>
                  <w:i/>
                  <w:iCs/>
                  <w:color w:val="000000" w:themeColor="text1"/>
                  <w:sz w:val="17"/>
                  <w:szCs w:val="17"/>
                </w:rPr>
                <w:t>www.rio.rj.gov.br/web/cgm</w:t>
              </w:r>
            </w:hyperlink>
            <w:proofErr w:type="gramStart"/>
            <w:r w:rsidRPr="00DB7720">
              <w:rPr>
                <w:rFonts w:ascii="Arial" w:hAnsi="Arial" w:cs="Arial"/>
                <w:i/>
                <w:iCs/>
                <w:color w:val="000000" w:themeColor="text1"/>
                <w:sz w:val="17"/>
                <w:szCs w:val="17"/>
              </w:rPr>
              <w:t xml:space="preserve"> </w:t>
            </w:r>
            <w:r w:rsidRPr="00DB7720">
              <w:rPr>
                <w:rFonts w:ascii="Arial" w:hAnsi="Arial" w:cs="Arial"/>
                <w:color w:val="000000" w:themeColor="text1"/>
                <w:sz w:val="17"/>
                <w:szCs w:val="17"/>
              </w:rPr>
              <w:t>?</w:t>
            </w:r>
            <w:proofErr w:type="gramEnd"/>
          </w:p>
        </w:tc>
        <w:tc>
          <w:tcPr>
            <w:tcW w:w="850" w:type="dxa"/>
            <w:tcBorders>
              <w:top w:val="sing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top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6. O favorecido da(s) nota(s) de empenho(s) é o emitente do(s) documento(s) comprobatório(s)? No caso de empenho coletivo, preencher o item </w:t>
            </w:r>
            <w:proofErr w:type="gramStart"/>
            <w:r w:rsidRPr="00DB7720">
              <w:rPr>
                <w:rFonts w:ascii="Arial" w:hAnsi="Arial" w:cs="Arial"/>
                <w:color w:val="000000" w:themeColor="text1"/>
                <w:sz w:val="17"/>
                <w:szCs w:val="17"/>
              </w:rPr>
              <w:t>1</w:t>
            </w:r>
            <w:proofErr w:type="gramEnd"/>
            <w:r w:rsidRPr="00DB7720">
              <w:rPr>
                <w:rFonts w:ascii="Arial" w:hAnsi="Arial" w:cs="Arial"/>
                <w:color w:val="000000" w:themeColor="text1"/>
                <w:sz w:val="17"/>
                <w:szCs w:val="17"/>
              </w:rPr>
              <w:t xml:space="preserve"> das Informações Complementares.</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pStyle w:val="Estilo1"/>
              <w:rPr>
                <w:rFonts w:ascii="Arial" w:hAnsi="Arial" w:cs="Arial"/>
                <w:color w:val="000000" w:themeColor="text1"/>
                <w:sz w:val="17"/>
                <w:szCs w:val="17"/>
              </w:rPr>
            </w:pPr>
            <w:r>
              <w:rPr>
                <w:rFonts w:ascii="Arial" w:hAnsi="Arial" w:cs="Arial"/>
                <w:color w:val="000000" w:themeColor="text1"/>
                <w:sz w:val="17"/>
                <w:szCs w:val="17"/>
              </w:rPr>
              <w:t>6.1. O</w:t>
            </w:r>
            <w:r w:rsidRPr="00DB7720">
              <w:rPr>
                <w:rFonts w:ascii="Arial" w:hAnsi="Arial" w:cs="Arial"/>
                <w:color w:val="000000" w:themeColor="text1"/>
                <w:sz w:val="17"/>
                <w:szCs w:val="17"/>
              </w:rPr>
              <w:t>s dados do</w:t>
            </w:r>
            <w:r>
              <w:rPr>
                <w:rFonts w:ascii="Arial" w:hAnsi="Arial" w:cs="Arial"/>
                <w:color w:val="000000" w:themeColor="text1"/>
                <w:sz w:val="17"/>
                <w:szCs w:val="17"/>
              </w:rPr>
              <w:t>(s)</w:t>
            </w:r>
            <w:r w:rsidRPr="00DB7720">
              <w:rPr>
                <w:rFonts w:ascii="Arial" w:hAnsi="Arial" w:cs="Arial"/>
                <w:color w:val="000000" w:themeColor="text1"/>
                <w:sz w:val="17"/>
                <w:szCs w:val="17"/>
              </w:rPr>
              <w:t xml:space="preserve"> favorecido</w:t>
            </w:r>
            <w:r>
              <w:rPr>
                <w:rFonts w:ascii="Arial" w:hAnsi="Arial" w:cs="Arial"/>
                <w:color w:val="000000" w:themeColor="text1"/>
                <w:sz w:val="17"/>
                <w:szCs w:val="17"/>
              </w:rPr>
              <w:t>(s) da liquidação</w:t>
            </w:r>
            <w:r w:rsidRPr="00DB7720">
              <w:rPr>
                <w:rFonts w:ascii="Arial" w:hAnsi="Arial" w:cs="Arial"/>
                <w:color w:val="000000" w:themeColor="text1"/>
                <w:sz w:val="17"/>
                <w:szCs w:val="17"/>
              </w:rPr>
              <w:t xml:space="preserve"> encontram-se cadastrados no Sistema SIGMA?</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pStyle w:val="Estilo1"/>
              <w:rPr>
                <w:rFonts w:ascii="Arial" w:hAnsi="Arial" w:cs="Arial"/>
                <w:color w:val="000000" w:themeColor="text1"/>
                <w:sz w:val="17"/>
                <w:szCs w:val="17"/>
              </w:rPr>
            </w:pPr>
            <w:r w:rsidRPr="00DB7720">
              <w:rPr>
                <w:rFonts w:ascii="Arial" w:hAnsi="Arial" w:cs="Arial"/>
                <w:color w:val="000000" w:themeColor="text1"/>
                <w:sz w:val="17"/>
                <w:szCs w:val="17"/>
              </w:rPr>
              <w:t xml:space="preserve">7. O(s) documento(s) comprobatório(s) da despesa </w:t>
            </w:r>
            <w:proofErr w:type="gramStart"/>
            <w:r w:rsidRPr="00DB7720">
              <w:rPr>
                <w:rFonts w:ascii="Arial" w:hAnsi="Arial" w:cs="Arial"/>
                <w:color w:val="000000" w:themeColor="text1"/>
                <w:sz w:val="17"/>
                <w:szCs w:val="17"/>
              </w:rPr>
              <w:t>está(</w:t>
            </w:r>
            <w:proofErr w:type="spellStart"/>
            <w:proofErr w:type="gramEnd"/>
            <w:r w:rsidRPr="00DB7720">
              <w:rPr>
                <w:rFonts w:ascii="Arial" w:hAnsi="Arial" w:cs="Arial"/>
                <w:color w:val="000000" w:themeColor="text1"/>
                <w:sz w:val="17"/>
                <w:szCs w:val="17"/>
              </w:rPr>
              <w:t>ão</w:t>
            </w:r>
            <w:proofErr w:type="spellEnd"/>
            <w:r w:rsidRPr="00DB7720">
              <w:rPr>
                <w:rFonts w:ascii="Arial" w:hAnsi="Arial" w:cs="Arial"/>
                <w:color w:val="000000" w:themeColor="text1"/>
                <w:sz w:val="17"/>
                <w:szCs w:val="17"/>
              </w:rPr>
              <w:t xml:space="preserve">) de acordo com as diretrizes de liquidação do Manual de Normas e Procedimentos de Controle Interno em vigor e divulgado no </w:t>
            </w:r>
            <w:r w:rsidRPr="00DB7720">
              <w:rPr>
                <w:rFonts w:ascii="Arial" w:hAnsi="Arial" w:cs="Arial"/>
                <w:i/>
                <w:iCs/>
                <w:color w:val="000000" w:themeColor="text1"/>
                <w:sz w:val="17"/>
                <w:szCs w:val="17"/>
              </w:rPr>
              <w:t>site</w:t>
            </w:r>
            <w:r w:rsidRPr="00DB7720">
              <w:rPr>
                <w:rFonts w:ascii="Arial" w:hAnsi="Arial" w:cs="Arial"/>
                <w:color w:val="000000" w:themeColor="text1"/>
                <w:sz w:val="17"/>
                <w:szCs w:val="17"/>
              </w:rPr>
              <w:t xml:space="preserve"> da CGM: </w:t>
            </w:r>
            <w:hyperlink r:id="rId14" w:history="1">
              <w:r w:rsidRPr="00DB7720">
                <w:rPr>
                  <w:rStyle w:val="Hyperlink"/>
                  <w:rFonts w:ascii="Arial" w:hAnsi="Arial" w:cs="Arial"/>
                  <w:i/>
                  <w:iCs/>
                  <w:color w:val="000000" w:themeColor="text1"/>
                  <w:sz w:val="17"/>
                  <w:szCs w:val="17"/>
                </w:rPr>
                <w:t>www.rio.rj.gov.br/web/cgm</w:t>
              </w:r>
            </w:hyperlink>
            <w:r w:rsidRPr="00DB7720">
              <w:rPr>
                <w:rFonts w:ascii="Arial" w:hAnsi="Arial" w:cs="Arial"/>
                <w:i/>
                <w:iCs/>
                <w:color w:val="000000" w:themeColor="text1"/>
                <w:sz w:val="17"/>
                <w:szCs w:val="17"/>
              </w:rPr>
              <w:t xml:space="preserve"> </w:t>
            </w:r>
            <w:r w:rsidRPr="00DB7720">
              <w:rPr>
                <w:rFonts w:ascii="Arial" w:hAnsi="Arial" w:cs="Arial"/>
                <w:color w:val="000000" w:themeColor="text1"/>
                <w:sz w:val="17"/>
                <w:szCs w:val="17"/>
              </w:rPr>
              <w:t>?</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7.1. Em se tratando de Nota Fiscal Eletrônica, a sua autenticidade foi verificada junto ao </w:t>
            </w:r>
            <w:r w:rsidRPr="00DB7720">
              <w:rPr>
                <w:rFonts w:ascii="Arial" w:hAnsi="Arial" w:cs="Arial"/>
                <w:i/>
                <w:iCs/>
                <w:color w:val="000000" w:themeColor="text1"/>
                <w:sz w:val="17"/>
                <w:szCs w:val="17"/>
              </w:rPr>
              <w:t>site</w:t>
            </w:r>
            <w:r w:rsidRPr="00DB7720">
              <w:rPr>
                <w:rFonts w:ascii="Arial" w:hAnsi="Arial" w:cs="Arial"/>
                <w:color w:val="000000" w:themeColor="text1"/>
                <w:sz w:val="17"/>
                <w:szCs w:val="17"/>
              </w:rPr>
              <w:t xml:space="preserve"> do respectivo Município?</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8. A fatura, folha de medição e nota fiscal foram atestadas pelo(s) </w:t>
            </w:r>
            <w:proofErr w:type="gramStart"/>
            <w:r w:rsidRPr="00DB7720">
              <w:rPr>
                <w:rFonts w:ascii="Arial" w:hAnsi="Arial" w:cs="Arial"/>
                <w:color w:val="000000" w:themeColor="text1"/>
                <w:sz w:val="17"/>
                <w:szCs w:val="17"/>
              </w:rPr>
              <w:t>fiscal(</w:t>
            </w:r>
            <w:proofErr w:type="gramEnd"/>
            <w:r w:rsidRPr="00DB7720">
              <w:rPr>
                <w:rFonts w:ascii="Arial" w:hAnsi="Arial" w:cs="Arial"/>
                <w:color w:val="000000" w:themeColor="text1"/>
                <w:sz w:val="17"/>
                <w:szCs w:val="17"/>
              </w:rPr>
              <w:t>is) e outro(s) servidor(</w:t>
            </w:r>
            <w:proofErr w:type="spellStart"/>
            <w:r w:rsidRPr="00DB7720">
              <w:rPr>
                <w:rFonts w:ascii="Arial" w:hAnsi="Arial" w:cs="Arial"/>
                <w:color w:val="000000" w:themeColor="text1"/>
                <w:sz w:val="17"/>
                <w:szCs w:val="17"/>
              </w:rPr>
              <w:t>es</w:t>
            </w:r>
            <w:proofErr w:type="spellEnd"/>
            <w:r w:rsidRPr="00DB7720">
              <w:rPr>
                <w:rFonts w:ascii="Arial" w:hAnsi="Arial" w:cs="Arial"/>
                <w:color w:val="000000" w:themeColor="text1"/>
                <w:sz w:val="17"/>
                <w:szCs w:val="17"/>
              </w:rPr>
              <w:t>) designados, formalmente, por ato da autoridade competente do Órgão ou Entidade da Administração Municipal como responsáveis pelo acompanhamento da obra ou serviço de engenharia,  conforme determina o Decreto nº 34.012/2011?</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8.1. Consta no presente processo cópia da publicação do Ato de Designação dos </w:t>
            </w:r>
            <w:proofErr w:type="gramStart"/>
            <w:r w:rsidRPr="00DB7720">
              <w:rPr>
                <w:rFonts w:ascii="Arial" w:hAnsi="Arial" w:cs="Arial"/>
                <w:color w:val="000000" w:themeColor="text1"/>
                <w:sz w:val="17"/>
                <w:szCs w:val="17"/>
              </w:rPr>
              <w:t>Fiscais/Atestadores</w:t>
            </w:r>
            <w:proofErr w:type="gramEnd"/>
            <w:r w:rsidRPr="00DB7720">
              <w:rPr>
                <w:rFonts w:ascii="Arial" w:hAnsi="Arial" w:cs="Arial"/>
                <w:color w:val="000000" w:themeColor="text1"/>
                <w:sz w:val="17"/>
                <w:szCs w:val="17"/>
              </w:rPr>
              <w:t>? (Indicar Fls._______)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7"/>
                <w:szCs w:val="17"/>
              </w:rPr>
              <w:t xml:space="preserve">8.2. Foram indicados na documentação comprobatória – </w:t>
            </w:r>
            <w:proofErr w:type="gramStart"/>
            <w:r w:rsidRPr="00DB7720">
              <w:rPr>
                <w:rFonts w:ascii="Arial" w:hAnsi="Arial" w:cs="Arial"/>
                <w:color w:val="000000" w:themeColor="text1"/>
                <w:sz w:val="17"/>
                <w:szCs w:val="17"/>
              </w:rPr>
              <w:t>Fatura,</w:t>
            </w:r>
            <w:proofErr w:type="gramEnd"/>
            <w:r w:rsidRPr="00DB7720">
              <w:rPr>
                <w:rFonts w:ascii="Arial" w:hAnsi="Arial" w:cs="Arial"/>
                <w:color w:val="000000" w:themeColor="text1"/>
                <w:sz w:val="17"/>
                <w:szCs w:val="17"/>
              </w:rPr>
              <w:t xml:space="preserve"> Folha de Medição e Nota Fiscal – o período da medição, o objeto, nº do Contrato, e nº do processo instrutivo?</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blPrEx>
          <w:tblLook w:val="04A0"/>
        </w:tblPrEx>
        <w:trPr>
          <w:trHeight w:val="454"/>
        </w:trPr>
        <w:tc>
          <w:tcPr>
            <w:tcW w:w="8364" w:type="dxa"/>
            <w:tcBorders>
              <w:top w:val="single" w:sz="4" w:space="0" w:color="auto"/>
              <w:left w:val="double" w:sz="4" w:space="0" w:color="auto"/>
              <w:bottom w:val="single" w:sz="4" w:space="0" w:color="auto"/>
              <w:right w:val="single" w:sz="4" w:space="0" w:color="auto"/>
            </w:tcBorders>
            <w:shd w:val="clear" w:color="auto" w:fill="auto"/>
            <w:vAlign w:val="center"/>
            <w:hideMark/>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7"/>
                <w:szCs w:val="17"/>
              </w:rPr>
              <w:t>8.</w:t>
            </w:r>
            <w:r>
              <w:rPr>
                <w:rFonts w:ascii="Arial" w:hAnsi="Arial" w:cs="Arial"/>
                <w:color w:val="000000" w:themeColor="text1"/>
                <w:sz w:val="17"/>
                <w:szCs w:val="17"/>
              </w:rPr>
              <w:t>3</w:t>
            </w:r>
            <w:r w:rsidRPr="00DB7720">
              <w:rPr>
                <w:rFonts w:ascii="Arial" w:hAnsi="Arial" w:cs="Arial"/>
                <w:color w:val="000000" w:themeColor="text1"/>
                <w:sz w:val="17"/>
                <w:szCs w:val="17"/>
              </w:rPr>
              <w:t>. Consta no presente processo comprovante de que a obra foi devidamente incluída no Cadastro Especifico do INSS (CEI) no CNPJ da construtora contratada, nos termos do parágrafo único, artigo 3º, do Decreto nº 36.569/2012? (Indicar Fls._______)</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top w:val="single" w:sz="4" w:space="0" w:color="auto"/>
              <w:left w:val="single" w:sz="4" w:space="0" w:color="auto"/>
              <w:bottom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sidRPr="00DB7720">
              <w:rPr>
                <w:rFonts w:ascii="Arial" w:hAnsi="Arial" w:cs="Arial"/>
                <w:color w:val="000000" w:themeColor="text1"/>
                <w:sz w:val="17"/>
                <w:szCs w:val="17"/>
              </w:rPr>
              <w:t>9. O boletim de desempenho foi elaborado conforme o Decreto nº 14.574/1996?  (Indicar Fls. 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D6A05" w:rsidRDefault="000F4D15" w:rsidP="00DE4DE4">
            <w:pPr>
              <w:jc w:val="both"/>
              <w:rPr>
                <w:rFonts w:ascii="Arial" w:hAnsi="Arial" w:cs="Arial"/>
                <w:color w:val="000000" w:themeColor="text1"/>
                <w:sz w:val="17"/>
                <w:szCs w:val="17"/>
              </w:rPr>
            </w:pPr>
            <w:r w:rsidRPr="00DD6A05">
              <w:rPr>
                <w:rFonts w:ascii="Arial" w:hAnsi="Arial" w:cs="Arial"/>
                <w:color w:val="000000" w:themeColor="text1"/>
                <w:sz w:val="17"/>
                <w:szCs w:val="17"/>
              </w:rPr>
              <w:t xml:space="preserve">10. Na execução da obra/serviço de engenharia em desacordo com o contratado, foram tomadas as medidas administrativas conforme diretrizes de penalidades aos contratados do Manual de Normas e Procedimentos de Controle Interno em vigor divulgado no </w:t>
            </w:r>
            <w:r w:rsidRPr="00DD6A05">
              <w:rPr>
                <w:rFonts w:ascii="Arial" w:hAnsi="Arial" w:cs="Arial"/>
                <w:i/>
                <w:iCs/>
                <w:color w:val="000000" w:themeColor="text1"/>
                <w:sz w:val="17"/>
                <w:szCs w:val="17"/>
              </w:rPr>
              <w:t xml:space="preserve">site </w:t>
            </w:r>
            <w:r w:rsidRPr="00DD6A05">
              <w:rPr>
                <w:rFonts w:ascii="Arial" w:hAnsi="Arial" w:cs="Arial"/>
                <w:color w:val="000000" w:themeColor="text1"/>
                <w:sz w:val="17"/>
                <w:szCs w:val="17"/>
              </w:rPr>
              <w:t xml:space="preserve">da CGM: </w:t>
            </w:r>
            <w:hyperlink r:id="rId15" w:history="1">
              <w:r w:rsidRPr="00DD6A05">
                <w:rPr>
                  <w:rStyle w:val="Hyperlink"/>
                  <w:rFonts w:ascii="Arial" w:hAnsi="Arial" w:cs="Arial"/>
                  <w:i/>
                  <w:iCs/>
                  <w:color w:val="000000" w:themeColor="text1"/>
                  <w:sz w:val="17"/>
                  <w:szCs w:val="17"/>
                </w:rPr>
                <w:t>www.rio.rj.gov.br/web/cgm</w:t>
              </w:r>
            </w:hyperlink>
            <w:r w:rsidRPr="00DD6A05">
              <w:rPr>
                <w:rFonts w:ascii="Arial" w:hAnsi="Arial" w:cs="Arial"/>
                <w:color w:val="000000" w:themeColor="text1"/>
                <w:sz w:val="17"/>
                <w:szCs w:val="17"/>
              </w:rPr>
              <w:t>?                (Indicar Fls. 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D6A05" w:rsidRDefault="000F4D15" w:rsidP="00DE4DE4">
            <w:pPr>
              <w:jc w:val="both"/>
              <w:rPr>
                <w:rFonts w:ascii="Arial" w:hAnsi="Arial" w:cs="Arial"/>
                <w:color w:val="000000" w:themeColor="text1"/>
                <w:sz w:val="17"/>
                <w:szCs w:val="17"/>
              </w:rPr>
            </w:pPr>
            <w:r w:rsidRPr="00DD6A05">
              <w:rPr>
                <w:rFonts w:ascii="Arial" w:hAnsi="Arial" w:cs="Arial"/>
                <w:color w:val="000000" w:themeColor="text1"/>
                <w:sz w:val="17"/>
                <w:szCs w:val="17"/>
              </w:rPr>
              <w:t xml:space="preserve">10.1.  No caso de </w:t>
            </w:r>
            <w:proofErr w:type="spellStart"/>
            <w:r w:rsidRPr="00DD6A05">
              <w:rPr>
                <w:rFonts w:ascii="Arial" w:hAnsi="Arial" w:cs="Arial"/>
                <w:color w:val="000000" w:themeColor="text1"/>
                <w:sz w:val="17"/>
                <w:szCs w:val="17"/>
              </w:rPr>
              <w:t>relevação</w:t>
            </w:r>
            <w:proofErr w:type="spellEnd"/>
            <w:r w:rsidRPr="00DD6A05">
              <w:rPr>
                <w:rFonts w:ascii="Arial" w:hAnsi="Arial" w:cs="Arial"/>
                <w:color w:val="000000" w:themeColor="text1"/>
                <w:sz w:val="17"/>
                <w:szCs w:val="17"/>
              </w:rPr>
              <w:t xml:space="preserve"> de penalidade pela Autoridade Contratante, há cópia da publicação do ato no presente processo?  (Indicar Fls. 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301"/>
        </w:trPr>
        <w:tc>
          <w:tcPr>
            <w:tcW w:w="8364" w:type="dxa"/>
            <w:tcBorders>
              <w:left w:val="double" w:sz="4" w:space="0" w:color="auto"/>
            </w:tcBorders>
            <w:shd w:val="clear" w:color="auto" w:fill="auto"/>
            <w:vAlign w:val="center"/>
          </w:tcPr>
          <w:p w:rsidR="000F4D15" w:rsidRPr="00DD6A05" w:rsidRDefault="000F4D15" w:rsidP="00DE4DE4">
            <w:pPr>
              <w:jc w:val="both"/>
              <w:rPr>
                <w:rFonts w:ascii="Arial" w:hAnsi="Arial" w:cs="Arial"/>
                <w:color w:val="000000" w:themeColor="text1"/>
                <w:sz w:val="17"/>
                <w:szCs w:val="17"/>
              </w:rPr>
            </w:pPr>
            <w:r w:rsidRPr="00DD6A05">
              <w:rPr>
                <w:rFonts w:ascii="Arial" w:hAnsi="Arial" w:cs="Arial"/>
                <w:color w:val="000000" w:themeColor="text1"/>
                <w:sz w:val="17"/>
                <w:szCs w:val="17"/>
              </w:rPr>
              <w:t xml:space="preserve">11. No caso de multa, a mesma encontra-se devidamente cadastrada no Sistema </w:t>
            </w:r>
            <w:r>
              <w:rPr>
                <w:rFonts w:ascii="Arial" w:hAnsi="Arial" w:cs="Arial"/>
                <w:color w:val="000000" w:themeColor="text1"/>
                <w:sz w:val="17"/>
                <w:szCs w:val="17"/>
              </w:rPr>
              <w:t>SIGMA</w:t>
            </w:r>
            <w:r w:rsidRPr="00DD6A05">
              <w:rPr>
                <w:rFonts w:ascii="Arial" w:hAnsi="Arial" w:cs="Arial"/>
                <w:color w:val="000000" w:themeColor="text1"/>
                <w:sz w:val="17"/>
                <w:szCs w:val="17"/>
              </w:rPr>
              <w:t>?</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91C3D" w:rsidRDefault="000F4D15" w:rsidP="00DE4DE4">
            <w:pPr>
              <w:jc w:val="both"/>
              <w:rPr>
                <w:rFonts w:ascii="Arial" w:hAnsi="Arial" w:cs="Arial"/>
                <w:color w:val="000000" w:themeColor="text1"/>
                <w:sz w:val="17"/>
                <w:szCs w:val="17"/>
              </w:rPr>
            </w:pPr>
            <w:r w:rsidRPr="00D91C3D">
              <w:rPr>
                <w:rFonts w:ascii="Arial" w:hAnsi="Arial" w:cs="Arial"/>
                <w:color w:val="000000" w:themeColor="text1"/>
                <w:sz w:val="17"/>
                <w:szCs w:val="17"/>
              </w:rPr>
              <w:t>11.1. Para a retenção da multa na liquidação, há autorização do contratado para o desconto no pagamento da fatura (§2º art. 595 do RGCAF)?  (Indicar Fls. 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91C3D" w:rsidRDefault="000F4D15" w:rsidP="00DE4DE4">
            <w:pPr>
              <w:jc w:val="both"/>
              <w:rPr>
                <w:rFonts w:ascii="Arial" w:hAnsi="Arial" w:cs="Arial"/>
                <w:color w:val="000000" w:themeColor="text1"/>
                <w:sz w:val="17"/>
                <w:szCs w:val="17"/>
              </w:rPr>
            </w:pPr>
            <w:r w:rsidRPr="00D91C3D">
              <w:rPr>
                <w:rFonts w:ascii="Arial" w:hAnsi="Arial" w:cs="Arial"/>
                <w:color w:val="000000" w:themeColor="text1"/>
                <w:sz w:val="17"/>
                <w:szCs w:val="17"/>
              </w:rPr>
              <w:t>12. Foram apresentadas as guias GPS (INSS) e GFIP (FGTS) devidamente quitadas, referentes ao mês anterior ao período de execução da obra/serviço de engenharia? (Indicar Fls. 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91C3D" w:rsidRDefault="000F4D15" w:rsidP="00DE4DE4">
            <w:pPr>
              <w:jc w:val="both"/>
              <w:rPr>
                <w:rFonts w:ascii="Arial" w:hAnsi="Arial" w:cs="Arial"/>
                <w:color w:val="000000" w:themeColor="text1"/>
                <w:sz w:val="17"/>
                <w:szCs w:val="17"/>
              </w:rPr>
            </w:pPr>
            <w:r w:rsidRPr="00D91C3D">
              <w:rPr>
                <w:rFonts w:ascii="Arial" w:hAnsi="Arial" w:cs="Arial"/>
                <w:color w:val="000000" w:themeColor="text1"/>
                <w:sz w:val="17"/>
                <w:szCs w:val="17"/>
              </w:rPr>
              <w:t xml:space="preserve">12.1. </w:t>
            </w:r>
            <w:r w:rsidRPr="00BF72B1">
              <w:rPr>
                <w:rFonts w:ascii="Arial" w:hAnsi="Arial" w:cs="Arial"/>
                <w:color w:val="000000" w:themeColor="text1"/>
                <w:sz w:val="17"/>
                <w:szCs w:val="17"/>
              </w:rPr>
              <w:t>Consta no presente processo declaração da contratada de que os salários e o vale-transporte dos empregados, referentes ao mês anterior ao período de execução da obra/serviço de engenharia, encontram-</w:t>
            </w:r>
            <w:r>
              <w:rPr>
                <w:rFonts w:ascii="Arial" w:hAnsi="Arial" w:cs="Arial"/>
                <w:color w:val="000000" w:themeColor="text1"/>
                <w:sz w:val="17"/>
                <w:szCs w:val="17"/>
              </w:rPr>
              <w:t>-</w:t>
            </w:r>
            <w:r w:rsidRPr="00BF72B1">
              <w:rPr>
                <w:rFonts w:ascii="Arial" w:hAnsi="Arial" w:cs="Arial"/>
                <w:color w:val="000000" w:themeColor="text1"/>
                <w:sz w:val="17"/>
                <w:szCs w:val="17"/>
              </w:rPr>
              <w:t>se pagos? (Indicar Fls. 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91C3D" w:rsidRDefault="000F4D15" w:rsidP="00DE4DE4">
            <w:pPr>
              <w:jc w:val="both"/>
              <w:rPr>
                <w:rFonts w:ascii="Arial" w:hAnsi="Arial" w:cs="Arial"/>
                <w:color w:val="000000" w:themeColor="text1"/>
                <w:sz w:val="17"/>
                <w:szCs w:val="17"/>
              </w:rPr>
            </w:pPr>
            <w:r w:rsidRPr="00D91C3D">
              <w:rPr>
                <w:rFonts w:ascii="Arial" w:hAnsi="Arial" w:cs="Arial"/>
                <w:color w:val="000000" w:themeColor="text1"/>
                <w:sz w:val="17"/>
                <w:szCs w:val="17"/>
              </w:rPr>
              <w:t xml:space="preserve">12.2. </w:t>
            </w:r>
            <w:r w:rsidRPr="003642F6">
              <w:rPr>
                <w:rFonts w:ascii="Arial" w:hAnsi="Arial" w:cs="Arial"/>
                <w:color w:val="000000" w:themeColor="text1"/>
                <w:sz w:val="17"/>
                <w:szCs w:val="17"/>
              </w:rPr>
              <w:t>Nos casos de Acordo, consta no presente processo declaração da contratada de que o tíquete refeição/alimentação, referente ao mês anterior ao período de execução da obra/serviço de engenharia, foi fornecido aos empregados? (Indicar Fls. 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91C3D" w:rsidRDefault="000F4D15" w:rsidP="00DE4DE4">
            <w:pPr>
              <w:jc w:val="both"/>
              <w:rPr>
                <w:rFonts w:ascii="Arial" w:hAnsi="Arial" w:cs="Arial"/>
                <w:color w:val="000000" w:themeColor="text1"/>
                <w:sz w:val="17"/>
                <w:szCs w:val="17"/>
              </w:rPr>
            </w:pPr>
            <w:r w:rsidRPr="00D91C3D">
              <w:rPr>
                <w:rFonts w:ascii="Arial" w:hAnsi="Arial" w:cs="Arial"/>
                <w:color w:val="000000" w:themeColor="text1"/>
                <w:sz w:val="17"/>
                <w:szCs w:val="17"/>
              </w:rPr>
              <w:t>13. O Termo de Contrato/Aditivo/Ajuste/Rescisão está cadastrado e conferido no Sistema FINCON Contratos – FCTR e está de acordo com o valor total e vigência do Instrumento Jurídico, em conformidade com o art. 3º do Decreto nº 22.319/2002?</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91C3D" w:rsidRDefault="000F4D15" w:rsidP="00DE4DE4">
            <w:pPr>
              <w:jc w:val="both"/>
              <w:rPr>
                <w:rFonts w:ascii="Arial" w:hAnsi="Arial" w:cs="Arial"/>
                <w:color w:val="000000" w:themeColor="text1"/>
                <w:sz w:val="17"/>
                <w:szCs w:val="17"/>
              </w:rPr>
            </w:pPr>
            <w:r w:rsidRPr="00D91C3D">
              <w:rPr>
                <w:rFonts w:ascii="Arial" w:hAnsi="Arial" w:cs="Arial"/>
                <w:color w:val="000000" w:themeColor="text1"/>
                <w:sz w:val="17"/>
                <w:szCs w:val="17"/>
              </w:rPr>
              <w:t xml:space="preserve">14. As prorrogações, suspensões e reinícios de contagem de prazo e garantia contratual foram devidamente autorizadas e cadastradas no Sistema FINCON Contratos – FCTR? </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91C3D" w:rsidRDefault="000F4D15" w:rsidP="00DE4DE4">
            <w:pPr>
              <w:jc w:val="both"/>
              <w:rPr>
                <w:rFonts w:ascii="Arial" w:hAnsi="Arial" w:cs="Arial"/>
                <w:color w:val="000000" w:themeColor="text1"/>
                <w:sz w:val="17"/>
                <w:szCs w:val="17"/>
              </w:rPr>
            </w:pPr>
            <w:r w:rsidRPr="00D91C3D">
              <w:rPr>
                <w:rFonts w:ascii="Arial" w:hAnsi="Arial" w:cs="Arial"/>
                <w:color w:val="000000" w:themeColor="text1"/>
                <w:sz w:val="17"/>
                <w:szCs w:val="17"/>
              </w:rPr>
              <w:t>14.1. Consta cópia da publicação do ato no presente processo? (Indicar Fls. _______)</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Pr>
                <w:rFonts w:ascii="Arial" w:hAnsi="Arial" w:cs="Arial"/>
                <w:color w:val="000000" w:themeColor="text1"/>
                <w:sz w:val="17"/>
                <w:szCs w:val="17"/>
              </w:rPr>
              <w:t>15</w:t>
            </w:r>
            <w:r w:rsidRPr="00DB7720">
              <w:rPr>
                <w:rFonts w:ascii="Arial" w:hAnsi="Arial" w:cs="Arial"/>
                <w:color w:val="000000" w:themeColor="text1"/>
                <w:sz w:val="17"/>
                <w:szCs w:val="17"/>
              </w:rPr>
              <w:t>. Os reajustes de preços foram calculados conforme previsão contratual, especialmente quanto ao índice de reajuste?</w:t>
            </w:r>
          </w:p>
        </w:tc>
        <w:tc>
          <w:tcPr>
            <w:tcW w:w="850" w:type="dxa"/>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bottom w:val="sing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Pr>
                <w:rFonts w:ascii="Arial" w:hAnsi="Arial" w:cs="Arial"/>
                <w:color w:val="000000" w:themeColor="text1"/>
                <w:sz w:val="17"/>
                <w:szCs w:val="17"/>
              </w:rPr>
              <w:t>16</w:t>
            </w:r>
            <w:r w:rsidRPr="00DB7720">
              <w:rPr>
                <w:rFonts w:ascii="Arial" w:hAnsi="Arial" w:cs="Arial"/>
                <w:color w:val="000000" w:themeColor="text1"/>
                <w:sz w:val="17"/>
                <w:szCs w:val="17"/>
              </w:rPr>
              <w:t>. O faturamento das obrigações parcialmente cumpridas, em caso de rescisão amigável do contrato (art. 532 do RGCAF), está respaldado por laudo de Comissão Especial designada pela autoridade competente para verificação? (Indicar Fls._______)</w:t>
            </w:r>
          </w:p>
        </w:tc>
        <w:tc>
          <w:tcPr>
            <w:tcW w:w="850" w:type="dxa"/>
            <w:tcBorders>
              <w:bottom w:val="sing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bottom w:val="single" w:sz="4" w:space="0" w:color="auto"/>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r w:rsidR="000F4D15" w:rsidRPr="00DB7720" w:rsidTr="00DE4DE4">
        <w:trPr>
          <w:trHeight w:val="454"/>
        </w:trPr>
        <w:tc>
          <w:tcPr>
            <w:tcW w:w="8364" w:type="dxa"/>
            <w:tcBorders>
              <w:left w:val="double" w:sz="4" w:space="0" w:color="auto"/>
              <w:bottom w:val="double" w:sz="4" w:space="0" w:color="auto"/>
            </w:tcBorders>
            <w:shd w:val="clear" w:color="auto" w:fill="auto"/>
            <w:vAlign w:val="center"/>
          </w:tcPr>
          <w:p w:rsidR="000F4D15" w:rsidRPr="00DB7720" w:rsidRDefault="000F4D15" w:rsidP="00DE4DE4">
            <w:pPr>
              <w:jc w:val="both"/>
              <w:rPr>
                <w:rFonts w:ascii="Arial" w:hAnsi="Arial" w:cs="Arial"/>
                <w:color w:val="000000" w:themeColor="text1"/>
                <w:sz w:val="17"/>
                <w:szCs w:val="17"/>
              </w:rPr>
            </w:pPr>
            <w:r>
              <w:rPr>
                <w:rFonts w:ascii="Arial" w:hAnsi="Arial" w:cs="Arial"/>
                <w:color w:val="000000" w:themeColor="text1"/>
                <w:sz w:val="17"/>
                <w:szCs w:val="17"/>
              </w:rPr>
              <w:t>16</w:t>
            </w:r>
            <w:r w:rsidRPr="00DB7720">
              <w:rPr>
                <w:rFonts w:ascii="Arial" w:hAnsi="Arial" w:cs="Arial"/>
                <w:color w:val="000000" w:themeColor="text1"/>
                <w:sz w:val="17"/>
                <w:szCs w:val="17"/>
              </w:rPr>
              <w:t>.1. Consta cópia da publicação do laudo e da folha de medição correspondente no presente processo? (Indicar Fls._______)</w:t>
            </w:r>
          </w:p>
        </w:tc>
        <w:tc>
          <w:tcPr>
            <w:tcW w:w="850" w:type="dxa"/>
            <w:tcBorders>
              <w:bottom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c>
          <w:tcPr>
            <w:tcW w:w="854" w:type="dxa"/>
            <w:tcBorders>
              <w:bottom w:val="double" w:sz="4" w:space="0" w:color="auto"/>
              <w:right w:val="double" w:sz="4" w:space="0" w:color="auto"/>
            </w:tcBorders>
            <w:shd w:val="clear" w:color="auto" w:fill="auto"/>
            <w:vAlign w:val="center"/>
          </w:tcPr>
          <w:p w:rsidR="000F4D15" w:rsidRPr="00DB7720" w:rsidRDefault="000F4D15" w:rsidP="00DE4DE4">
            <w:pPr>
              <w:jc w:val="center"/>
              <w:rPr>
                <w:rFonts w:ascii="Arial" w:hAnsi="Arial"/>
                <w:color w:val="000000" w:themeColor="text1"/>
                <w:szCs w:val="24"/>
              </w:rPr>
            </w:pPr>
          </w:p>
        </w:tc>
      </w:tr>
    </w:tbl>
    <w:p w:rsidR="000F4D15" w:rsidRPr="00DB7720" w:rsidRDefault="000F4D15" w:rsidP="000F4D15">
      <w:pPr>
        <w:rPr>
          <w:rFonts w:ascii="Arial" w:hAnsi="Arial" w:cs="Arial"/>
          <w:color w:val="000000" w:themeColor="text1"/>
          <w:sz w:val="20"/>
        </w:rPr>
      </w:pPr>
    </w:p>
    <w:p w:rsidR="000F4D15" w:rsidRDefault="000F4D15" w:rsidP="000F4D15">
      <w:pPr>
        <w:rPr>
          <w:rFonts w:ascii="Arial" w:hAnsi="Arial" w:cs="Arial"/>
          <w:color w:val="000000" w:themeColor="text1"/>
          <w:sz w:val="20"/>
        </w:rPr>
      </w:pPr>
    </w:p>
    <w:p w:rsidR="000F4D15" w:rsidRDefault="000F4D15" w:rsidP="000F4D15">
      <w:pPr>
        <w:rPr>
          <w:rFonts w:ascii="Arial" w:hAnsi="Arial" w:cs="Arial"/>
          <w:color w:val="000000" w:themeColor="text1"/>
          <w:sz w:val="20"/>
        </w:rPr>
      </w:pPr>
    </w:p>
    <w:p w:rsidR="000F4D15" w:rsidRDefault="000F4D15" w:rsidP="000F4D15">
      <w:pPr>
        <w:rPr>
          <w:rFonts w:ascii="Arial" w:hAnsi="Arial" w:cs="Arial"/>
          <w:color w:val="000000" w:themeColor="text1"/>
          <w:sz w:val="20"/>
        </w:rPr>
      </w:pPr>
    </w:p>
    <w:p w:rsidR="000F4D15" w:rsidRPr="00DB7720" w:rsidRDefault="000F4D15" w:rsidP="000F4D15">
      <w:pPr>
        <w:rPr>
          <w:color w:val="000000" w:themeColor="text1"/>
        </w:rPr>
      </w:pPr>
      <w:r w:rsidRPr="00DB7720">
        <w:rPr>
          <w:noProof/>
          <w:color w:val="000000" w:themeColor="text1"/>
        </w:rPr>
        <w:drawing>
          <wp:anchor distT="0" distB="0" distL="114300" distR="114300" simplePos="0" relativeHeight="251700224" behindDoc="0" locked="0" layoutInCell="1" allowOverlap="1">
            <wp:simplePos x="0" y="0"/>
            <wp:positionH relativeFrom="column">
              <wp:posOffset>0</wp:posOffset>
            </wp:positionH>
            <wp:positionV relativeFrom="paragraph">
              <wp:posOffset>99060</wp:posOffset>
            </wp:positionV>
            <wp:extent cx="931545" cy="660400"/>
            <wp:effectExtent l="19050" t="0" r="1905" b="0"/>
            <wp:wrapNone/>
            <wp:docPr id="5" name="Imagem 10"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W w:w="4395" w:type="dxa"/>
        <w:tblInd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9"/>
        <w:gridCol w:w="1136"/>
      </w:tblGrid>
      <w:tr w:rsidR="000F4D15" w:rsidRPr="00DB7720" w:rsidTr="00DE4DE4">
        <w:trPr>
          <w:cantSplit/>
          <w:trHeight w:val="287"/>
        </w:trPr>
        <w:tc>
          <w:tcPr>
            <w:tcW w:w="1134" w:type="dxa"/>
            <w:gridSpan w:val="2"/>
            <w:shd w:val="clear" w:color="C0C0C0" w:fill="FFFFFF"/>
            <w:noWrap/>
            <w:vAlign w:val="center"/>
          </w:tcPr>
          <w:p w:rsidR="000F4D15" w:rsidRPr="00E5671B" w:rsidRDefault="000F4D15" w:rsidP="00DE4DE4">
            <w:pPr>
              <w:pStyle w:val="Cabealho"/>
              <w:tabs>
                <w:tab w:val="clear" w:pos="4419"/>
                <w:tab w:val="clear" w:pos="8838"/>
                <w:tab w:val="left" w:pos="2339"/>
              </w:tabs>
              <w:rPr>
                <w:rFonts w:ascii="Arial" w:hAnsi="Arial"/>
                <w:color w:val="000000" w:themeColor="text1"/>
                <w:sz w:val="20"/>
              </w:rPr>
            </w:pPr>
            <w:r w:rsidRPr="00E5671B">
              <w:rPr>
                <w:rFonts w:ascii="Arial" w:hAnsi="Arial"/>
                <w:color w:val="000000" w:themeColor="text1"/>
                <w:sz w:val="20"/>
              </w:rPr>
              <w:t>Processo nº</w:t>
            </w:r>
            <w:proofErr w:type="gramStart"/>
            <w:r w:rsidRPr="00E5671B">
              <w:rPr>
                <w:rFonts w:ascii="Arial" w:hAnsi="Arial"/>
                <w:color w:val="000000" w:themeColor="text1"/>
                <w:sz w:val="20"/>
              </w:rPr>
              <w:t xml:space="preserve">   </w:t>
            </w:r>
          </w:p>
        </w:tc>
        <w:proofErr w:type="gramEnd"/>
      </w:tr>
      <w:tr w:rsidR="000F4D15" w:rsidRPr="00DB7720" w:rsidTr="00DE4DE4">
        <w:trPr>
          <w:cantSplit/>
          <w:trHeight w:val="284"/>
        </w:trPr>
        <w:tc>
          <w:tcPr>
            <w:tcW w:w="3252" w:type="dxa"/>
            <w:shd w:val="clear" w:color="C0C0C0" w:fill="FFFFFF"/>
            <w:noWrap/>
            <w:vAlign w:val="center"/>
          </w:tcPr>
          <w:p w:rsidR="000F4D15" w:rsidRPr="00E5671B" w:rsidRDefault="000F4D15" w:rsidP="00DE4DE4">
            <w:pPr>
              <w:tabs>
                <w:tab w:val="left" w:pos="2339"/>
              </w:tabs>
              <w:rPr>
                <w:rFonts w:ascii="Arial" w:hAnsi="Arial"/>
                <w:color w:val="000000" w:themeColor="text1"/>
                <w:sz w:val="20"/>
              </w:rPr>
            </w:pPr>
            <w:r w:rsidRPr="00E5671B">
              <w:rPr>
                <w:rFonts w:ascii="Arial" w:hAnsi="Arial"/>
                <w:color w:val="000000" w:themeColor="text1"/>
                <w:sz w:val="20"/>
              </w:rPr>
              <w:t>Data da Autuação</w:t>
            </w:r>
            <w:proofErr w:type="gramStart"/>
            <w:r w:rsidRPr="00E5671B">
              <w:rPr>
                <w:rFonts w:ascii="Arial" w:hAnsi="Arial"/>
                <w:color w:val="000000" w:themeColor="text1"/>
                <w:sz w:val="20"/>
              </w:rPr>
              <w:t xml:space="preserve"> </w:t>
            </w:r>
            <w:r>
              <w:rPr>
                <w:rFonts w:ascii="Arial" w:hAnsi="Arial"/>
                <w:color w:val="000000" w:themeColor="text1"/>
                <w:sz w:val="20"/>
              </w:rPr>
              <w:t xml:space="preserve">  </w:t>
            </w:r>
          </w:p>
        </w:tc>
        <w:tc>
          <w:tcPr>
            <w:tcW w:w="1134" w:type="dxa"/>
            <w:shd w:val="clear" w:color="C0C0C0" w:fill="FFFFFF"/>
            <w:vAlign w:val="center"/>
          </w:tcPr>
          <w:p w:rsidR="000F4D15" w:rsidRPr="00E5671B" w:rsidRDefault="000F4D15" w:rsidP="00DE4DE4">
            <w:pPr>
              <w:tabs>
                <w:tab w:val="left" w:pos="2339"/>
              </w:tabs>
              <w:rPr>
                <w:rFonts w:ascii="Arial" w:hAnsi="Arial"/>
                <w:color w:val="000000" w:themeColor="text1"/>
                <w:sz w:val="20"/>
              </w:rPr>
            </w:pPr>
            <w:proofErr w:type="gramEnd"/>
            <w:r w:rsidRPr="00E5671B">
              <w:rPr>
                <w:rFonts w:ascii="Arial" w:hAnsi="Arial"/>
                <w:color w:val="000000" w:themeColor="text1"/>
                <w:sz w:val="20"/>
              </w:rPr>
              <w:t>Fls.</w:t>
            </w:r>
            <w:proofErr w:type="gramStart"/>
            <w:r w:rsidRPr="00E5671B">
              <w:rPr>
                <w:rFonts w:ascii="Arial" w:hAnsi="Arial"/>
                <w:color w:val="000000" w:themeColor="text1"/>
                <w:sz w:val="20"/>
              </w:rPr>
              <w:t xml:space="preserve">  </w:t>
            </w:r>
            <w:r>
              <w:rPr>
                <w:rFonts w:ascii="Arial" w:hAnsi="Arial"/>
                <w:color w:val="000000" w:themeColor="text1"/>
                <w:sz w:val="20"/>
              </w:rPr>
              <w:t xml:space="preserve"> </w:t>
            </w:r>
          </w:p>
        </w:tc>
        <w:proofErr w:type="gramEnd"/>
      </w:tr>
      <w:tr w:rsidR="000F4D15" w:rsidRPr="00DB7720" w:rsidTr="00DE4DE4">
        <w:trPr>
          <w:cantSplit/>
          <w:trHeight w:val="284"/>
        </w:trPr>
        <w:tc>
          <w:tcPr>
            <w:tcW w:w="1134" w:type="dxa"/>
            <w:gridSpan w:val="2"/>
            <w:shd w:val="clear" w:color="C0C0C0" w:fill="FFFFFF"/>
            <w:noWrap/>
            <w:vAlign w:val="center"/>
          </w:tcPr>
          <w:p w:rsidR="000F4D15" w:rsidRPr="00E5671B" w:rsidRDefault="000F4D15" w:rsidP="00DE4DE4">
            <w:pPr>
              <w:tabs>
                <w:tab w:val="left" w:pos="2339"/>
              </w:tabs>
              <w:rPr>
                <w:rFonts w:ascii="Arial" w:hAnsi="Arial"/>
                <w:color w:val="000000" w:themeColor="text1"/>
                <w:sz w:val="20"/>
              </w:rPr>
            </w:pPr>
            <w:r w:rsidRPr="00E5671B">
              <w:rPr>
                <w:rFonts w:ascii="Arial" w:hAnsi="Arial"/>
                <w:color w:val="000000" w:themeColor="text1"/>
                <w:sz w:val="20"/>
              </w:rPr>
              <w:t>Rubrica</w:t>
            </w:r>
            <w:proofErr w:type="gramStart"/>
            <w:r w:rsidRPr="00E5671B">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0F4D15" w:rsidRPr="00DB7720" w:rsidRDefault="000F4D15" w:rsidP="000F4D15">
      <w:pPr>
        <w:rPr>
          <w:rFonts w:ascii="Arial" w:hAnsi="Arial" w:cs="Arial"/>
          <w:color w:val="000000" w:themeColor="text1"/>
          <w:sz w:val="10"/>
          <w:szCs w:val="10"/>
        </w:rPr>
      </w:pPr>
    </w:p>
    <w:tbl>
      <w:tblPr>
        <w:tblW w:w="1006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068"/>
      </w:tblGrid>
      <w:tr w:rsidR="000F4D15" w:rsidRPr="00DB7720" w:rsidTr="00DE4DE4">
        <w:trPr>
          <w:cantSplit/>
          <w:trHeight w:hRule="exact" w:val="567"/>
        </w:trPr>
        <w:tc>
          <w:tcPr>
            <w:tcW w:w="10068" w:type="dxa"/>
            <w:tcBorders>
              <w:top w:val="double" w:sz="4" w:space="0" w:color="auto"/>
              <w:left w:val="double" w:sz="4" w:space="0" w:color="auto"/>
              <w:bottom w:val="single" w:sz="4" w:space="0" w:color="auto"/>
              <w:right w:val="double" w:sz="4" w:space="0" w:color="auto"/>
            </w:tcBorders>
            <w:shd w:val="clear" w:color="auto" w:fill="auto"/>
            <w:vAlign w:val="center"/>
          </w:tcPr>
          <w:p w:rsidR="000F4D15" w:rsidRPr="004E220C" w:rsidRDefault="000F4D15" w:rsidP="00DE4DE4">
            <w:pPr>
              <w:tabs>
                <w:tab w:val="left" w:pos="2339"/>
              </w:tabs>
              <w:jc w:val="center"/>
              <w:rPr>
                <w:rFonts w:ascii="Arial" w:hAnsi="Arial" w:cs="Arial"/>
                <w:b/>
                <w:color w:val="000000" w:themeColor="text1"/>
                <w:szCs w:val="24"/>
              </w:rPr>
            </w:pPr>
            <w:r w:rsidRPr="004E220C">
              <w:rPr>
                <w:rFonts w:ascii="Arial" w:hAnsi="Arial" w:cs="Arial"/>
                <w:b/>
                <w:color w:val="000000" w:themeColor="text1"/>
                <w:szCs w:val="24"/>
              </w:rPr>
              <w:t>ELD 02-04 – OBRAS E SERVIÇOS DE ENGENHARIA</w:t>
            </w:r>
          </w:p>
          <w:p w:rsidR="000F4D15" w:rsidRPr="004E220C" w:rsidRDefault="000F4D15" w:rsidP="00DE4DE4">
            <w:pPr>
              <w:tabs>
                <w:tab w:val="left" w:pos="2339"/>
              </w:tabs>
              <w:jc w:val="center"/>
              <w:rPr>
                <w:rFonts w:ascii="Arial" w:hAnsi="Arial" w:cs="Arial"/>
                <w:color w:val="000000" w:themeColor="text1"/>
                <w:sz w:val="20"/>
              </w:rPr>
            </w:pPr>
            <w:r w:rsidRPr="004E220C">
              <w:rPr>
                <w:rFonts w:ascii="Arial" w:hAnsi="Arial" w:cs="Arial"/>
                <w:color w:val="000000" w:themeColor="text1"/>
                <w:sz w:val="20"/>
              </w:rPr>
              <w:t>(continuação)</w:t>
            </w:r>
          </w:p>
        </w:tc>
      </w:tr>
      <w:tr w:rsidR="000F4D15" w:rsidRPr="00DB7720" w:rsidTr="00DE4DE4">
        <w:trPr>
          <w:cantSplit/>
          <w:trHeight w:hRule="exact" w:val="454"/>
        </w:trPr>
        <w:tc>
          <w:tcPr>
            <w:tcW w:w="10068" w:type="dxa"/>
            <w:tcBorders>
              <w:top w:val="double" w:sz="4" w:space="0" w:color="auto"/>
              <w:left w:val="double" w:sz="4" w:space="0" w:color="auto"/>
              <w:bottom w:val="single" w:sz="4" w:space="0" w:color="auto"/>
              <w:right w:val="double" w:sz="4" w:space="0" w:color="auto"/>
            </w:tcBorders>
            <w:shd w:val="clear" w:color="auto" w:fill="auto"/>
            <w:vAlign w:val="center"/>
          </w:tcPr>
          <w:p w:rsidR="000F4D15" w:rsidRPr="00DB7720" w:rsidRDefault="000F4D15" w:rsidP="00DE4DE4">
            <w:pPr>
              <w:rPr>
                <w:rFonts w:ascii="Arial" w:hAnsi="Arial" w:cs="Arial"/>
                <w:b/>
                <w:color w:val="000000" w:themeColor="text1"/>
              </w:rPr>
            </w:pPr>
            <w:r w:rsidRPr="00DB7720">
              <w:rPr>
                <w:rFonts w:ascii="Arial" w:hAnsi="Arial" w:cs="Arial"/>
                <w:b/>
                <w:bCs/>
                <w:i/>
                <w:iCs/>
                <w:color w:val="000000" w:themeColor="text1"/>
              </w:rPr>
              <w:t xml:space="preserve">V – INFORMAÇÕES COMPLEMENTARES </w:t>
            </w:r>
          </w:p>
        </w:tc>
      </w:tr>
      <w:tr w:rsidR="000F4D15" w:rsidRPr="00DB7720" w:rsidTr="00DE4DE4">
        <w:trPr>
          <w:cantSplit/>
          <w:trHeight w:hRule="exact" w:val="567"/>
        </w:trPr>
        <w:tc>
          <w:tcPr>
            <w:tcW w:w="10068" w:type="dxa"/>
            <w:tcBorders>
              <w:top w:val="single" w:sz="4" w:space="0" w:color="auto"/>
              <w:left w:val="double" w:sz="4" w:space="0" w:color="auto"/>
              <w:bottom w:val="double" w:sz="4" w:space="0" w:color="auto"/>
              <w:right w:val="double" w:sz="4" w:space="0" w:color="auto"/>
            </w:tcBorders>
            <w:shd w:val="clear" w:color="auto" w:fill="auto"/>
            <w:vAlign w:val="center"/>
          </w:tcPr>
          <w:p w:rsidR="000F4D15" w:rsidRPr="00DB7720" w:rsidRDefault="000F4D15" w:rsidP="00DE4DE4">
            <w:pPr>
              <w:pStyle w:val="Textodenotaderodap"/>
              <w:spacing w:before="60"/>
              <w:rPr>
                <w:rFonts w:ascii="Arial" w:hAnsi="Arial" w:cs="Arial"/>
                <w:color w:val="000000" w:themeColor="text1"/>
                <w:sz w:val="18"/>
                <w:szCs w:val="18"/>
              </w:rPr>
            </w:pPr>
            <w:r w:rsidRPr="00DB7720">
              <w:rPr>
                <w:rFonts w:ascii="Arial" w:hAnsi="Arial" w:cs="Arial"/>
                <w:color w:val="000000" w:themeColor="text1"/>
                <w:sz w:val="18"/>
                <w:szCs w:val="18"/>
              </w:rPr>
              <w:t xml:space="preserve">1 – No caso de empenho coletivo; discriminar o CNPJ/CPF do favorecido: </w:t>
            </w:r>
            <w:proofErr w:type="gramStart"/>
            <w:r w:rsidRPr="00DB7720">
              <w:rPr>
                <w:rFonts w:ascii="Arial" w:hAnsi="Arial" w:cs="Arial"/>
                <w:color w:val="000000" w:themeColor="text1"/>
                <w:sz w:val="18"/>
                <w:szCs w:val="18"/>
              </w:rPr>
              <w:t>__________________________________</w:t>
            </w:r>
            <w:proofErr w:type="gramEnd"/>
          </w:p>
        </w:tc>
      </w:tr>
    </w:tbl>
    <w:p w:rsidR="000F4D15" w:rsidRPr="00DB7720" w:rsidRDefault="000F4D15" w:rsidP="000F4D15">
      <w:pPr>
        <w:rPr>
          <w:rFonts w:ascii="Arial" w:hAnsi="Arial" w:cs="Arial"/>
          <w:color w:val="000000" w:themeColor="text1"/>
          <w:sz w:val="20"/>
        </w:rPr>
      </w:pPr>
    </w:p>
    <w:p w:rsidR="000F4D15" w:rsidRPr="00DB7720" w:rsidRDefault="000F4D15" w:rsidP="000F4D15">
      <w:pPr>
        <w:rPr>
          <w:rFonts w:ascii="Arial" w:hAnsi="Arial" w:cs="Arial"/>
          <w:color w:val="000000" w:themeColor="text1"/>
          <w:sz w:val="20"/>
        </w:rPr>
      </w:pPr>
    </w:p>
    <w:p w:rsidR="000F4D15" w:rsidRPr="00DB7720" w:rsidRDefault="000F4D15" w:rsidP="000F4D15">
      <w:pPr>
        <w:keepNext/>
        <w:jc w:val="center"/>
        <w:outlineLvl w:val="0"/>
        <w:rPr>
          <w:rFonts w:ascii="Arial" w:hAnsi="Arial"/>
          <w:b/>
          <w:color w:val="000000" w:themeColor="text1"/>
          <w:u w:val="single"/>
        </w:rPr>
      </w:pPr>
      <w:r w:rsidRPr="00DB7720">
        <w:rPr>
          <w:rFonts w:ascii="Arial" w:hAnsi="Arial"/>
          <w:b/>
          <w:color w:val="000000" w:themeColor="text1"/>
          <w:u w:val="single"/>
        </w:rPr>
        <w:t>DECLARAÇÃO DE CONFORMIDADE</w:t>
      </w:r>
    </w:p>
    <w:p w:rsidR="000F4D15" w:rsidRPr="00DB7720" w:rsidRDefault="000F4D15" w:rsidP="000F4D15">
      <w:pPr>
        <w:jc w:val="center"/>
        <w:rPr>
          <w:rFonts w:ascii="Arial" w:hAnsi="Arial"/>
          <w:b/>
          <w:color w:val="000000" w:themeColor="text1"/>
          <w:u w:val="single"/>
        </w:rPr>
      </w:pPr>
    </w:p>
    <w:p w:rsidR="000F4D15" w:rsidRPr="00DB7720" w:rsidRDefault="000F4D15" w:rsidP="000F4D15">
      <w:pPr>
        <w:ind w:right="-710" w:firstLine="709"/>
        <w:jc w:val="both"/>
        <w:rPr>
          <w:rFonts w:ascii="Arial" w:hAnsi="Arial"/>
          <w:color w:val="000000" w:themeColor="text1"/>
        </w:rPr>
      </w:pPr>
      <w:r w:rsidRPr="00DB7720">
        <w:rPr>
          <w:rFonts w:ascii="Arial" w:hAnsi="Arial"/>
          <w:color w:val="000000" w:themeColor="text1"/>
        </w:rPr>
        <w:t xml:space="preserve">Em face da análise procedida, visando à liquidação sob o aspecto contábil, </w:t>
      </w:r>
      <w:r w:rsidRPr="00DB7720">
        <w:rPr>
          <w:rFonts w:ascii="Arial" w:hAnsi="Arial"/>
          <w:b/>
          <w:color w:val="000000" w:themeColor="text1"/>
        </w:rPr>
        <w:t>DECLARAMOS A CONFORMIDADE</w:t>
      </w:r>
      <w:r w:rsidRPr="00DB7720">
        <w:rPr>
          <w:rFonts w:ascii="Arial" w:hAnsi="Arial"/>
          <w:color w:val="000000" w:themeColor="text1"/>
        </w:rPr>
        <w:t xml:space="preserve"> da presente despesa, de acordo com o que estabelece o inciso I, artigo 120 do Decreto n.º 3.221/1981, alterado pelo Decreto nº 22.318/2002.</w:t>
      </w:r>
    </w:p>
    <w:p w:rsidR="000F4D15" w:rsidRPr="00DB7720" w:rsidRDefault="000F4D15" w:rsidP="000F4D15">
      <w:pPr>
        <w:ind w:firstLine="708"/>
        <w:jc w:val="center"/>
        <w:rPr>
          <w:rFonts w:ascii="Arial" w:hAnsi="Arial"/>
          <w:color w:val="000000" w:themeColor="text1"/>
        </w:rPr>
      </w:pPr>
    </w:p>
    <w:p w:rsidR="000F4D15" w:rsidRPr="00DB7720" w:rsidRDefault="000F4D15" w:rsidP="000F4D15">
      <w:pPr>
        <w:ind w:firstLine="708"/>
        <w:jc w:val="center"/>
        <w:rPr>
          <w:rFonts w:ascii="Arial" w:hAnsi="Arial"/>
          <w:color w:val="000000" w:themeColor="text1"/>
        </w:rPr>
      </w:pPr>
    </w:p>
    <w:p w:rsidR="000F4D15" w:rsidRPr="00DB7720" w:rsidRDefault="000F4D15" w:rsidP="000F4D15">
      <w:pPr>
        <w:jc w:val="center"/>
        <w:rPr>
          <w:rFonts w:ascii="Arial" w:hAnsi="Arial"/>
          <w:color w:val="000000" w:themeColor="text1"/>
        </w:rPr>
      </w:pPr>
      <w:r w:rsidRPr="00DB7720">
        <w:rPr>
          <w:rFonts w:ascii="Arial" w:hAnsi="Arial"/>
          <w:color w:val="000000" w:themeColor="text1"/>
        </w:rPr>
        <w:t>Em ______/_______/______</w:t>
      </w:r>
    </w:p>
    <w:p w:rsidR="000F4D15" w:rsidRPr="00DB7720" w:rsidRDefault="000F4D15" w:rsidP="000F4D15">
      <w:pPr>
        <w:ind w:firstLine="708"/>
        <w:jc w:val="center"/>
        <w:rPr>
          <w:rFonts w:ascii="Arial" w:hAnsi="Arial"/>
          <w:color w:val="000000" w:themeColor="text1"/>
        </w:rPr>
      </w:pPr>
    </w:p>
    <w:p w:rsidR="000F4D15" w:rsidRPr="00DB7720" w:rsidRDefault="000F4D15" w:rsidP="000F4D15">
      <w:pPr>
        <w:ind w:firstLine="708"/>
        <w:jc w:val="center"/>
        <w:rPr>
          <w:rFonts w:ascii="Arial" w:hAnsi="Arial"/>
          <w:color w:val="000000" w:themeColor="text1"/>
        </w:rPr>
      </w:pPr>
    </w:p>
    <w:p w:rsidR="000F4D15" w:rsidRPr="00DB7720" w:rsidRDefault="000F4D15" w:rsidP="000F4D15">
      <w:pPr>
        <w:jc w:val="center"/>
        <w:rPr>
          <w:rFonts w:ascii="Arial" w:hAnsi="Arial"/>
          <w:color w:val="000000" w:themeColor="text1"/>
        </w:rPr>
      </w:pPr>
      <w:r w:rsidRPr="00DB7720">
        <w:rPr>
          <w:rFonts w:ascii="Arial" w:hAnsi="Arial"/>
          <w:color w:val="000000" w:themeColor="text1"/>
        </w:rPr>
        <w:t>__________________________________</w:t>
      </w:r>
    </w:p>
    <w:p w:rsidR="000F4D15" w:rsidRPr="00DB7720" w:rsidRDefault="000F4D15" w:rsidP="000F4D15">
      <w:pPr>
        <w:jc w:val="center"/>
        <w:rPr>
          <w:rFonts w:ascii="Arial" w:hAnsi="Arial"/>
          <w:color w:val="000000" w:themeColor="text1"/>
          <w:sz w:val="22"/>
        </w:rPr>
      </w:pPr>
      <w:proofErr w:type="gramStart"/>
      <w:r w:rsidRPr="00DB7720">
        <w:rPr>
          <w:rFonts w:ascii="Arial" w:hAnsi="Arial"/>
          <w:color w:val="000000" w:themeColor="text1"/>
        </w:rPr>
        <w:t>assinatura</w:t>
      </w:r>
      <w:proofErr w:type="gramEnd"/>
      <w:r w:rsidRPr="00DB7720">
        <w:rPr>
          <w:rFonts w:ascii="Arial" w:hAnsi="Arial"/>
          <w:color w:val="000000" w:themeColor="text1"/>
        </w:rPr>
        <w:t>/nome/matrícula do servidor</w:t>
      </w: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2716E1" w:rsidRDefault="002716E1" w:rsidP="002716E1">
      <w:pPr>
        <w:rPr>
          <w:rFonts w:ascii="Arial" w:hAnsi="Arial" w:cs="Arial"/>
          <w:color w:val="000000" w:themeColor="text1"/>
          <w:sz w:val="10"/>
          <w:szCs w:val="10"/>
        </w:rPr>
      </w:pPr>
    </w:p>
    <w:p w:rsidR="002716E1" w:rsidRDefault="002716E1" w:rsidP="002716E1">
      <w:pPr>
        <w:rPr>
          <w:rFonts w:ascii="Arial" w:hAnsi="Arial" w:cs="Arial"/>
          <w:color w:val="000000" w:themeColor="text1"/>
          <w:sz w:val="10"/>
          <w:szCs w:val="10"/>
        </w:rPr>
      </w:pPr>
      <w:r w:rsidRPr="00DB7720">
        <w:rPr>
          <w:noProof/>
          <w:color w:val="000000" w:themeColor="text1"/>
        </w:rPr>
        <w:drawing>
          <wp:anchor distT="0" distB="0" distL="114300" distR="114300" simplePos="0" relativeHeight="251678720" behindDoc="0" locked="0" layoutInCell="1" allowOverlap="1">
            <wp:simplePos x="0" y="0"/>
            <wp:positionH relativeFrom="column">
              <wp:posOffset>-7620</wp:posOffset>
            </wp:positionH>
            <wp:positionV relativeFrom="paragraph">
              <wp:posOffset>-85090</wp:posOffset>
            </wp:positionV>
            <wp:extent cx="931545" cy="660400"/>
            <wp:effectExtent l="0" t="0" r="0" b="0"/>
            <wp:wrapNone/>
            <wp:docPr id="15" name="Imagem 15"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W w:w="4395" w:type="dxa"/>
        <w:tblInd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2"/>
        <w:gridCol w:w="1143"/>
      </w:tblGrid>
      <w:tr w:rsidR="002716E1" w:rsidRPr="005824A6" w:rsidTr="00AD3205">
        <w:trPr>
          <w:cantSplit/>
          <w:trHeight w:val="287"/>
        </w:trPr>
        <w:tc>
          <w:tcPr>
            <w:tcW w:w="1134" w:type="dxa"/>
            <w:gridSpan w:val="2"/>
            <w:shd w:val="clear" w:color="C0C0C0" w:fill="FFFFFF"/>
            <w:noWrap/>
            <w:vAlign w:val="center"/>
          </w:tcPr>
          <w:p w:rsidR="002716E1" w:rsidRPr="005824A6" w:rsidRDefault="002716E1" w:rsidP="00AD3205">
            <w:pPr>
              <w:pStyle w:val="Cabealho"/>
              <w:tabs>
                <w:tab w:val="clear" w:pos="4419"/>
                <w:tab w:val="clear" w:pos="8838"/>
                <w:tab w:val="left" w:pos="2339"/>
              </w:tabs>
              <w:rPr>
                <w:rFonts w:ascii="Arial" w:hAnsi="Arial"/>
                <w:color w:val="000000" w:themeColor="text1"/>
                <w:sz w:val="20"/>
              </w:rPr>
            </w:pPr>
            <w:r w:rsidRPr="005824A6">
              <w:rPr>
                <w:rFonts w:ascii="Arial" w:hAnsi="Arial"/>
                <w:color w:val="000000" w:themeColor="text1"/>
                <w:sz w:val="20"/>
              </w:rPr>
              <w:t>Processo nº</w:t>
            </w:r>
            <w:proofErr w:type="gramStart"/>
            <w:r>
              <w:rPr>
                <w:rFonts w:ascii="Arial" w:hAnsi="Arial"/>
                <w:color w:val="000000" w:themeColor="text1"/>
                <w:sz w:val="20"/>
              </w:rPr>
              <w:t xml:space="preserve">   </w:t>
            </w:r>
          </w:p>
        </w:tc>
        <w:proofErr w:type="gramEnd"/>
      </w:tr>
      <w:tr w:rsidR="002716E1" w:rsidRPr="005824A6" w:rsidTr="00AD3205">
        <w:trPr>
          <w:cantSplit/>
          <w:trHeight w:val="284"/>
        </w:trPr>
        <w:tc>
          <w:tcPr>
            <w:tcW w:w="3228" w:type="dxa"/>
            <w:shd w:val="clear" w:color="C0C0C0" w:fill="FFFFFF"/>
            <w:noWrap/>
            <w:vAlign w:val="center"/>
          </w:tcPr>
          <w:p w:rsidR="002716E1" w:rsidRPr="005824A6" w:rsidRDefault="002716E1" w:rsidP="00AD3205">
            <w:pPr>
              <w:tabs>
                <w:tab w:val="left" w:pos="2339"/>
              </w:tabs>
              <w:rPr>
                <w:rFonts w:ascii="Arial" w:hAnsi="Arial"/>
                <w:color w:val="000000" w:themeColor="text1"/>
                <w:sz w:val="20"/>
              </w:rPr>
            </w:pPr>
            <w:r w:rsidRPr="005824A6">
              <w:rPr>
                <w:rFonts w:ascii="Arial" w:hAnsi="Arial"/>
                <w:color w:val="000000" w:themeColor="text1"/>
                <w:sz w:val="20"/>
              </w:rPr>
              <w:t>Data da Autuação</w:t>
            </w:r>
            <w:proofErr w:type="gramStart"/>
            <w:r w:rsidRPr="005824A6">
              <w:rPr>
                <w:rFonts w:ascii="Arial" w:hAnsi="Arial"/>
                <w:color w:val="000000" w:themeColor="text1"/>
                <w:sz w:val="20"/>
              </w:rPr>
              <w:t xml:space="preserve">  </w:t>
            </w:r>
            <w:r>
              <w:rPr>
                <w:rFonts w:ascii="Arial" w:hAnsi="Arial"/>
                <w:color w:val="000000" w:themeColor="text1"/>
                <w:sz w:val="20"/>
              </w:rPr>
              <w:t xml:space="preserve"> </w:t>
            </w:r>
          </w:p>
        </w:tc>
        <w:tc>
          <w:tcPr>
            <w:tcW w:w="1134" w:type="dxa"/>
            <w:shd w:val="clear" w:color="C0C0C0" w:fill="FFFFFF"/>
            <w:vAlign w:val="center"/>
          </w:tcPr>
          <w:p w:rsidR="002716E1" w:rsidRPr="005824A6" w:rsidRDefault="002716E1" w:rsidP="00AD3205">
            <w:pPr>
              <w:tabs>
                <w:tab w:val="left" w:pos="2339"/>
              </w:tabs>
              <w:rPr>
                <w:rFonts w:ascii="Arial" w:hAnsi="Arial"/>
                <w:color w:val="000000" w:themeColor="text1"/>
                <w:sz w:val="20"/>
              </w:rPr>
            </w:pPr>
            <w:proofErr w:type="gramEnd"/>
            <w:r w:rsidRPr="005824A6">
              <w:rPr>
                <w:rFonts w:ascii="Arial" w:hAnsi="Arial"/>
                <w:color w:val="000000" w:themeColor="text1"/>
                <w:sz w:val="20"/>
              </w:rPr>
              <w:t>Fls.</w:t>
            </w:r>
            <w:proofErr w:type="gramStart"/>
            <w:r>
              <w:rPr>
                <w:rFonts w:ascii="Arial" w:hAnsi="Arial"/>
                <w:color w:val="000000" w:themeColor="text1"/>
                <w:sz w:val="20"/>
              </w:rPr>
              <w:t xml:space="preserve">   </w:t>
            </w:r>
          </w:p>
        </w:tc>
        <w:proofErr w:type="gramEnd"/>
      </w:tr>
      <w:tr w:rsidR="002716E1" w:rsidRPr="005824A6" w:rsidTr="00AD3205">
        <w:trPr>
          <w:cantSplit/>
          <w:trHeight w:val="284"/>
        </w:trPr>
        <w:tc>
          <w:tcPr>
            <w:tcW w:w="1134" w:type="dxa"/>
            <w:gridSpan w:val="2"/>
            <w:shd w:val="clear" w:color="C0C0C0" w:fill="FFFFFF"/>
            <w:noWrap/>
            <w:vAlign w:val="center"/>
          </w:tcPr>
          <w:p w:rsidR="002716E1" w:rsidRPr="005824A6" w:rsidRDefault="002716E1" w:rsidP="00AD3205">
            <w:pPr>
              <w:tabs>
                <w:tab w:val="left" w:pos="2339"/>
              </w:tabs>
              <w:rPr>
                <w:rFonts w:ascii="Arial" w:hAnsi="Arial"/>
                <w:color w:val="000000" w:themeColor="text1"/>
                <w:sz w:val="20"/>
              </w:rPr>
            </w:pPr>
            <w:r w:rsidRPr="005824A6">
              <w:rPr>
                <w:rFonts w:ascii="Arial" w:hAnsi="Arial"/>
                <w:color w:val="000000" w:themeColor="text1"/>
                <w:sz w:val="20"/>
              </w:rPr>
              <w:t>Rubrica</w:t>
            </w:r>
            <w:proofErr w:type="gramStart"/>
            <w:r>
              <w:rPr>
                <w:rFonts w:ascii="Arial" w:hAnsi="Arial"/>
                <w:color w:val="000000" w:themeColor="text1"/>
                <w:sz w:val="20"/>
              </w:rPr>
              <w:t xml:space="preserve">   </w:t>
            </w:r>
          </w:p>
        </w:tc>
        <w:proofErr w:type="gramEnd"/>
      </w:tr>
    </w:tbl>
    <w:p w:rsidR="002716E1" w:rsidRDefault="002716E1" w:rsidP="002716E1">
      <w:pPr>
        <w:rPr>
          <w:rFonts w:ascii="Arial" w:hAnsi="Arial" w:cs="Arial"/>
          <w:color w:val="000000" w:themeColor="text1"/>
          <w:sz w:val="10"/>
          <w:szCs w:val="10"/>
        </w:rPr>
      </w:pPr>
    </w:p>
    <w:p w:rsidR="002716E1" w:rsidRDefault="002716E1" w:rsidP="002716E1">
      <w:pPr>
        <w:pBdr>
          <w:top w:val="single" w:sz="4" w:space="1" w:color="auto"/>
        </w:pBdr>
        <w:rPr>
          <w:rFonts w:ascii="Arial" w:hAnsi="Arial" w:cs="Arial"/>
          <w:color w:val="000000" w:themeColor="text1"/>
          <w:sz w:val="10"/>
          <w:szCs w:val="10"/>
        </w:rPr>
      </w:pPr>
    </w:p>
    <w:p w:rsidR="002716E1" w:rsidRDefault="002716E1" w:rsidP="002716E1">
      <w:pPr>
        <w:rPr>
          <w:rFonts w:ascii="Arial" w:hAnsi="Arial" w:cs="Arial"/>
          <w:color w:val="000000" w:themeColor="text1"/>
          <w:sz w:val="10"/>
          <w:szCs w:val="10"/>
        </w:rPr>
      </w:pPr>
    </w:p>
    <w:p w:rsidR="002716E1" w:rsidRDefault="002716E1" w:rsidP="002716E1">
      <w:pPr>
        <w:pBdr>
          <w:bottom w:val="single" w:sz="4" w:space="1" w:color="auto"/>
        </w:pBdr>
        <w:rPr>
          <w:rFonts w:ascii="Arial" w:hAnsi="Arial"/>
          <w:b/>
        </w:rPr>
      </w:pPr>
      <w:r>
        <w:rPr>
          <w:rFonts w:ascii="Arial" w:hAnsi="Arial"/>
          <w:b/>
        </w:rPr>
        <w:t>FORMULÁRIO – 100 - 12 DECLARAÇÃO DE CONFORMIDADE PARA LIQUIDAÇÃO DA DESPESA</w:t>
      </w:r>
    </w:p>
    <w:p w:rsidR="002716E1" w:rsidRPr="002716E1" w:rsidRDefault="002716E1" w:rsidP="002716E1">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6"/>
        <w:gridCol w:w="566"/>
        <w:gridCol w:w="567"/>
        <w:gridCol w:w="567"/>
        <w:gridCol w:w="1984"/>
        <w:gridCol w:w="2550"/>
        <w:gridCol w:w="908"/>
        <w:gridCol w:w="392"/>
        <w:gridCol w:w="260"/>
        <w:gridCol w:w="133"/>
        <w:gridCol w:w="393"/>
        <w:gridCol w:w="324"/>
        <w:gridCol w:w="69"/>
        <w:gridCol w:w="393"/>
        <w:gridCol w:w="393"/>
      </w:tblGrid>
      <w:tr w:rsidR="002716E1" w:rsidRPr="002716E1" w:rsidTr="00AD3205">
        <w:trPr>
          <w:cantSplit/>
          <w:trHeight w:hRule="exact" w:val="680"/>
        </w:trPr>
        <w:tc>
          <w:tcPr>
            <w:tcW w:w="10065" w:type="dxa"/>
            <w:gridSpan w:val="15"/>
            <w:tcBorders>
              <w:top w:val="double" w:sz="4" w:space="0" w:color="auto"/>
              <w:left w:val="double" w:sz="4" w:space="0" w:color="auto"/>
              <w:bottom w:val="single" w:sz="4" w:space="0" w:color="auto"/>
              <w:right w:val="double" w:sz="4" w:space="0" w:color="auto"/>
            </w:tcBorders>
            <w:shd w:val="clear" w:color="auto" w:fill="auto"/>
            <w:vAlign w:val="center"/>
          </w:tcPr>
          <w:p w:rsidR="002716E1" w:rsidRPr="002716E1" w:rsidRDefault="002716E1" w:rsidP="002716E1">
            <w:pPr>
              <w:keepNext/>
              <w:jc w:val="center"/>
              <w:outlineLvl w:val="3"/>
              <w:rPr>
                <w:rFonts w:ascii="Arial" w:hAnsi="Arial" w:cs="Arial"/>
                <w:b/>
                <w:color w:val="000000" w:themeColor="text1"/>
                <w:sz w:val="26"/>
                <w:szCs w:val="26"/>
              </w:rPr>
            </w:pPr>
            <w:r w:rsidRPr="002716E1">
              <w:rPr>
                <w:rFonts w:ascii="Arial" w:hAnsi="Arial" w:cs="Arial"/>
                <w:b/>
                <w:color w:val="000000" w:themeColor="text1"/>
                <w:sz w:val="26"/>
                <w:szCs w:val="26"/>
              </w:rPr>
              <w:t>ELD 03-04 – EXAME DA LIQUIDAÇÃO DA DESPESA</w:t>
            </w:r>
          </w:p>
          <w:p w:rsidR="002716E1" w:rsidRPr="002716E1" w:rsidRDefault="002716E1" w:rsidP="002716E1">
            <w:pPr>
              <w:jc w:val="center"/>
              <w:rPr>
                <w:rFonts w:ascii="Arial" w:hAnsi="Arial" w:cs="Arial"/>
                <w:color w:val="000000" w:themeColor="text1"/>
                <w:szCs w:val="24"/>
              </w:rPr>
            </w:pPr>
            <w:r w:rsidRPr="002716E1">
              <w:rPr>
                <w:rFonts w:ascii="Arial" w:hAnsi="Arial" w:cs="Arial"/>
                <w:b/>
                <w:color w:val="000000" w:themeColor="text1"/>
                <w:szCs w:val="24"/>
              </w:rPr>
              <w:t>CONCESSÃO DE DIÁRIAS</w:t>
            </w:r>
          </w:p>
        </w:tc>
      </w:tr>
      <w:tr w:rsidR="002716E1" w:rsidRPr="002716E1" w:rsidTr="00AD3205">
        <w:trPr>
          <w:cantSplit/>
          <w:trHeight w:hRule="exact" w:val="397"/>
        </w:trPr>
        <w:tc>
          <w:tcPr>
            <w:tcW w:w="10065" w:type="dxa"/>
            <w:gridSpan w:val="15"/>
            <w:tcBorders>
              <w:top w:val="double" w:sz="4" w:space="0" w:color="auto"/>
              <w:left w:val="double" w:sz="4" w:space="0" w:color="auto"/>
              <w:bottom w:val="single" w:sz="4" w:space="0" w:color="auto"/>
              <w:right w:val="double" w:sz="4" w:space="0" w:color="auto"/>
            </w:tcBorders>
            <w:shd w:val="clear" w:color="auto" w:fill="auto"/>
            <w:vAlign w:val="center"/>
          </w:tcPr>
          <w:p w:rsidR="002716E1" w:rsidRPr="002716E1" w:rsidRDefault="002716E1" w:rsidP="002716E1">
            <w:pPr>
              <w:keepNext/>
              <w:outlineLvl w:val="6"/>
              <w:rPr>
                <w:rFonts w:ascii="Arial" w:hAnsi="Arial" w:cs="Arial"/>
                <w:b/>
                <w:i/>
                <w:iCs/>
                <w:color w:val="000000" w:themeColor="text1"/>
              </w:rPr>
            </w:pPr>
            <w:r w:rsidRPr="002716E1">
              <w:rPr>
                <w:rFonts w:ascii="Arial" w:hAnsi="Arial" w:cs="Arial"/>
                <w:b/>
                <w:i/>
                <w:iCs/>
                <w:color w:val="000000" w:themeColor="text1"/>
              </w:rPr>
              <w:t>I – DADOS DA DESPESA</w:t>
            </w:r>
          </w:p>
        </w:tc>
      </w:tr>
      <w:tr w:rsidR="002716E1" w:rsidRPr="002716E1" w:rsidTr="00AD3205">
        <w:trPr>
          <w:cantSplit/>
          <w:trHeight w:hRule="exact" w:val="340"/>
        </w:trPr>
        <w:tc>
          <w:tcPr>
            <w:tcW w:w="2266" w:type="dxa"/>
            <w:gridSpan w:val="4"/>
            <w:tcBorders>
              <w:top w:val="single" w:sz="4" w:space="0" w:color="auto"/>
              <w:left w:val="double" w:sz="4" w:space="0" w:color="auto"/>
              <w:bottom w:val="nil"/>
              <w:right w:val="single" w:sz="4" w:space="0" w:color="auto"/>
            </w:tcBorders>
            <w:shd w:val="clear" w:color="auto" w:fill="auto"/>
          </w:tcPr>
          <w:p w:rsidR="002716E1" w:rsidRPr="002716E1" w:rsidRDefault="002716E1" w:rsidP="002716E1">
            <w:pPr>
              <w:jc w:val="center"/>
              <w:rPr>
                <w:rFonts w:ascii="Arial" w:hAnsi="Arial"/>
                <w:color w:val="000000" w:themeColor="text1"/>
                <w:sz w:val="20"/>
              </w:rPr>
            </w:pPr>
            <w:r w:rsidRPr="002716E1">
              <w:rPr>
                <w:rFonts w:ascii="Arial" w:hAnsi="Arial"/>
                <w:color w:val="000000" w:themeColor="text1"/>
                <w:sz w:val="20"/>
              </w:rPr>
              <w:t>Unidade Orçamentária</w:t>
            </w:r>
          </w:p>
        </w:tc>
        <w:tc>
          <w:tcPr>
            <w:tcW w:w="4534" w:type="dxa"/>
            <w:gridSpan w:val="2"/>
            <w:tcBorders>
              <w:top w:val="single" w:sz="4" w:space="0" w:color="auto"/>
              <w:left w:val="single" w:sz="4" w:space="0" w:color="auto"/>
              <w:bottom w:val="nil"/>
              <w:right w:val="nil"/>
            </w:tcBorders>
            <w:shd w:val="clear" w:color="auto" w:fill="auto"/>
          </w:tcPr>
          <w:p w:rsidR="002716E1" w:rsidRPr="002716E1" w:rsidRDefault="002716E1" w:rsidP="002716E1">
            <w:pPr>
              <w:rPr>
                <w:rFonts w:ascii="Arial" w:hAnsi="Arial"/>
                <w:color w:val="000000" w:themeColor="text1"/>
                <w:sz w:val="20"/>
              </w:rPr>
            </w:pPr>
            <w:r w:rsidRPr="002716E1">
              <w:rPr>
                <w:rFonts w:ascii="Arial" w:hAnsi="Arial"/>
                <w:color w:val="000000" w:themeColor="text1"/>
                <w:sz w:val="20"/>
              </w:rPr>
              <w:t>Cidade de Destino:</w:t>
            </w:r>
            <w:r w:rsidRPr="002716E1">
              <w:rPr>
                <w:rFonts w:ascii="Arial" w:hAnsi="Arial"/>
                <w:color w:val="000000" w:themeColor="text1"/>
                <w:szCs w:val="24"/>
              </w:rPr>
              <w:t xml:space="preserve"> </w:t>
            </w:r>
          </w:p>
        </w:tc>
        <w:tc>
          <w:tcPr>
            <w:tcW w:w="3265" w:type="dxa"/>
            <w:gridSpan w:val="9"/>
            <w:tcBorders>
              <w:top w:val="nil"/>
              <w:left w:val="nil"/>
              <w:bottom w:val="nil"/>
              <w:right w:val="double" w:sz="4" w:space="0" w:color="auto"/>
            </w:tcBorders>
            <w:shd w:val="clear" w:color="auto" w:fill="auto"/>
            <w:vAlign w:val="center"/>
          </w:tcPr>
          <w:p w:rsidR="002716E1" w:rsidRPr="002716E1" w:rsidRDefault="002716E1" w:rsidP="002716E1">
            <w:pPr>
              <w:jc w:val="center"/>
              <w:rPr>
                <w:rFonts w:ascii="Arial" w:hAnsi="Arial"/>
                <w:color w:val="000000" w:themeColor="text1"/>
                <w:sz w:val="20"/>
              </w:rPr>
            </w:pPr>
          </w:p>
        </w:tc>
      </w:tr>
      <w:tr w:rsidR="002716E1" w:rsidRPr="002716E1" w:rsidTr="00AD3205">
        <w:trPr>
          <w:cantSplit/>
          <w:trHeight w:hRule="exact" w:val="284"/>
        </w:trPr>
        <w:tc>
          <w:tcPr>
            <w:tcW w:w="566" w:type="dxa"/>
            <w:tcBorders>
              <w:top w:val="nil"/>
              <w:left w:val="doub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566"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567"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567"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4534" w:type="dxa"/>
            <w:gridSpan w:val="2"/>
            <w:tcBorders>
              <w:top w:val="nil"/>
              <w:left w:val="single" w:sz="4" w:space="0" w:color="auto"/>
              <w:bottom w:val="double" w:sz="4" w:space="0" w:color="auto"/>
              <w:right w:val="nil"/>
            </w:tcBorders>
            <w:shd w:val="clear" w:color="auto" w:fill="auto"/>
          </w:tcPr>
          <w:p w:rsidR="002716E1" w:rsidRPr="002716E1" w:rsidRDefault="002716E1" w:rsidP="002716E1">
            <w:pPr>
              <w:rPr>
                <w:rFonts w:ascii="Arial" w:hAnsi="Arial"/>
                <w:color w:val="000000" w:themeColor="text1"/>
                <w:sz w:val="20"/>
              </w:rPr>
            </w:pPr>
            <w:r w:rsidRPr="002716E1">
              <w:rPr>
                <w:rFonts w:ascii="Arial" w:hAnsi="Arial"/>
                <w:color w:val="000000" w:themeColor="text1"/>
                <w:sz w:val="20"/>
              </w:rPr>
              <w:t>Nome:</w:t>
            </w:r>
            <w:r w:rsidRPr="002716E1">
              <w:rPr>
                <w:rFonts w:ascii="Arial" w:hAnsi="Arial"/>
                <w:color w:val="000000" w:themeColor="text1"/>
                <w:szCs w:val="24"/>
              </w:rPr>
              <w:t xml:space="preserve"> </w:t>
            </w:r>
          </w:p>
        </w:tc>
        <w:tc>
          <w:tcPr>
            <w:tcW w:w="908" w:type="dxa"/>
            <w:tcBorders>
              <w:top w:val="nil"/>
              <w:left w:val="nil"/>
              <w:bottom w:val="double" w:sz="4" w:space="0" w:color="auto"/>
              <w:right w:val="single" w:sz="4" w:space="0" w:color="auto"/>
            </w:tcBorders>
            <w:shd w:val="clear" w:color="auto" w:fill="auto"/>
            <w:vAlign w:val="center"/>
          </w:tcPr>
          <w:p w:rsidR="002716E1" w:rsidRPr="002716E1" w:rsidRDefault="002716E1" w:rsidP="002716E1">
            <w:pPr>
              <w:jc w:val="right"/>
              <w:rPr>
                <w:rFonts w:ascii="Arial" w:hAnsi="Arial"/>
                <w:color w:val="000000" w:themeColor="text1"/>
                <w:sz w:val="20"/>
              </w:rPr>
            </w:pPr>
            <w:r w:rsidRPr="002716E1">
              <w:rPr>
                <w:rFonts w:ascii="Arial" w:hAnsi="Arial"/>
                <w:color w:val="000000" w:themeColor="text1"/>
                <w:sz w:val="20"/>
              </w:rPr>
              <w:t>Código:</w:t>
            </w:r>
          </w:p>
        </w:tc>
        <w:tc>
          <w:tcPr>
            <w:tcW w:w="392"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gridSpan w:val="2"/>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gridSpan w:val="2"/>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tcBorders>
              <w:top w:val="nil"/>
              <w:left w:val="single" w:sz="4" w:space="0" w:color="auto"/>
              <w:bottom w:val="double" w:sz="4" w:space="0" w:color="auto"/>
              <w:right w:val="sing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c>
          <w:tcPr>
            <w:tcW w:w="393" w:type="dxa"/>
            <w:tcBorders>
              <w:top w:val="nil"/>
              <w:left w:val="single" w:sz="4" w:space="0" w:color="auto"/>
              <w:bottom w:val="double" w:sz="4" w:space="0" w:color="auto"/>
              <w:right w:val="double" w:sz="4" w:space="0" w:color="auto"/>
            </w:tcBorders>
            <w:shd w:val="clear" w:color="auto" w:fill="auto"/>
            <w:vAlign w:val="center"/>
          </w:tcPr>
          <w:p w:rsidR="002716E1" w:rsidRPr="002716E1" w:rsidRDefault="002716E1" w:rsidP="002716E1">
            <w:pPr>
              <w:jc w:val="center"/>
              <w:rPr>
                <w:rFonts w:ascii="Arial" w:hAnsi="Arial"/>
                <w:color w:val="000000" w:themeColor="text1"/>
                <w:szCs w:val="24"/>
              </w:rPr>
            </w:pPr>
          </w:p>
        </w:tc>
      </w:tr>
      <w:tr w:rsidR="002716E1" w:rsidRPr="002716E1" w:rsidTr="00AD3205">
        <w:trPr>
          <w:cantSplit/>
          <w:trHeight w:val="329"/>
        </w:trPr>
        <w:tc>
          <w:tcPr>
            <w:tcW w:w="6800" w:type="dxa"/>
            <w:gridSpan w:val="6"/>
            <w:tcBorders>
              <w:top w:val="double" w:sz="4" w:space="0" w:color="auto"/>
              <w:left w:val="double" w:sz="4" w:space="0" w:color="auto"/>
              <w:bottom w:val="single" w:sz="4" w:space="0" w:color="auto"/>
            </w:tcBorders>
            <w:shd w:val="clear" w:color="auto" w:fill="auto"/>
            <w:vAlign w:val="center"/>
          </w:tcPr>
          <w:p w:rsidR="002716E1" w:rsidRPr="002716E1" w:rsidRDefault="002716E1" w:rsidP="002716E1">
            <w:pPr>
              <w:keepNext/>
              <w:jc w:val="center"/>
              <w:outlineLvl w:val="7"/>
              <w:rPr>
                <w:rFonts w:ascii="Arial" w:hAnsi="Arial"/>
                <w:b/>
                <w:bCs/>
                <w:color w:val="000000" w:themeColor="text1"/>
                <w:sz w:val="20"/>
              </w:rPr>
            </w:pPr>
            <w:r w:rsidRPr="002716E1">
              <w:rPr>
                <w:rFonts w:ascii="Arial" w:hAnsi="Arial"/>
                <w:b/>
                <w:bCs/>
                <w:color w:val="000000" w:themeColor="text1"/>
              </w:rPr>
              <w:t>Servidor (</w:t>
            </w:r>
            <w:proofErr w:type="gramStart"/>
            <w:r w:rsidRPr="002716E1">
              <w:rPr>
                <w:rFonts w:ascii="Arial" w:hAnsi="Arial"/>
                <w:b/>
                <w:bCs/>
                <w:color w:val="000000" w:themeColor="text1"/>
              </w:rPr>
              <w:t>es</w:t>
            </w:r>
            <w:proofErr w:type="gramEnd"/>
            <w:r w:rsidRPr="002716E1">
              <w:rPr>
                <w:rFonts w:ascii="Arial" w:hAnsi="Arial"/>
                <w:b/>
                <w:bCs/>
                <w:color w:val="000000" w:themeColor="text1"/>
              </w:rPr>
              <w:t>) Beneficiado(s)</w:t>
            </w:r>
          </w:p>
        </w:tc>
        <w:tc>
          <w:tcPr>
            <w:tcW w:w="3265" w:type="dxa"/>
            <w:gridSpan w:val="9"/>
            <w:tcBorders>
              <w:top w:val="double" w:sz="4" w:space="0" w:color="auto"/>
              <w:right w:val="double" w:sz="4" w:space="0" w:color="auto"/>
            </w:tcBorders>
            <w:shd w:val="clear" w:color="auto" w:fill="auto"/>
            <w:vAlign w:val="center"/>
          </w:tcPr>
          <w:p w:rsidR="002716E1" w:rsidRPr="002716E1" w:rsidRDefault="002716E1" w:rsidP="002716E1">
            <w:pPr>
              <w:jc w:val="center"/>
              <w:rPr>
                <w:rFonts w:ascii="Arial" w:hAnsi="Arial"/>
                <w:b/>
                <w:bCs/>
                <w:color w:val="000000" w:themeColor="text1"/>
                <w:sz w:val="20"/>
              </w:rPr>
            </w:pPr>
            <w:r w:rsidRPr="002716E1">
              <w:rPr>
                <w:rFonts w:ascii="Arial" w:hAnsi="Arial"/>
                <w:b/>
                <w:bCs/>
                <w:color w:val="000000" w:themeColor="text1"/>
                <w:sz w:val="20"/>
              </w:rPr>
              <w:t>Liquidação</w:t>
            </w:r>
          </w:p>
        </w:tc>
      </w:tr>
      <w:tr w:rsidR="002716E1" w:rsidRPr="002716E1" w:rsidTr="00AD3205">
        <w:trPr>
          <w:cantSplit/>
          <w:trHeight w:hRule="exact" w:val="397"/>
        </w:trPr>
        <w:tc>
          <w:tcPr>
            <w:tcW w:w="4250" w:type="dxa"/>
            <w:gridSpan w:val="5"/>
            <w:tcBorders>
              <w:left w:val="double" w:sz="4" w:space="0" w:color="auto"/>
              <w:bottom w:val="single" w:sz="4" w:space="0" w:color="auto"/>
            </w:tcBorders>
            <w:shd w:val="clear" w:color="auto" w:fill="auto"/>
            <w:vAlign w:val="center"/>
          </w:tcPr>
          <w:p w:rsidR="002716E1" w:rsidRPr="002716E1" w:rsidRDefault="002716E1" w:rsidP="002716E1">
            <w:pPr>
              <w:keepNext/>
              <w:jc w:val="center"/>
              <w:outlineLvl w:val="8"/>
              <w:rPr>
                <w:rFonts w:ascii="Arial" w:hAnsi="Arial"/>
                <w:b/>
                <w:bCs/>
                <w:color w:val="000000" w:themeColor="text1"/>
                <w:sz w:val="20"/>
              </w:rPr>
            </w:pPr>
            <w:r w:rsidRPr="002716E1">
              <w:rPr>
                <w:rFonts w:ascii="Arial" w:hAnsi="Arial"/>
                <w:b/>
                <w:bCs/>
                <w:color w:val="000000" w:themeColor="text1"/>
                <w:sz w:val="20"/>
              </w:rPr>
              <w:t>Nome</w:t>
            </w:r>
          </w:p>
        </w:tc>
        <w:tc>
          <w:tcPr>
            <w:tcW w:w="2550" w:type="dxa"/>
            <w:tcBorders>
              <w:bottom w:val="single" w:sz="4" w:space="0" w:color="auto"/>
            </w:tcBorders>
            <w:shd w:val="clear" w:color="auto" w:fill="auto"/>
            <w:vAlign w:val="center"/>
          </w:tcPr>
          <w:p w:rsidR="002716E1" w:rsidRPr="002716E1" w:rsidRDefault="002716E1" w:rsidP="002716E1">
            <w:pPr>
              <w:keepNext/>
              <w:jc w:val="center"/>
              <w:outlineLvl w:val="7"/>
              <w:rPr>
                <w:rFonts w:ascii="Arial" w:hAnsi="Arial"/>
                <w:b/>
                <w:bCs/>
                <w:color w:val="000000" w:themeColor="text1"/>
                <w:sz w:val="20"/>
              </w:rPr>
            </w:pPr>
            <w:r w:rsidRPr="002716E1">
              <w:rPr>
                <w:rFonts w:ascii="Arial" w:hAnsi="Arial"/>
                <w:b/>
                <w:bCs/>
                <w:color w:val="000000" w:themeColor="text1"/>
                <w:sz w:val="20"/>
              </w:rPr>
              <w:t>Matrícula</w:t>
            </w:r>
          </w:p>
        </w:tc>
        <w:tc>
          <w:tcPr>
            <w:tcW w:w="1560" w:type="dxa"/>
            <w:gridSpan w:val="3"/>
            <w:tcBorders>
              <w:bottom w:val="single" w:sz="4" w:space="0" w:color="auto"/>
            </w:tcBorders>
            <w:shd w:val="clear" w:color="auto" w:fill="auto"/>
            <w:vAlign w:val="center"/>
          </w:tcPr>
          <w:p w:rsidR="002716E1" w:rsidRPr="002716E1" w:rsidRDefault="002716E1" w:rsidP="002716E1">
            <w:pPr>
              <w:jc w:val="center"/>
              <w:rPr>
                <w:rFonts w:ascii="Arial (W1)" w:hAnsi="Arial (W1)"/>
                <w:b/>
                <w:iCs/>
                <w:color w:val="000000" w:themeColor="text1"/>
                <w:sz w:val="16"/>
              </w:rPr>
            </w:pPr>
            <w:r w:rsidRPr="002716E1">
              <w:rPr>
                <w:rFonts w:ascii="Arial (W1)" w:hAnsi="Arial (W1)"/>
                <w:b/>
                <w:iCs/>
                <w:color w:val="000000" w:themeColor="text1"/>
                <w:sz w:val="18"/>
                <w:szCs w:val="18"/>
              </w:rPr>
              <w:t>Nota Empenho</w:t>
            </w:r>
            <w:r w:rsidRPr="002716E1">
              <w:rPr>
                <w:rFonts w:ascii="Arial (W1)" w:hAnsi="Arial (W1)"/>
                <w:b/>
                <w:iCs/>
                <w:color w:val="000000" w:themeColor="text1"/>
                <w:sz w:val="16"/>
              </w:rPr>
              <w:t xml:space="preserve"> (ano / nº)</w:t>
            </w:r>
          </w:p>
        </w:tc>
        <w:tc>
          <w:tcPr>
            <w:tcW w:w="1705" w:type="dxa"/>
            <w:gridSpan w:val="6"/>
            <w:tcBorders>
              <w:bottom w:val="single" w:sz="4" w:space="0" w:color="auto"/>
              <w:right w:val="double" w:sz="4" w:space="0" w:color="auto"/>
            </w:tcBorders>
            <w:shd w:val="clear" w:color="auto" w:fill="auto"/>
            <w:vAlign w:val="center"/>
          </w:tcPr>
          <w:p w:rsidR="002716E1" w:rsidRPr="002716E1" w:rsidRDefault="002716E1" w:rsidP="002716E1">
            <w:pPr>
              <w:jc w:val="center"/>
              <w:rPr>
                <w:rFonts w:ascii="Arial" w:hAnsi="Arial"/>
                <w:b/>
                <w:bCs/>
                <w:color w:val="000000" w:themeColor="text1"/>
                <w:sz w:val="20"/>
              </w:rPr>
            </w:pPr>
            <w:r w:rsidRPr="002716E1">
              <w:rPr>
                <w:rFonts w:ascii="Arial" w:hAnsi="Arial"/>
                <w:b/>
                <w:bCs/>
                <w:color w:val="000000" w:themeColor="text1"/>
                <w:sz w:val="20"/>
              </w:rPr>
              <w:t>Valor</w:t>
            </w: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tcBorders>
              <w:top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top w:val="single" w:sz="4" w:space="0" w:color="auto"/>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right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tcBorders>
              <w:left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4250" w:type="dxa"/>
            <w:gridSpan w:val="5"/>
            <w:tcBorders>
              <w:top w:val="single" w:sz="4" w:space="0" w:color="auto"/>
              <w:left w:val="double" w:sz="4" w:space="0" w:color="auto"/>
              <w:bottom w:val="single" w:sz="4" w:space="0" w:color="auto"/>
            </w:tcBorders>
            <w:shd w:val="clear" w:color="auto" w:fill="auto"/>
            <w:vAlign w:val="center"/>
          </w:tcPr>
          <w:p w:rsidR="002716E1" w:rsidRPr="002716E1" w:rsidRDefault="002716E1" w:rsidP="002716E1">
            <w:pPr>
              <w:rPr>
                <w:rFonts w:ascii="Arial" w:hAnsi="Arial" w:cs="Arial"/>
                <w:color w:val="000000" w:themeColor="text1"/>
                <w:sz w:val="20"/>
              </w:rPr>
            </w:pPr>
          </w:p>
        </w:tc>
        <w:tc>
          <w:tcPr>
            <w:tcW w:w="2550" w:type="dxa"/>
            <w:tcBorders>
              <w:top w:val="single" w:sz="4" w:space="0" w:color="auto"/>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 w:val="20"/>
              </w:rPr>
            </w:pPr>
          </w:p>
        </w:tc>
        <w:tc>
          <w:tcPr>
            <w:tcW w:w="1560" w:type="dxa"/>
            <w:gridSpan w:val="3"/>
            <w:shd w:val="clear" w:color="auto" w:fill="auto"/>
            <w:vAlign w:val="center"/>
          </w:tcPr>
          <w:p w:rsidR="002716E1" w:rsidRPr="002716E1" w:rsidRDefault="002716E1" w:rsidP="002716E1">
            <w:pPr>
              <w:jc w:val="center"/>
              <w:rPr>
                <w:rFonts w:ascii="Arial" w:hAnsi="Arial" w:cs="Arial"/>
                <w:color w:val="000000" w:themeColor="text1"/>
                <w:sz w:val="20"/>
              </w:rPr>
            </w:pPr>
            <w:r w:rsidRPr="002716E1">
              <w:rPr>
                <w:rFonts w:ascii="Arial" w:hAnsi="Arial" w:cs="Arial"/>
                <w:color w:val="000000" w:themeColor="text1"/>
                <w:sz w:val="20"/>
              </w:rPr>
              <w:t>/</w:t>
            </w:r>
          </w:p>
        </w:tc>
        <w:tc>
          <w:tcPr>
            <w:tcW w:w="1705" w:type="dxa"/>
            <w:gridSpan w:val="6"/>
            <w:tcBorders>
              <w:right w:val="double" w:sz="4" w:space="0" w:color="auto"/>
            </w:tcBorders>
            <w:shd w:val="clear" w:color="auto" w:fill="auto"/>
            <w:vAlign w:val="center"/>
          </w:tcPr>
          <w:p w:rsidR="002716E1" w:rsidRPr="002716E1" w:rsidRDefault="002716E1" w:rsidP="002716E1">
            <w:pPr>
              <w:jc w:val="right"/>
              <w:rPr>
                <w:rFonts w:ascii="Arial" w:hAnsi="Arial" w:cs="Arial"/>
                <w:color w:val="000000" w:themeColor="text1"/>
                <w:sz w:val="20"/>
              </w:rPr>
            </w:pPr>
          </w:p>
        </w:tc>
      </w:tr>
      <w:tr w:rsidR="002716E1" w:rsidRPr="002716E1" w:rsidTr="00AD3205">
        <w:trPr>
          <w:cantSplit/>
          <w:trHeight w:val="413"/>
        </w:trPr>
        <w:tc>
          <w:tcPr>
            <w:tcW w:w="8360" w:type="dxa"/>
            <w:gridSpan w:val="9"/>
            <w:tcBorders>
              <w:top w:val="single" w:sz="4" w:space="0" w:color="auto"/>
              <w:left w:val="double" w:sz="4" w:space="0" w:color="auto"/>
              <w:bottom w:val="double" w:sz="4" w:space="0" w:color="auto"/>
            </w:tcBorders>
            <w:shd w:val="clear" w:color="auto" w:fill="auto"/>
            <w:vAlign w:val="center"/>
          </w:tcPr>
          <w:p w:rsidR="002716E1" w:rsidRPr="002716E1" w:rsidRDefault="002716E1" w:rsidP="002716E1">
            <w:pPr>
              <w:jc w:val="right"/>
              <w:rPr>
                <w:rFonts w:ascii="Arial" w:hAnsi="Arial" w:cs="Arial"/>
                <w:b/>
                <w:bCs/>
                <w:iCs/>
                <w:color w:val="000000" w:themeColor="text1"/>
                <w:sz w:val="20"/>
              </w:rPr>
            </w:pPr>
            <w:r w:rsidRPr="002716E1">
              <w:rPr>
                <w:rFonts w:ascii="Arial" w:hAnsi="Arial" w:cs="Arial"/>
                <w:b/>
                <w:bCs/>
                <w:iCs/>
                <w:color w:val="000000" w:themeColor="text1"/>
                <w:sz w:val="20"/>
              </w:rPr>
              <w:t>Valor Total da Liquidação</w:t>
            </w:r>
          </w:p>
        </w:tc>
        <w:tc>
          <w:tcPr>
            <w:tcW w:w="1705" w:type="dxa"/>
            <w:gridSpan w:val="6"/>
            <w:tcBorders>
              <w:bottom w:val="double" w:sz="4" w:space="0" w:color="auto"/>
              <w:right w:val="double" w:sz="4" w:space="0" w:color="auto"/>
            </w:tcBorders>
            <w:shd w:val="clear" w:color="auto" w:fill="auto"/>
            <w:vAlign w:val="center"/>
          </w:tcPr>
          <w:p w:rsidR="002716E1" w:rsidRPr="002716E1" w:rsidRDefault="002716E1" w:rsidP="002716E1">
            <w:pPr>
              <w:jc w:val="right"/>
              <w:rPr>
                <w:rFonts w:ascii="Arial" w:hAnsi="Arial"/>
                <w:color w:val="000000" w:themeColor="text1"/>
                <w:sz w:val="20"/>
                <w:highlight w:val="yellow"/>
              </w:rPr>
            </w:pPr>
          </w:p>
        </w:tc>
      </w:tr>
      <w:tr w:rsidR="002716E1" w:rsidRPr="002716E1" w:rsidTr="00AD3205">
        <w:trPr>
          <w:cantSplit/>
          <w:trHeight w:hRule="exact" w:val="454"/>
        </w:trPr>
        <w:tc>
          <w:tcPr>
            <w:tcW w:w="8360" w:type="dxa"/>
            <w:gridSpan w:val="9"/>
            <w:tcBorders>
              <w:top w:val="double" w:sz="4" w:space="0" w:color="auto"/>
              <w:left w:val="double" w:sz="4" w:space="0" w:color="auto"/>
              <w:bottom w:val="single" w:sz="4" w:space="0" w:color="auto"/>
            </w:tcBorders>
            <w:shd w:val="clear" w:color="auto" w:fill="auto"/>
            <w:vAlign w:val="center"/>
          </w:tcPr>
          <w:p w:rsidR="002716E1" w:rsidRPr="002716E1" w:rsidRDefault="002716E1" w:rsidP="002716E1">
            <w:pPr>
              <w:keepNext/>
              <w:outlineLvl w:val="1"/>
              <w:rPr>
                <w:rFonts w:ascii="Arial" w:hAnsi="Arial"/>
                <w:b/>
                <w:bCs/>
                <w:i/>
                <w:iCs/>
                <w:snapToGrid w:val="0"/>
                <w:color w:val="000000" w:themeColor="text1"/>
              </w:rPr>
            </w:pPr>
            <w:r w:rsidRPr="002716E1">
              <w:rPr>
                <w:rFonts w:ascii="Arial" w:hAnsi="Arial"/>
                <w:b/>
                <w:bCs/>
                <w:i/>
                <w:iCs/>
                <w:snapToGrid w:val="0"/>
                <w:color w:val="000000" w:themeColor="text1"/>
              </w:rPr>
              <w:t>II – DO EXAME</w:t>
            </w:r>
          </w:p>
        </w:tc>
        <w:tc>
          <w:tcPr>
            <w:tcW w:w="850" w:type="dxa"/>
            <w:gridSpan w:val="3"/>
            <w:tcBorders>
              <w:top w:val="double" w:sz="4" w:space="0" w:color="auto"/>
              <w:bottom w:val="single" w:sz="4" w:space="0" w:color="auto"/>
            </w:tcBorders>
            <w:shd w:val="clear" w:color="auto" w:fill="auto"/>
            <w:vAlign w:val="center"/>
          </w:tcPr>
          <w:p w:rsidR="002716E1" w:rsidRPr="002716E1" w:rsidRDefault="002716E1" w:rsidP="002716E1">
            <w:pPr>
              <w:keepNext/>
              <w:jc w:val="center"/>
              <w:outlineLvl w:val="5"/>
              <w:rPr>
                <w:rFonts w:ascii="Arial" w:hAnsi="Arial"/>
                <w:b/>
                <w:bCs/>
                <w:color w:val="000000" w:themeColor="text1"/>
                <w:sz w:val="18"/>
              </w:rPr>
            </w:pPr>
            <w:r w:rsidRPr="002716E1">
              <w:rPr>
                <w:rFonts w:ascii="Arial" w:hAnsi="Arial"/>
                <w:b/>
                <w:bCs/>
                <w:color w:val="000000" w:themeColor="text1"/>
                <w:sz w:val="18"/>
              </w:rPr>
              <w:t>Sim</w:t>
            </w:r>
          </w:p>
        </w:tc>
        <w:tc>
          <w:tcPr>
            <w:tcW w:w="855" w:type="dxa"/>
            <w:gridSpan w:val="3"/>
            <w:tcBorders>
              <w:top w:val="double" w:sz="4" w:space="0" w:color="auto"/>
              <w:bottom w:val="single" w:sz="4" w:space="0" w:color="auto"/>
              <w:right w:val="double" w:sz="4" w:space="0" w:color="auto"/>
            </w:tcBorders>
            <w:shd w:val="clear" w:color="auto" w:fill="auto"/>
            <w:vAlign w:val="center"/>
          </w:tcPr>
          <w:p w:rsidR="002716E1" w:rsidRPr="002716E1" w:rsidRDefault="002716E1" w:rsidP="002716E1">
            <w:pPr>
              <w:jc w:val="center"/>
              <w:rPr>
                <w:rFonts w:ascii="Arial" w:hAnsi="Arial"/>
                <w:b/>
                <w:bCs/>
                <w:color w:val="000000" w:themeColor="text1"/>
                <w:sz w:val="16"/>
              </w:rPr>
            </w:pPr>
            <w:r w:rsidRPr="002716E1">
              <w:rPr>
                <w:rFonts w:ascii="Arial" w:hAnsi="Arial"/>
                <w:b/>
                <w:bCs/>
                <w:color w:val="000000" w:themeColor="text1"/>
                <w:sz w:val="16"/>
              </w:rPr>
              <w:t>Não aplicável</w:t>
            </w:r>
          </w:p>
        </w:tc>
      </w:tr>
      <w:tr w:rsidR="002716E1" w:rsidRPr="002716E1" w:rsidTr="00AD3205">
        <w:trPr>
          <w:trHeight w:hRule="exact" w:val="340"/>
        </w:trPr>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1. Foram preenchidos todos os campos dos Dados da Despesa (item I) deste formulário?</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2. Foi verificado no Sistema FINCON (Acompanhamento do Empenho – FCONR02442) se o(s) empenho(s) </w:t>
            </w:r>
            <w:proofErr w:type="gramStart"/>
            <w:r w:rsidRPr="002716E1">
              <w:rPr>
                <w:rFonts w:ascii="Arial" w:hAnsi="Arial"/>
                <w:color w:val="000000" w:themeColor="text1"/>
                <w:sz w:val="20"/>
              </w:rPr>
              <w:t>possui(</w:t>
            </w:r>
            <w:proofErr w:type="gramEnd"/>
            <w:r w:rsidRPr="002716E1">
              <w:rPr>
                <w:rFonts w:ascii="Arial" w:hAnsi="Arial"/>
                <w:color w:val="000000" w:themeColor="text1"/>
                <w:sz w:val="20"/>
              </w:rPr>
              <w:t>em) programação financeira até o mês para a liquidação da despesa?</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2.1. No caso de empenho coletivo, o favorecido principal do empenho é o próprio Órgão/Entidade?</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3. A despesa foi classificada na natureza 3390.14.01, 3390.92.55 ou 4490.14.01 em conformidade com o Classificador da Receita e Despesa da PCRJ divulgado no </w:t>
            </w:r>
            <w:r w:rsidRPr="002716E1">
              <w:rPr>
                <w:rFonts w:ascii="Arial" w:hAnsi="Arial"/>
                <w:i/>
                <w:iCs/>
                <w:color w:val="000000" w:themeColor="text1"/>
                <w:sz w:val="20"/>
              </w:rPr>
              <w:t>site</w:t>
            </w:r>
            <w:r w:rsidRPr="002716E1">
              <w:rPr>
                <w:rFonts w:ascii="Arial" w:hAnsi="Arial"/>
                <w:color w:val="000000" w:themeColor="text1"/>
                <w:sz w:val="20"/>
              </w:rPr>
              <w:t xml:space="preserve"> da CGM: </w:t>
            </w:r>
            <w:hyperlink r:id="rId16" w:history="1">
              <w:r w:rsidRPr="002716E1">
                <w:rPr>
                  <w:rFonts w:ascii="Arial" w:hAnsi="Arial"/>
                  <w:i/>
                  <w:iCs/>
                  <w:color w:val="000000" w:themeColor="text1"/>
                  <w:sz w:val="20"/>
                  <w:u w:val="single"/>
                </w:rPr>
                <w:t>www.rio.rj.gov.br/web/cgm</w:t>
              </w:r>
            </w:hyperlink>
            <w:proofErr w:type="gramStart"/>
            <w:r w:rsidRPr="002716E1">
              <w:rPr>
                <w:rFonts w:ascii="Arial" w:hAnsi="Arial"/>
                <w:i/>
                <w:iCs/>
                <w:color w:val="000000" w:themeColor="text1"/>
                <w:sz w:val="20"/>
              </w:rPr>
              <w:t xml:space="preserve"> </w:t>
            </w:r>
            <w:r w:rsidRPr="002716E1">
              <w:rPr>
                <w:rFonts w:ascii="Arial" w:hAnsi="Arial"/>
                <w:color w:val="000000" w:themeColor="text1"/>
                <w:sz w:val="20"/>
              </w:rPr>
              <w:t>?</w:t>
            </w:r>
            <w:proofErr w:type="gramEnd"/>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4. Todos os campos do Documento de Concessão de Diárias encontram-se devidamente preenchidos? (Anexo Único do Decreto nº 28.169/2007)? </w:t>
            </w:r>
            <w:r w:rsidRPr="002716E1">
              <w:rPr>
                <w:rFonts w:ascii="Arial (W1)" w:hAnsi="Arial (W1)"/>
                <w:color w:val="000000" w:themeColor="text1"/>
                <w:sz w:val="20"/>
              </w:rPr>
              <w:t>(Indicar Fls. ________)</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5. Consta memória de cálculo e o valor está de acordo com o disposto nos §§ 1º ao 5º do art. 1º do Decreto nº 25.077/2005 e Anexo Único do Decreto nº 34.160/2011? </w:t>
            </w:r>
          </w:p>
          <w:p w:rsidR="002716E1" w:rsidRPr="002716E1" w:rsidRDefault="002716E1" w:rsidP="002716E1">
            <w:pPr>
              <w:jc w:val="both"/>
              <w:rPr>
                <w:rFonts w:ascii="Arial" w:hAnsi="Arial"/>
                <w:color w:val="000000" w:themeColor="text1"/>
                <w:sz w:val="20"/>
              </w:rPr>
            </w:pPr>
            <w:r w:rsidRPr="002716E1">
              <w:rPr>
                <w:rFonts w:ascii="Arial (W1)" w:hAnsi="Arial (W1)"/>
                <w:color w:val="000000" w:themeColor="text1"/>
                <w:sz w:val="20"/>
              </w:rPr>
              <w:t>(Indicar Fls. ________)</w:t>
            </w:r>
          </w:p>
        </w:tc>
        <w:tc>
          <w:tcPr>
            <w:tcW w:w="850" w:type="dxa"/>
            <w:gridSpan w:val="3"/>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bottom w:val="sing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6. No caso de viagem ao exterior, as diárias foram aprovadas previamente pelo Prefeito, conforme §1º art. 3º do Decreto nº 25.077/2005? </w:t>
            </w:r>
            <w:r w:rsidRPr="002716E1">
              <w:rPr>
                <w:rFonts w:ascii="Arial (W1)" w:hAnsi="Arial (W1)"/>
                <w:color w:val="000000" w:themeColor="text1"/>
                <w:sz w:val="20"/>
              </w:rPr>
              <w:t xml:space="preserve">(Indicar Fls. ________) </w:t>
            </w:r>
          </w:p>
        </w:tc>
        <w:tc>
          <w:tcPr>
            <w:tcW w:w="850" w:type="dxa"/>
            <w:gridSpan w:val="3"/>
            <w:tcBorders>
              <w:bottom w:val="sing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bottom w:val="single" w:sz="4" w:space="0" w:color="auto"/>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r w:rsidR="002716E1" w:rsidRPr="002716E1" w:rsidTr="00AD3205">
        <w:tc>
          <w:tcPr>
            <w:tcW w:w="8360" w:type="dxa"/>
            <w:gridSpan w:val="9"/>
            <w:tcBorders>
              <w:left w:val="double" w:sz="4" w:space="0" w:color="auto"/>
              <w:bottom w:val="double" w:sz="4" w:space="0" w:color="auto"/>
            </w:tcBorders>
            <w:shd w:val="clear" w:color="auto" w:fill="auto"/>
            <w:vAlign w:val="center"/>
          </w:tcPr>
          <w:p w:rsidR="002716E1" w:rsidRPr="002716E1" w:rsidRDefault="002716E1" w:rsidP="002716E1">
            <w:pPr>
              <w:jc w:val="both"/>
              <w:rPr>
                <w:rFonts w:ascii="Arial" w:hAnsi="Arial"/>
                <w:color w:val="000000" w:themeColor="text1"/>
                <w:sz w:val="20"/>
              </w:rPr>
            </w:pPr>
            <w:r w:rsidRPr="002716E1">
              <w:rPr>
                <w:rFonts w:ascii="Arial" w:hAnsi="Arial"/>
                <w:color w:val="000000" w:themeColor="text1"/>
                <w:sz w:val="20"/>
              </w:rPr>
              <w:t xml:space="preserve">7. No caso do Servidor receber as diárias no valor atribuído a Autoridade Superior, consta informação que o seu deslocamento dar-se-á na qualidade de assessor? </w:t>
            </w:r>
          </w:p>
          <w:p w:rsidR="002716E1" w:rsidRPr="002716E1" w:rsidRDefault="002716E1" w:rsidP="002716E1">
            <w:pPr>
              <w:jc w:val="both"/>
              <w:rPr>
                <w:rFonts w:ascii="Arial" w:hAnsi="Arial"/>
                <w:color w:val="000000" w:themeColor="text1"/>
                <w:sz w:val="20"/>
              </w:rPr>
            </w:pPr>
            <w:r w:rsidRPr="002716E1">
              <w:rPr>
                <w:rFonts w:ascii="Arial (W1)" w:hAnsi="Arial (W1)"/>
                <w:color w:val="000000" w:themeColor="text1"/>
                <w:sz w:val="20"/>
              </w:rPr>
              <w:t>(Indicar Fls.________)</w:t>
            </w:r>
          </w:p>
        </w:tc>
        <w:tc>
          <w:tcPr>
            <w:tcW w:w="850" w:type="dxa"/>
            <w:gridSpan w:val="3"/>
            <w:tcBorders>
              <w:bottom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c>
          <w:tcPr>
            <w:tcW w:w="855" w:type="dxa"/>
            <w:gridSpan w:val="3"/>
            <w:tcBorders>
              <w:bottom w:val="double" w:sz="4" w:space="0" w:color="auto"/>
              <w:right w:val="double" w:sz="4" w:space="0" w:color="auto"/>
            </w:tcBorders>
            <w:shd w:val="clear" w:color="auto" w:fill="auto"/>
            <w:vAlign w:val="center"/>
          </w:tcPr>
          <w:p w:rsidR="002716E1" w:rsidRPr="002716E1" w:rsidRDefault="002716E1" w:rsidP="002716E1">
            <w:pPr>
              <w:jc w:val="center"/>
              <w:rPr>
                <w:rFonts w:ascii="Arial" w:hAnsi="Arial" w:cs="Arial"/>
                <w:color w:val="000000" w:themeColor="text1"/>
                <w:szCs w:val="24"/>
              </w:rPr>
            </w:pPr>
          </w:p>
        </w:tc>
      </w:tr>
    </w:tbl>
    <w:p w:rsidR="002716E1" w:rsidRPr="002716E1" w:rsidRDefault="002716E1" w:rsidP="002716E1">
      <w:pPr>
        <w:rPr>
          <w:rFonts w:ascii="Arial" w:hAnsi="Arial" w:cs="Arial"/>
          <w:color w:val="000000" w:themeColor="text1"/>
          <w:sz w:val="20"/>
        </w:rPr>
      </w:pPr>
    </w:p>
    <w:p w:rsidR="002716E1" w:rsidRPr="002716E1" w:rsidRDefault="002716E1" w:rsidP="002716E1">
      <w:pPr>
        <w:keepNext/>
        <w:jc w:val="center"/>
        <w:outlineLvl w:val="0"/>
        <w:rPr>
          <w:rFonts w:ascii="Arial" w:hAnsi="Arial"/>
          <w:b/>
          <w:color w:val="000000" w:themeColor="text1"/>
          <w:szCs w:val="24"/>
          <w:u w:val="single"/>
        </w:rPr>
      </w:pPr>
      <w:r w:rsidRPr="002716E1">
        <w:rPr>
          <w:rFonts w:ascii="Arial" w:hAnsi="Arial"/>
          <w:b/>
          <w:color w:val="000000" w:themeColor="text1"/>
          <w:szCs w:val="24"/>
          <w:u w:val="single"/>
        </w:rPr>
        <w:t>DECLARAÇÃO DE CONFORMIDADE</w:t>
      </w:r>
    </w:p>
    <w:p w:rsidR="002716E1" w:rsidRPr="002716E1" w:rsidRDefault="002716E1" w:rsidP="002716E1">
      <w:pPr>
        <w:jc w:val="center"/>
        <w:rPr>
          <w:rFonts w:ascii="Arial" w:hAnsi="Arial"/>
          <w:b/>
          <w:color w:val="000000" w:themeColor="text1"/>
          <w:szCs w:val="24"/>
          <w:u w:val="single"/>
        </w:rPr>
      </w:pPr>
    </w:p>
    <w:p w:rsidR="002716E1" w:rsidRPr="002716E1" w:rsidRDefault="002716E1" w:rsidP="002716E1">
      <w:pPr>
        <w:ind w:right="-710" w:firstLine="709"/>
        <w:jc w:val="both"/>
        <w:rPr>
          <w:rFonts w:ascii="Arial" w:hAnsi="Arial" w:cs="Arial"/>
          <w:color w:val="000000" w:themeColor="text1"/>
          <w:szCs w:val="24"/>
        </w:rPr>
      </w:pPr>
      <w:r w:rsidRPr="002716E1">
        <w:rPr>
          <w:rFonts w:ascii="Arial" w:hAnsi="Arial" w:cs="Arial"/>
          <w:color w:val="000000" w:themeColor="text1"/>
          <w:szCs w:val="24"/>
        </w:rPr>
        <w:t xml:space="preserve">Em face da análise procedida, visando à liquidação sob o aspecto contábil, </w:t>
      </w:r>
      <w:r w:rsidRPr="002716E1">
        <w:rPr>
          <w:rFonts w:ascii="Arial" w:hAnsi="Arial" w:cs="Arial"/>
          <w:b/>
          <w:color w:val="000000" w:themeColor="text1"/>
          <w:szCs w:val="24"/>
        </w:rPr>
        <w:t>DECLARAMOS A CONFORMIDADE</w:t>
      </w:r>
      <w:r w:rsidRPr="002716E1">
        <w:rPr>
          <w:rFonts w:ascii="Arial" w:hAnsi="Arial" w:cs="Arial"/>
          <w:color w:val="000000" w:themeColor="text1"/>
          <w:szCs w:val="24"/>
        </w:rPr>
        <w:t xml:space="preserve"> da presente despesa, de acordo com o que estabelece o inciso I, artigo 120 do Decreto n.º 3.221/1981, alterado pelo Decreto nº 22.318/2002.</w:t>
      </w:r>
    </w:p>
    <w:p w:rsidR="002716E1" w:rsidRPr="002716E1" w:rsidRDefault="002716E1" w:rsidP="002716E1">
      <w:pPr>
        <w:ind w:firstLine="708"/>
        <w:jc w:val="both"/>
        <w:rPr>
          <w:rFonts w:ascii="Arial" w:hAnsi="Arial"/>
          <w:color w:val="000000" w:themeColor="text1"/>
          <w:szCs w:val="24"/>
        </w:rPr>
      </w:pPr>
    </w:p>
    <w:p w:rsidR="002716E1" w:rsidRPr="002716E1" w:rsidRDefault="002716E1" w:rsidP="002716E1">
      <w:pPr>
        <w:jc w:val="center"/>
        <w:outlineLvl w:val="0"/>
        <w:rPr>
          <w:rFonts w:ascii="Arial" w:hAnsi="Arial"/>
          <w:color w:val="000000" w:themeColor="text1"/>
          <w:szCs w:val="24"/>
        </w:rPr>
      </w:pPr>
      <w:r w:rsidRPr="002716E1">
        <w:rPr>
          <w:rFonts w:ascii="Arial" w:hAnsi="Arial"/>
          <w:color w:val="000000" w:themeColor="text1"/>
          <w:szCs w:val="24"/>
        </w:rPr>
        <w:t>Em ______/_______/______</w:t>
      </w:r>
    </w:p>
    <w:p w:rsidR="002716E1" w:rsidRPr="002716E1" w:rsidRDefault="002716E1" w:rsidP="002716E1">
      <w:pPr>
        <w:jc w:val="center"/>
        <w:rPr>
          <w:rFonts w:ascii="Arial" w:hAnsi="Arial"/>
          <w:color w:val="000000" w:themeColor="text1"/>
          <w:szCs w:val="24"/>
        </w:rPr>
      </w:pPr>
    </w:p>
    <w:p w:rsidR="002716E1" w:rsidRPr="002716E1" w:rsidRDefault="002716E1" w:rsidP="002716E1">
      <w:pPr>
        <w:jc w:val="center"/>
        <w:rPr>
          <w:rFonts w:ascii="Arial" w:hAnsi="Arial"/>
          <w:color w:val="000000" w:themeColor="text1"/>
          <w:szCs w:val="24"/>
        </w:rPr>
      </w:pPr>
    </w:p>
    <w:p w:rsidR="002716E1" w:rsidRPr="002716E1" w:rsidRDefault="002716E1" w:rsidP="002716E1">
      <w:pPr>
        <w:jc w:val="center"/>
        <w:rPr>
          <w:rFonts w:ascii="Arial" w:hAnsi="Arial"/>
          <w:color w:val="000000" w:themeColor="text1"/>
          <w:szCs w:val="24"/>
        </w:rPr>
      </w:pPr>
      <w:r w:rsidRPr="002716E1">
        <w:rPr>
          <w:rFonts w:ascii="Arial" w:hAnsi="Arial"/>
          <w:color w:val="000000" w:themeColor="text1"/>
          <w:szCs w:val="24"/>
        </w:rPr>
        <w:lastRenderedPageBreak/>
        <w:t>_______________________________</w:t>
      </w:r>
    </w:p>
    <w:p w:rsidR="002716E1" w:rsidRDefault="002716E1" w:rsidP="002716E1">
      <w:pPr>
        <w:jc w:val="center"/>
        <w:rPr>
          <w:rFonts w:ascii="Arial" w:hAnsi="Arial"/>
          <w:color w:val="000000" w:themeColor="text1"/>
          <w:szCs w:val="24"/>
        </w:rPr>
      </w:pPr>
      <w:proofErr w:type="gramStart"/>
      <w:r w:rsidRPr="002716E1">
        <w:rPr>
          <w:rFonts w:ascii="Arial" w:hAnsi="Arial"/>
          <w:color w:val="000000" w:themeColor="text1"/>
          <w:szCs w:val="24"/>
        </w:rPr>
        <w:t>assinatura</w:t>
      </w:r>
      <w:proofErr w:type="gramEnd"/>
      <w:r w:rsidRPr="002716E1">
        <w:rPr>
          <w:rFonts w:ascii="Arial" w:hAnsi="Arial"/>
          <w:color w:val="000000" w:themeColor="text1"/>
          <w:szCs w:val="24"/>
        </w:rPr>
        <w:t>/nome/matrícula do servidor</w:t>
      </w:r>
    </w:p>
    <w:p w:rsidR="00C13905" w:rsidRPr="00F11B2E" w:rsidRDefault="00C13905" w:rsidP="00C13905">
      <w:pPr>
        <w:rPr>
          <w:color w:val="000000" w:themeColor="text1"/>
        </w:rPr>
      </w:pPr>
      <w:r w:rsidRPr="00F11B2E">
        <w:rPr>
          <w:noProof/>
          <w:color w:val="000000" w:themeColor="text1"/>
        </w:rPr>
        <w:drawing>
          <wp:anchor distT="0" distB="0" distL="114300" distR="114300" simplePos="0" relativeHeight="251680768" behindDoc="0" locked="0" layoutInCell="1" allowOverlap="1">
            <wp:simplePos x="0" y="0"/>
            <wp:positionH relativeFrom="column">
              <wp:posOffset>0</wp:posOffset>
            </wp:positionH>
            <wp:positionV relativeFrom="paragraph">
              <wp:posOffset>102951</wp:posOffset>
            </wp:positionV>
            <wp:extent cx="931545" cy="660400"/>
            <wp:effectExtent l="0" t="0" r="0" b="0"/>
            <wp:wrapNone/>
            <wp:docPr id="16" name="Imagem 16"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C13905" w:rsidRPr="008F1327" w:rsidTr="00AD3205">
        <w:trPr>
          <w:cantSplit/>
          <w:trHeight w:val="287"/>
        </w:trPr>
        <w:tc>
          <w:tcPr>
            <w:tcW w:w="1134" w:type="dxa"/>
            <w:gridSpan w:val="2"/>
            <w:shd w:val="clear" w:color="C0C0C0" w:fill="FFFFFF"/>
            <w:noWrap/>
            <w:vAlign w:val="center"/>
          </w:tcPr>
          <w:p w:rsidR="00C13905" w:rsidRPr="008F1327" w:rsidRDefault="00C13905" w:rsidP="00AD3205">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C13905" w:rsidRPr="008F1327" w:rsidTr="00AD3205">
        <w:trPr>
          <w:cantSplit/>
          <w:trHeight w:val="284"/>
        </w:trPr>
        <w:tc>
          <w:tcPr>
            <w:tcW w:w="3276" w:type="dxa"/>
            <w:shd w:val="clear" w:color="C0C0C0" w:fill="FFFFFF"/>
            <w:noWrap/>
            <w:vAlign w:val="center"/>
          </w:tcPr>
          <w:p w:rsidR="00C13905" w:rsidRPr="008F1327" w:rsidRDefault="00C13905" w:rsidP="00AD3205">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C13905" w:rsidRPr="008F1327" w:rsidRDefault="00C13905" w:rsidP="00AD3205">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C13905" w:rsidRPr="008F1327" w:rsidTr="00AD3205">
        <w:trPr>
          <w:cantSplit/>
          <w:trHeight w:val="284"/>
        </w:trPr>
        <w:tc>
          <w:tcPr>
            <w:tcW w:w="1134" w:type="dxa"/>
            <w:gridSpan w:val="2"/>
            <w:shd w:val="clear" w:color="C0C0C0" w:fill="FFFFFF"/>
            <w:noWrap/>
            <w:vAlign w:val="center"/>
          </w:tcPr>
          <w:p w:rsidR="00C13905" w:rsidRPr="008F1327" w:rsidRDefault="00C13905" w:rsidP="00AD3205">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pBdr>
          <w:top w:val="single" w:sz="4" w:space="1" w:color="auto"/>
        </w:pBdr>
        <w:rPr>
          <w:rFonts w:ascii="Arial" w:hAnsi="Arial" w:cs="Arial"/>
          <w:color w:val="000000" w:themeColor="text1"/>
          <w:sz w:val="10"/>
          <w:szCs w:val="10"/>
        </w:rPr>
      </w:pPr>
    </w:p>
    <w:p w:rsidR="00C13905" w:rsidRDefault="00C13905" w:rsidP="00C13905">
      <w:pPr>
        <w:rPr>
          <w:rFonts w:ascii="Arial" w:hAnsi="Arial" w:cs="Arial"/>
          <w:color w:val="000000" w:themeColor="text1"/>
          <w:sz w:val="10"/>
          <w:szCs w:val="10"/>
        </w:rPr>
      </w:pPr>
    </w:p>
    <w:p w:rsidR="00C13905" w:rsidRDefault="00C13905" w:rsidP="00C13905">
      <w:pPr>
        <w:rPr>
          <w:rFonts w:ascii="Arial" w:hAnsi="Arial"/>
          <w:b/>
        </w:rPr>
      </w:pPr>
      <w:r>
        <w:rPr>
          <w:rFonts w:ascii="Arial" w:hAnsi="Arial"/>
          <w:b/>
        </w:rPr>
        <w:t>FORMULÁRIO – 100 - 12 DECLARAÇÃO DE CONFORMIDADE PARA LIQUIDAÇÃO DA DESPESA</w:t>
      </w:r>
    </w:p>
    <w:p w:rsidR="00C13905" w:rsidRDefault="00C13905" w:rsidP="00C13905">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double" w:sz="4" w:space="0" w:color="auto"/>
          <w:insideH w:val="single" w:sz="4" w:space="0" w:color="auto"/>
          <w:insideV w:val="single" w:sz="4" w:space="0" w:color="auto"/>
        </w:tblBorders>
        <w:tblLayout w:type="fixed"/>
        <w:tblCellMar>
          <w:left w:w="70" w:type="dxa"/>
          <w:right w:w="70" w:type="dxa"/>
        </w:tblCellMar>
        <w:tblLook w:val="0000"/>
      </w:tblPr>
      <w:tblGrid>
        <w:gridCol w:w="531"/>
        <w:gridCol w:w="532"/>
        <w:gridCol w:w="497"/>
        <w:gridCol w:w="35"/>
        <w:gridCol w:w="532"/>
        <w:gridCol w:w="708"/>
        <w:gridCol w:w="142"/>
        <w:gridCol w:w="1418"/>
        <w:gridCol w:w="1275"/>
        <w:gridCol w:w="142"/>
        <w:gridCol w:w="839"/>
        <w:gridCol w:w="559"/>
        <w:gridCol w:w="6"/>
        <w:gridCol w:w="356"/>
        <w:gridCol w:w="83"/>
        <w:gridCol w:w="273"/>
        <w:gridCol w:w="132"/>
        <w:gridCol w:w="224"/>
        <w:gridCol w:w="201"/>
        <w:gridCol w:w="155"/>
        <w:gridCol w:w="356"/>
        <w:gridCol w:w="76"/>
        <w:gridCol w:w="280"/>
        <w:gridCol w:w="356"/>
        <w:gridCol w:w="357"/>
      </w:tblGrid>
      <w:tr w:rsidR="00C13905" w:rsidRPr="00C13905" w:rsidTr="00AD3205">
        <w:trPr>
          <w:cantSplit/>
          <w:trHeight w:hRule="exact" w:val="680"/>
        </w:trPr>
        <w:tc>
          <w:tcPr>
            <w:tcW w:w="10065" w:type="dxa"/>
            <w:gridSpan w:val="25"/>
            <w:tcBorders>
              <w:top w:val="double" w:sz="4" w:space="0" w:color="auto"/>
              <w:left w:val="double" w:sz="4" w:space="0" w:color="auto"/>
              <w:right w:val="double" w:sz="4" w:space="0" w:color="auto"/>
            </w:tcBorders>
            <w:shd w:val="clear" w:color="auto" w:fill="auto"/>
            <w:vAlign w:val="center"/>
          </w:tcPr>
          <w:p w:rsidR="00C13905" w:rsidRPr="00C13905" w:rsidRDefault="00C13905" w:rsidP="00C13905">
            <w:pPr>
              <w:keepNext/>
              <w:jc w:val="center"/>
              <w:outlineLvl w:val="3"/>
              <w:rPr>
                <w:rFonts w:ascii="Arial" w:hAnsi="Arial" w:cs="Arial"/>
                <w:b/>
                <w:color w:val="000000" w:themeColor="text1"/>
                <w:sz w:val="26"/>
                <w:szCs w:val="26"/>
              </w:rPr>
            </w:pPr>
            <w:r w:rsidRPr="00C13905">
              <w:rPr>
                <w:rFonts w:ascii="Arial" w:hAnsi="Arial" w:cs="Arial"/>
                <w:b/>
                <w:color w:val="000000" w:themeColor="text1"/>
                <w:sz w:val="26"/>
                <w:szCs w:val="26"/>
              </w:rPr>
              <w:t>ELD 04-04 – EXAME DA LIQUIDAÇÃO DA DESPESA</w:t>
            </w:r>
          </w:p>
          <w:p w:rsidR="00C13905" w:rsidRPr="00C13905" w:rsidRDefault="00C13905" w:rsidP="00C13905">
            <w:pPr>
              <w:jc w:val="center"/>
              <w:rPr>
                <w:rFonts w:ascii="Arial" w:hAnsi="Arial" w:cs="Arial"/>
                <w:color w:val="000000" w:themeColor="text1"/>
                <w:szCs w:val="24"/>
              </w:rPr>
            </w:pPr>
            <w:r w:rsidRPr="00C13905">
              <w:rPr>
                <w:rFonts w:ascii="Arial" w:hAnsi="Arial" w:cs="Arial"/>
                <w:b/>
                <w:color w:val="000000" w:themeColor="text1"/>
                <w:szCs w:val="24"/>
              </w:rPr>
              <w:t>GESTÃO PLENA</w:t>
            </w:r>
          </w:p>
        </w:tc>
      </w:tr>
      <w:tr w:rsidR="00C13905" w:rsidRPr="00C13905" w:rsidTr="00AD3205">
        <w:trPr>
          <w:cantSplit/>
          <w:trHeight w:hRule="exact" w:val="397"/>
        </w:trPr>
        <w:tc>
          <w:tcPr>
            <w:tcW w:w="10065" w:type="dxa"/>
            <w:gridSpan w:val="25"/>
            <w:tcBorders>
              <w:top w:val="double" w:sz="4" w:space="0" w:color="auto"/>
              <w:left w:val="double" w:sz="4" w:space="0" w:color="auto"/>
              <w:right w:val="double" w:sz="4" w:space="0" w:color="auto"/>
            </w:tcBorders>
            <w:shd w:val="clear" w:color="auto" w:fill="auto"/>
            <w:vAlign w:val="center"/>
          </w:tcPr>
          <w:p w:rsidR="00C13905" w:rsidRPr="00C13905" w:rsidRDefault="00C13905" w:rsidP="00C13905">
            <w:pPr>
              <w:keepNext/>
              <w:outlineLvl w:val="7"/>
              <w:rPr>
                <w:rFonts w:ascii="Arial" w:hAnsi="Arial" w:cs="Arial"/>
                <w:b/>
                <w:i/>
                <w:iCs/>
                <w:color w:val="000000" w:themeColor="text1"/>
              </w:rPr>
            </w:pPr>
            <w:r w:rsidRPr="00C13905">
              <w:rPr>
                <w:rFonts w:ascii="Arial" w:hAnsi="Arial" w:cs="Arial"/>
                <w:b/>
                <w:i/>
                <w:iCs/>
                <w:color w:val="000000" w:themeColor="text1"/>
              </w:rPr>
              <w:t>I – DADOS DA DESPESA</w:t>
            </w:r>
          </w:p>
        </w:tc>
      </w:tr>
      <w:tr w:rsidR="00C13905" w:rsidRPr="00C13905" w:rsidTr="00AD3205">
        <w:trPr>
          <w:cantSplit/>
          <w:trHeight w:hRule="exact" w:val="397"/>
        </w:trPr>
        <w:tc>
          <w:tcPr>
            <w:tcW w:w="10065" w:type="dxa"/>
            <w:gridSpan w:val="25"/>
            <w:tcBorders>
              <w:left w:val="double" w:sz="4" w:space="0" w:color="auto"/>
              <w:right w:val="double" w:sz="4" w:space="0" w:color="auto"/>
            </w:tcBorders>
            <w:shd w:val="clear" w:color="auto" w:fill="auto"/>
            <w:vAlign w:val="center"/>
          </w:tcPr>
          <w:p w:rsidR="00C13905" w:rsidRPr="00C13905" w:rsidRDefault="00C13905" w:rsidP="00C13905">
            <w:pPr>
              <w:rPr>
                <w:rFonts w:ascii="Arial" w:hAnsi="Arial"/>
                <w:color w:val="000000" w:themeColor="text1"/>
                <w:sz w:val="20"/>
              </w:rPr>
            </w:pPr>
            <w:r w:rsidRPr="00C13905">
              <w:rPr>
                <w:rFonts w:ascii="Arial" w:hAnsi="Arial"/>
                <w:color w:val="000000" w:themeColor="text1"/>
                <w:sz w:val="20"/>
              </w:rPr>
              <w:t>Mês de Competência:</w:t>
            </w:r>
          </w:p>
        </w:tc>
      </w:tr>
      <w:tr w:rsidR="00C13905" w:rsidRPr="00C13905" w:rsidTr="00AD3205">
        <w:tblPrEx>
          <w:tblBorders>
            <w:right w:val="single" w:sz="4" w:space="0" w:color="auto"/>
          </w:tblBorders>
        </w:tblPrEx>
        <w:trPr>
          <w:cantSplit/>
          <w:trHeight w:val="239"/>
        </w:trPr>
        <w:tc>
          <w:tcPr>
            <w:tcW w:w="2127" w:type="dxa"/>
            <w:gridSpan w:val="5"/>
            <w:tcBorders>
              <w:top w:val="single" w:sz="4" w:space="0" w:color="auto"/>
              <w:left w:val="double" w:sz="4" w:space="0" w:color="auto"/>
              <w:bottom w:val="nil"/>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19"/>
                <w:szCs w:val="19"/>
              </w:rPr>
            </w:pPr>
            <w:r w:rsidRPr="00C13905">
              <w:rPr>
                <w:rFonts w:ascii="Arial" w:hAnsi="Arial" w:cs="Arial"/>
                <w:color w:val="000000" w:themeColor="text1"/>
                <w:sz w:val="19"/>
                <w:szCs w:val="19"/>
              </w:rPr>
              <w:t>Unidade Orçamentária</w:t>
            </w:r>
          </w:p>
        </w:tc>
        <w:tc>
          <w:tcPr>
            <w:tcW w:w="4524" w:type="dxa"/>
            <w:gridSpan w:val="6"/>
            <w:tcBorders>
              <w:top w:val="single" w:sz="4" w:space="0" w:color="auto"/>
              <w:left w:val="single" w:sz="4" w:space="0" w:color="auto"/>
              <w:bottom w:val="nil"/>
              <w:right w:val="nil"/>
            </w:tcBorders>
            <w:shd w:val="clear" w:color="auto" w:fill="auto"/>
            <w:vAlign w:val="center"/>
          </w:tcPr>
          <w:p w:rsidR="00C13905" w:rsidRPr="00C13905" w:rsidRDefault="00C13905" w:rsidP="00C13905">
            <w:pPr>
              <w:rPr>
                <w:rFonts w:ascii="Arial" w:hAnsi="Arial"/>
                <w:color w:val="000000" w:themeColor="text1"/>
                <w:sz w:val="20"/>
              </w:rPr>
            </w:pPr>
            <w:r w:rsidRPr="00C13905">
              <w:rPr>
                <w:rFonts w:ascii="Arial" w:hAnsi="Arial"/>
                <w:color w:val="000000" w:themeColor="text1"/>
                <w:sz w:val="20"/>
              </w:rPr>
              <w:t>Instrumento Jurídico:</w:t>
            </w:r>
          </w:p>
        </w:tc>
        <w:tc>
          <w:tcPr>
            <w:tcW w:w="565" w:type="dxa"/>
            <w:gridSpan w:val="2"/>
            <w:vMerge w:val="restart"/>
            <w:tcBorders>
              <w:top w:val="single" w:sz="4" w:space="0" w:color="auto"/>
              <w:left w:val="nil"/>
              <w:right w:val="single" w:sz="4" w:space="0" w:color="auto"/>
            </w:tcBorders>
            <w:shd w:val="clear" w:color="auto" w:fill="auto"/>
            <w:vAlign w:val="center"/>
          </w:tcPr>
          <w:p w:rsidR="00C13905" w:rsidRPr="00C13905" w:rsidRDefault="00C13905" w:rsidP="00C13905">
            <w:pPr>
              <w:jc w:val="right"/>
              <w:rPr>
                <w:rFonts w:ascii="Arial (W1)" w:hAnsi="Arial (W1)" w:cs="Arial"/>
                <w:color w:val="000000" w:themeColor="text1"/>
                <w:sz w:val="16"/>
              </w:rPr>
            </w:pPr>
          </w:p>
        </w:tc>
        <w:tc>
          <w:tcPr>
            <w:tcW w:w="2849" w:type="dxa"/>
            <w:gridSpan w:val="12"/>
            <w:tcBorders>
              <w:top w:val="single" w:sz="4" w:space="0" w:color="auto"/>
              <w:left w:val="single" w:sz="4" w:space="0" w:color="auto"/>
              <w:bottom w:val="nil"/>
              <w:right w:val="double" w:sz="4" w:space="0" w:color="auto"/>
            </w:tcBorders>
            <w:shd w:val="clear" w:color="auto" w:fill="auto"/>
            <w:vAlign w:val="center"/>
          </w:tcPr>
          <w:p w:rsidR="00C13905" w:rsidRPr="00C13905" w:rsidRDefault="00C13905" w:rsidP="00C13905">
            <w:pPr>
              <w:jc w:val="center"/>
              <w:rPr>
                <w:rFonts w:ascii="Arial (W1)" w:hAnsi="Arial (W1)" w:cs="Arial"/>
                <w:color w:val="000000" w:themeColor="text1"/>
                <w:sz w:val="16"/>
              </w:rPr>
            </w:pPr>
            <w:r w:rsidRPr="00C13905">
              <w:rPr>
                <w:rFonts w:ascii="Arial (W1)" w:hAnsi="Arial (W1)" w:cs="Arial"/>
                <w:color w:val="000000" w:themeColor="text1"/>
                <w:sz w:val="20"/>
              </w:rPr>
              <w:t>Natureza de Despesa</w:t>
            </w:r>
          </w:p>
        </w:tc>
      </w:tr>
      <w:tr w:rsidR="00C13905" w:rsidRPr="00C13905" w:rsidTr="00AD3205">
        <w:tblPrEx>
          <w:tblBorders>
            <w:right w:val="single" w:sz="4" w:space="0" w:color="auto"/>
          </w:tblBorders>
        </w:tblPrEx>
        <w:trPr>
          <w:cantSplit/>
          <w:trHeight w:val="227"/>
        </w:trPr>
        <w:tc>
          <w:tcPr>
            <w:tcW w:w="531" w:type="dxa"/>
            <w:tcBorders>
              <w:top w:val="nil"/>
              <w:left w:val="doub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532"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532"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532"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4524" w:type="dxa"/>
            <w:gridSpan w:val="6"/>
            <w:tcBorders>
              <w:top w:val="nil"/>
              <w:left w:val="single" w:sz="4" w:space="0" w:color="auto"/>
              <w:bottom w:val="double" w:sz="4" w:space="0" w:color="auto"/>
              <w:right w:val="nil"/>
            </w:tcBorders>
            <w:shd w:val="clear" w:color="auto" w:fill="auto"/>
            <w:vAlign w:val="center"/>
          </w:tcPr>
          <w:p w:rsidR="00C13905" w:rsidRPr="00C13905" w:rsidRDefault="00C13905" w:rsidP="00C13905">
            <w:pPr>
              <w:rPr>
                <w:rFonts w:ascii="Arial (W1)" w:hAnsi="Arial (W1)"/>
                <w:bCs/>
                <w:color w:val="000000" w:themeColor="text1"/>
                <w:sz w:val="16"/>
              </w:rPr>
            </w:pPr>
            <w:r w:rsidRPr="00C13905">
              <w:rPr>
                <w:rFonts w:ascii="Arial" w:hAnsi="Arial"/>
                <w:color w:val="000000" w:themeColor="text1"/>
                <w:sz w:val="20"/>
              </w:rPr>
              <w:t>Tipo:                                 Ano/Nº:                 /</w:t>
            </w:r>
          </w:p>
        </w:tc>
        <w:tc>
          <w:tcPr>
            <w:tcW w:w="565" w:type="dxa"/>
            <w:gridSpan w:val="2"/>
            <w:vMerge/>
            <w:tcBorders>
              <w:left w:val="nil"/>
              <w:bottom w:val="double" w:sz="4" w:space="0" w:color="auto"/>
              <w:right w:val="single" w:sz="4" w:space="0" w:color="auto"/>
            </w:tcBorders>
            <w:shd w:val="clear" w:color="auto" w:fill="auto"/>
          </w:tcPr>
          <w:p w:rsidR="00C13905" w:rsidRPr="00C13905" w:rsidRDefault="00C13905" w:rsidP="00C13905">
            <w:pPr>
              <w:jc w:val="center"/>
              <w:rPr>
                <w:rFonts w:ascii="Arial (W1)" w:hAnsi="Arial (W1)"/>
                <w:b/>
                <w:bCs/>
                <w:color w:val="000000" w:themeColor="text1"/>
                <w:sz w:val="16"/>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c>
          <w:tcPr>
            <w:tcW w:w="357" w:type="dxa"/>
            <w:tcBorders>
              <w:top w:val="nil"/>
              <w:left w:val="single" w:sz="4" w:space="0" w:color="auto"/>
              <w:bottom w:val="double" w:sz="4" w:space="0" w:color="auto"/>
              <w:right w:val="double" w:sz="4" w:space="0" w:color="auto"/>
            </w:tcBorders>
            <w:shd w:val="clear" w:color="auto" w:fill="auto"/>
            <w:vAlign w:val="center"/>
          </w:tcPr>
          <w:p w:rsidR="00C13905" w:rsidRPr="00C13905" w:rsidRDefault="00C13905" w:rsidP="00C13905">
            <w:pPr>
              <w:jc w:val="center"/>
              <w:rPr>
                <w:rFonts w:ascii="Arial (W1)" w:hAnsi="Arial (W1)"/>
                <w:bCs/>
                <w:color w:val="000000" w:themeColor="text1"/>
                <w:szCs w:val="24"/>
              </w:rPr>
            </w:pPr>
          </w:p>
        </w:tc>
      </w:tr>
      <w:tr w:rsidR="00C13905" w:rsidRPr="00C13905" w:rsidTr="00AD3205">
        <w:trPr>
          <w:cantSplit/>
          <w:trHeight w:hRule="exact" w:val="397"/>
        </w:trPr>
        <w:tc>
          <w:tcPr>
            <w:tcW w:w="2835" w:type="dxa"/>
            <w:gridSpan w:val="6"/>
            <w:tcBorders>
              <w:top w:val="double" w:sz="4" w:space="0" w:color="auto"/>
              <w:left w:val="double" w:sz="4" w:space="0" w:color="auto"/>
              <w:right w:val="single" w:sz="4" w:space="0" w:color="auto"/>
            </w:tcBorders>
            <w:shd w:val="clear" w:color="auto" w:fill="auto"/>
            <w:vAlign w:val="center"/>
          </w:tcPr>
          <w:p w:rsidR="00C13905" w:rsidRPr="00C13905" w:rsidRDefault="00C13905" w:rsidP="00C13905">
            <w:pPr>
              <w:keepNext/>
              <w:outlineLvl w:val="1"/>
              <w:rPr>
                <w:rFonts w:ascii="Arial" w:hAnsi="Arial"/>
                <w:b/>
                <w:bCs/>
                <w:i/>
                <w:iCs/>
                <w:snapToGrid w:val="0"/>
                <w:color w:val="000000" w:themeColor="text1"/>
              </w:rPr>
            </w:pPr>
            <w:r w:rsidRPr="00C13905">
              <w:rPr>
                <w:rFonts w:ascii="Arial" w:hAnsi="Arial"/>
                <w:b/>
                <w:bCs/>
                <w:i/>
                <w:iCs/>
                <w:snapToGrid w:val="0"/>
                <w:color w:val="000000" w:themeColor="text1"/>
              </w:rPr>
              <w:t>II – DOS VALORES</w:t>
            </w:r>
            <w:r w:rsidRPr="00C13905">
              <w:rPr>
                <w:rFonts w:ascii="Arial" w:hAnsi="Arial"/>
                <w:b/>
                <w:bCs/>
                <w:i/>
                <w:iCs/>
                <w:snapToGrid w:val="0"/>
                <w:color w:val="000000" w:themeColor="text1"/>
                <w:sz w:val="18"/>
                <w:szCs w:val="18"/>
              </w:rPr>
              <w:t xml:space="preserve"> (R$)</w:t>
            </w:r>
          </w:p>
        </w:tc>
        <w:tc>
          <w:tcPr>
            <w:tcW w:w="1560" w:type="dxa"/>
            <w:gridSpan w:val="2"/>
            <w:tcBorders>
              <w:top w:val="double" w:sz="4" w:space="0" w:color="auto"/>
              <w:left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b/>
                <w:bCs/>
                <w:iCs/>
                <w:color w:val="000000" w:themeColor="text1"/>
                <w:sz w:val="20"/>
              </w:rPr>
            </w:pPr>
            <w:r w:rsidRPr="00C13905">
              <w:rPr>
                <w:rFonts w:ascii="Arial" w:hAnsi="Arial"/>
                <w:b/>
                <w:bCs/>
                <w:iCs/>
                <w:color w:val="000000" w:themeColor="text1"/>
                <w:sz w:val="20"/>
              </w:rPr>
              <w:t xml:space="preserve">Valor Total </w:t>
            </w:r>
            <w:r w:rsidRPr="00C13905">
              <w:rPr>
                <w:rFonts w:ascii="Arial" w:hAnsi="Arial"/>
                <w:b/>
                <w:bCs/>
                <w:iCs/>
                <w:color w:val="000000" w:themeColor="text1"/>
                <w:sz w:val="16"/>
                <w:szCs w:val="16"/>
              </w:rPr>
              <w:t>(R$)</w:t>
            </w:r>
          </w:p>
        </w:tc>
        <w:tc>
          <w:tcPr>
            <w:tcW w:w="1275" w:type="dxa"/>
            <w:tcBorders>
              <w:top w:val="doub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keepNext/>
              <w:jc w:val="center"/>
              <w:outlineLvl w:val="7"/>
              <w:rPr>
                <w:rFonts w:ascii="Arial" w:hAnsi="Arial" w:cs="Arial"/>
                <w:b/>
                <w:iCs/>
                <w:color w:val="000000" w:themeColor="text1"/>
              </w:rPr>
            </w:pPr>
            <w:r w:rsidRPr="00C13905">
              <w:rPr>
                <w:rFonts w:ascii="Arial" w:hAnsi="Arial" w:cs="Arial"/>
                <w:b/>
                <w:bCs/>
                <w:color w:val="000000" w:themeColor="text1"/>
                <w:sz w:val="16"/>
              </w:rPr>
              <w:t>Nota Empenho</w:t>
            </w:r>
            <w:r w:rsidRPr="00C13905">
              <w:rPr>
                <w:rFonts w:ascii="Arial" w:hAnsi="Arial" w:cs="Arial"/>
                <w:b/>
                <w:bCs/>
                <w:color w:val="000000" w:themeColor="text1"/>
              </w:rPr>
              <w:t xml:space="preserve"> </w:t>
            </w:r>
            <w:r w:rsidRPr="00C13905">
              <w:rPr>
                <w:rFonts w:ascii="Arial" w:hAnsi="Arial" w:cs="Arial"/>
                <w:b/>
                <w:bCs/>
                <w:iCs/>
                <w:color w:val="000000" w:themeColor="text1"/>
                <w:sz w:val="12"/>
              </w:rPr>
              <w:t>(ano e nº)</w:t>
            </w:r>
          </w:p>
        </w:tc>
        <w:tc>
          <w:tcPr>
            <w:tcW w:w="1540" w:type="dxa"/>
            <w:gridSpan w:val="3"/>
            <w:tcBorders>
              <w:top w:val="doub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keepNext/>
              <w:jc w:val="center"/>
              <w:outlineLvl w:val="7"/>
              <w:rPr>
                <w:rFonts w:ascii="Arial" w:hAnsi="Arial" w:cs="Arial"/>
                <w:b/>
                <w:bCs/>
                <w:color w:val="000000" w:themeColor="text1"/>
                <w:sz w:val="16"/>
              </w:rPr>
            </w:pPr>
            <w:r w:rsidRPr="00C13905">
              <w:rPr>
                <w:rFonts w:ascii="Arial" w:hAnsi="Arial" w:cs="Arial"/>
                <w:b/>
                <w:bCs/>
                <w:color w:val="000000" w:themeColor="text1"/>
                <w:sz w:val="16"/>
              </w:rPr>
              <w:t>Valor</w:t>
            </w:r>
          </w:p>
          <w:p w:rsidR="00C13905" w:rsidRPr="00C13905" w:rsidRDefault="00C13905" w:rsidP="00C13905">
            <w:pPr>
              <w:jc w:val="center"/>
              <w:rPr>
                <w:b/>
                <w:color w:val="000000" w:themeColor="text1"/>
                <w:sz w:val="12"/>
              </w:rPr>
            </w:pPr>
            <w:r w:rsidRPr="00C13905">
              <w:rPr>
                <w:rFonts w:ascii="Arial" w:hAnsi="Arial" w:cs="Arial"/>
                <w:b/>
                <w:color w:val="000000" w:themeColor="text1"/>
                <w:sz w:val="12"/>
              </w:rPr>
              <w:t>(a liquidar</w:t>
            </w:r>
            <w:r w:rsidRPr="00C13905">
              <w:rPr>
                <w:b/>
                <w:color w:val="000000" w:themeColor="text1"/>
                <w:sz w:val="12"/>
              </w:rPr>
              <w:t>)</w:t>
            </w:r>
          </w:p>
        </w:tc>
        <w:tc>
          <w:tcPr>
            <w:tcW w:w="1275" w:type="dxa"/>
            <w:gridSpan w:val="7"/>
            <w:tcBorders>
              <w:top w:val="doub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keepNext/>
              <w:jc w:val="center"/>
              <w:outlineLvl w:val="7"/>
              <w:rPr>
                <w:rFonts w:ascii="Arial" w:hAnsi="Arial" w:cs="Arial"/>
                <w:b/>
                <w:iCs/>
                <w:color w:val="000000" w:themeColor="text1"/>
              </w:rPr>
            </w:pPr>
            <w:r w:rsidRPr="00C13905">
              <w:rPr>
                <w:rFonts w:ascii="Arial" w:hAnsi="Arial" w:cs="Arial"/>
                <w:b/>
                <w:bCs/>
                <w:color w:val="000000" w:themeColor="text1"/>
                <w:sz w:val="16"/>
              </w:rPr>
              <w:t>Nota Empenho</w:t>
            </w:r>
            <w:r w:rsidRPr="00C13905">
              <w:rPr>
                <w:rFonts w:ascii="Arial" w:hAnsi="Arial" w:cs="Arial"/>
                <w:b/>
                <w:bCs/>
                <w:iCs/>
                <w:color w:val="000000" w:themeColor="text1"/>
                <w:sz w:val="16"/>
              </w:rPr>
              <w:t xml:space="preserve"> </w:t>
            </w:r>
            <w:r w:rsidRPr="00C13905">
              <w:rPr>
                <w:rFonts w:ascii="Arial" w:hAnsi="Arial" w:cs="Arial"/>
                <w:b/>
                <w:bCs/>
                <w:iCs/>
                <w:color w:val="000000" w:themeColor="text1"/>
                <w:sz w:val="12"/>
              </w:rPr>
              <w:t>(ano e nº)</w:t>
            </w:r>
          </w:p>
        </w:tc>
        <w:tc>
          <w:tcPr>
            <w:tcW w:w="1580" w:type="dxa"/>
            <w:gridSpan w:val="6"/>
            <w:tcBorders>
              <w:top w:val="double" w:sz="4" w:space="0" w:color="auto"/>
              <w:left w:val="single" w:sz="4" w:space="0" w:color="auto"/>
              <w:bottom w:val="single" w:sz="4" w:space="0" w:color="auto"/>
              <w:right w:val="double" w:sz="4" w:space="0" w:color="auto"/>
            </w:tcBorders>
            <w:shd w:val="clear" w:color="auto" w:fill="auto"/>
            <w:vAlign w:val="center"/>
          </w:tcPr>
          <w:p w:rsidR="00C13905" w:rsidRPr="00C13905" w:rsidRDefault="00C13905" w:rsidP="00C13905">
            <w:pPr>
              <w:keepNext/>
              <w:jc w:val="center"/>
              <w:outlineLvl w:val="7"/>
              <w:rPr>
                <w:rFonts w:ascii="Arial" w:hAnsi="Arial" w:cs="Arial"/>
                <w:b/>
                <w:bCs/>
                <w:color w:val="000000" w:themeColor="text1"/>
                <w:sz w:val="16"/>
              </w:rPr>
            </w:pPr>
            <w:r w:rsidRPr="00C13905">
              <w:rPr>
                <w:rFonts w:ascii="Arial" w:hAnsi="Arial" w:cs="Arial"/>
                <w:b/>
                <w:bCs/>
                <w:color w:val="000000" w:themeColor="text1"/>
                <w:sz w:val="16"/>
              </w:rPr>
              <w:t>Valor</w:t>
            </w:r>
          </w:p>
          <w:p w:rsidR="00C13905" w:rsidRPr="00C13905" w:rsidRDefault="00C13905" w:rsidP="00C13905">
            <w:pPr>
              <w:jc w:val="center"/>
              <w:rPr>
                <w:b/>
                <w:color w:val="000000" w:themeColor="text1"/>
                <w:sz w:val="12"/>
              </w:rPr>
            </w:pPr>
            <w:r w:rsidRPr="00C13905">
              <w:rPr>
                <w:rFonts w:ascii="Arial" w:hAnsi="Arial" w:cs="Arial"/>
                <w:b/>
                <w:color w:val="000000" w:themeColor="text1"/>
                <w:sz w:val="12"/>
              </w:rPr>
              <w:t>(a liquidar</w:t>
            </w:r>
            <w:r w:rsidRPr="00C13905">
              <w:rPr>
                <w:b/>
                <w:color w:val="000000" w:themeColor="text1"/>
                <w:sz w:val="12"/>
              </w:rPr>
              <w:t>)</w:t>
            </w:r>
          </w:p>
        </w:tc>
      </w:tr>
      <w:tr w:rsidR="00C13905" w:rsidRPr="00C13905" w:rsidTr="00AD3205">
        <w:trPr>
          <w:cantSplit/>
          <w:trHeight w:val="445"/>
        </w:trPr>
        <w:tc>
          <w:tcPr>
            <w:tcW w:w="2835" w:type="dxa"/>
            <w:gridSpan w:val="6"/>
            <w:tcBorders>
              <w:left w:val="double" w:sz="4" w:space="0" w:color="auto"/>
              <w:bottom w:val="double" w:sz="4" w:space="0" w:color="auto"/>
            </w:tcBorders>
            <w:shd w:val="clear" w:color="auto" w:fill="auto"/>
          </w:tcPr>
          <w:p w:rsidR="00C13905" w:rsidRPr="00C13905" w:rsidRDefault="00C13905" w:rsidP="00C13905">
            <w:pPr>
              <w:rPr>
                <w:rFonts w:ascii="Arial" w:hAnsi="Arial"/>
                <w:color w:val="000000" w:themeColor="text1"/>
                <w:sz w:val="20"/>
              </w:rPr>
            </w:pPr>
            <w:r w:rsidRPr="00C13905">
              <w:rPr>
                <w:rFonts w:ascii="Arial" w:hAnsi="Arial"/>
                <w:color w:val="000000" w:themeColor="text1"/>
                <w:sz w:val="20"/>
              </w:rPr>
              <w:t xml:space="preserve">Valor da Despesa, conforme planilha às Fls. </w:t>
            </w:r>
            <w:proofErr w:type="gramStart"/>
            <w:r w:rsidRPr="00C13905">
              <w:rPr>
                <w:rFonts w:ascii="Arial" w:hAnsi="Arial"/>
                <w:color w:val="000000" w:themeColor="text1"/>
                <w:sz w:val="20"/>
              </w:rPr>
              <w:t>__________</w:t>
            </w:r>
            <w:proofErr w:type="gramEnd"/>
          </w:p>
        </w:tc>
        <w:tc>
          <w:tcPr>
            <w:tcW w:w="1560" w:type="dxa"/>
            <w:gridSpan w:val="2"/>
            <w:tcBorders>
              <w:bottom w:val="double" w:sz="4" w:space="0" w:color="auto"/>
              <w:right w:val="single" w:sz="4" w:space="0" w:color="auto"/>
            </w:tcBorders>
            <w:shd w:val="clear" w:color="auto" w:fill="auto"/>
            <w:vAlign w:val="center"/>
          </w:tcPr>
          <w:p w:rsidR="00C13905" w:rsidRPr="00C13905" w:rsidRDefault="00C13905" w:rsidP="00C13905">
            <w:pPr>
              <w:jc w:val="right"/>
              <w:rPr>
                <w:rFonts w:ascii="Arial" w:hAnsi="Arial" w:cs="Arial"/>
                <w:color w:val="000000" w:themeColor="text1"/>
                <w:sz w:val="20"/>
              </w:rPr>
            </w:pPr>
          </w:p>
        </w:tc>
        <w:tc>
          <w:tcPr>
            <w:tcW w:w="1275" w:type="dxa"/>
            <w:tcBorders>
              <w:left w:val="single" w:sz="4" w:space="0" w:color="auto"/>
              <w:bottom w:val="double" w:sz="4" w:space="0" w:color="auto"/>
              <w:right w:val="dashed"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color w:val="000000" w:themeColor="text1"/>
                <w:sz w:val="20"/>
              </w:rPr>
              <w:t>/</w:t>
            </w:r>
          </w:p>
        </w:tc>
        <w:tc>
          <w:tcPr>
            <w:tcW w:w="1540" w:type="dxa"/>
            <w:gridSpan w:val="3"/>
            <w:tcBorders>
              <w:left w:val="dashed" w:sz="4" w:space="0" w:color="auto"/>
              <w:bottom w:val="double" w:sz="4" w:space="0" w:color="auto"/>
              <w:right w:val="single" w:sz="4" w:space="0" w:color="auto"/>
            </w:tcBorders>
            <w:shd w:val="clear" w:color="auto" w:fill="auto"/>
            <w:vAlign w:val="center"/>
          </w:tcPr>
          <w:p w:rsidR="00C13905" w:rsidRPr="00C13905" w:rsidRDefault="00C13905" w:rsidP="00C13905">
            <w:pPr>
              <w:jc w:val="right"/>
              <w:rPr>
                <w:rFonts w:ascii="Arial" w:hAnsi="Arial" w:cs="Arial"/>
                <w:color w:val="000000" w:themeColor="text1"/>
                <w:sz w:val="20"/>
              </w:rPr>
            </w:pPr>
          </w:p>
        </w:tc>
        <w:tc>
          <w:tcPr>
            <w:tcW w:w="1275" w:type="dxa"/>
            <w:gridSpan w:val="7"/>
            <w:tcBorders>
              <w:left w:val="single" w:sz="4" w:space="0" w:color="auto"/>
              <w:bottom w:val="double" w:sz="4" w:space="0" w:color="auto"/>
              <w:right w:val="dashed"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color w:val="000000" w:themeColor="text1"/>
                <w:sz w:val="20"/>
              </w:rPr>
              <w:t>/</w:t>
            </w:r>
          </w:p>
        </w:tc>
        <w:tc>
          <w:tcPr>
            <w:tcW w:w="1580" w:type="dxa"/>
            <w:gridSpan w:val="6"/>
            <w:tcBorders>
              <w:left w:val="dashed" w:sz="4" w:space="0" w:color="auto"/>
              <w:bottom w:val="double" w:sz="4" w:space="0" w:color="auto"/>
              <w:right w:val="double" w:sz="4" w:space="0" w:color="auto"/>
            </w:tcBorders>
            <w:shd w:val="clear" w:color="auto" w:fill="auto"/>
            <w:vAlign w:val="center"/>
          </w:tcPr>
          <w:p w:rsidR="00C13905" w:rsidRPr="00C13905" w:rsidRDefault="00C13905" w:rsidP="00C13905">
            <w:pPr>
              <w:jc w:val="right"/>
              <w:rPr>
                <w:rFonts w:ascii="Arial" w:hAnsi="Arial" w:cs="Arial"/>
                <w:color w:val="000000" w:themeColor="text1"/>
                <w:sz w:val="20"/>
              </w:rPr>
            </w:pPr>
          </w:p>
        </w:tc>
      </w:tr>
      <w:tr w:rsidR="00C13905" w:rsidRPr="00C13905" w:rsidTr="00AD3205">
        <w:tblPrEx>
          <w:tblBorders>
            <w:right w:val="single" w:sz="4" w:space="0" w:color="auto"/>
          </w:tblBorders>
        </w:tblPrEx>
        <w:trPr>
          <w:cantSplit/>
          <w:trHeight w:hRule="exact" w:val="397"/>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C13905" w:rsidRPr="00C13905" w:rsidRDefault="00C13905" w:rsidP="00C13905">
            <w:pPr>
              <w:rPr>
                <w:rFonts w:ascii="Arial" w:hAnsi="Arial" w:cs="Arial"/>
                <w:b/>
                <w:i/>
                <w:color w:val="000000" w:themeColor="text1"/>
              </w:rPr>
            </w:pPr>
            <w:r w:rsidRPr="00C13905">
              <w:rPr>
                <w:rFonts w:ascii="Arial" w:hAnsi="Arial" w:cs="Arial"/>
                <w:b/>
                <w:bCs/>
                <w:i/>
                <w:iCs/>
                <w:color w:val="000000" w:themeColor="text1"/>
              </w:rPr>
              <w:t xml:space="preserve">III – DOS CUSTOS A APROPRIAR </w:t>
            </w:r>
          </w:p>
        </w:tc>
      </w:tr>
      <w:tr w:rsidR="00C13905" w:rsidRPr="00C13905" w:rsidTr="00AD3205">
        <w:tblPrEx>
          <w:tblBorders>
            <w:right w:val="single" w:sz="4" w:space="0" w:color="auto"/>
          </w:tblBorders>
        </w:tblPrEx>
        <w:trPr>
          <w:cantSplit/>
          <w:trHeight w:hRule="exact" w:val="284"/>
        </w:trPr>
        <w:tc>
          <w:tcPr>
            <w:tcW w:w="1560" w:type="dxa"/>
            <w:gridSpan w:val="3"/>
            <w:vMerge w:val="restart"/>
            <w:tcBorders>
              <w:top w:val="single" w:sz="4" w:space="0" w:color="auto"/>
              <w:left w:val="doub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5"/>
                <w:szCs w:val="15"/>
              </w:rPr>
            </w:pPr>
            <w:r w:rsidRPr="00C13905">
              <w:rPr>
                <w:rFonts w:ascii="Arial (W1)" w:hAnsi="Arial (W1)" w:cs="Arial"/>
                <w:b/>
                <w:bCs/>
                <w:iCs/>
                <w:color w:val="000000" w:themeColor="text1"/>
                <w:sz w:val="15"/>
                <w:szCs w:val="15"/>
              </w:rPr>
              <w:t>Nº do Documento Comprobatório</w:t>
            </w:r>
          </w:p>
        </w:tc>
        <w:tc>
          <w:tcPr>
            <w:tcW w:w="1417" w:type="dxa"/>
            <w:gridSpan w:val="4"/>
            <w:vMerge w:val="restart"/>
            <w:tcBorders>
              <w:top w:val="single" w:sz="4" w:space="0" w:color="auto"/>
              <w:left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6"/>
              </w:rPr>
              <w:t>Data da Atestação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6"/>
              </w:rPr>
              <w:t>Período de Competência</w:t>
            </w:r>
          </w:p>
        </w:tc>
        <w:tc>
          <w:tcPr>
            <w:tcW w:w="1843" w:type="dxa"/>
            <w:gridSpan w:val="5"/>
            <w:vMerge w:val="restart"/>
            <w:tcBorders>
              <w:top w:val="single" w:sz="4" w:space="0" w:color="auto"/>
              <w:left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6"/>
              </w:rPr>
              <w:t>Data da Emissão do Documento</w:t>
            </w:r>
          </w:p>
        </w:tc>
        <w:tc>
          <w:tcPr>
            <w:tcW w:w="993" w:type="dxa"/>
            <w:gridSpan w:val="3"/>
            <w:vMerge w:val="restart"/>
            <w:tcBorders>
              <w:top w:val="single" w:sz="4" w:space="0" w:color="auto"/>
              <w:left w:val="single" w:sz="4" w:space="0" w:color="auto"/>
              <w:right w:val="double" w:sz="4" w:space="0" w:color="auto"/>
            </w:tcBorders>
            <w:shd w:val="clear" w:color="auto" w:fill="auto"/>
            <w:vAlign w:val="center"/>
          </w:tcPr>
          <w:p w:rsidR="00C13905" w:rsidRPr="00C13905" w:rsidRDefault="00C13905" w:rsidP="00C13905">
            <w:pPr>
              <w:jc w:val="center"/>
              <w:rPr>
                <w:rFonts w:ascii="Arial (W1)" w:hAnsi="Arial (W1)" w:cs="Arial"/>
                <w:b/>
                <w:bCs/>
                <w:iCs/>
                <w:color w:val="000000" w:themeColor="text1"/>
                <w:sz w:val="15"/>
                <w:szCs w:val="15"/>
              </w:rPr>
            </w:pPr>
            <w:r w:rsidRPr="00C13905">
              <w:rPr>
                <w:rFonts w:ascii="Arial (W1)" w:hAnsi="Arial (W1)" w:cs="Arial"/>
                <w:b/>
                <w:bCs/>
                <w:iCs/>
                <w:color w:val="000000" w:themeColor="text1"/>
                <w:sz w:val="15"/>
                <w:szCs w:val="15"/>
              </w:rPr>
              <w:t xml:space="preserve">Código da </w:t>
            </w:r>
          </w:p>
          <w:p w:rsidR="00C13905" w:rsidRPr="00C13905" w:rsidRDefault="00C13905" w:rsidP="00C13905">
            <w:pPr>
              <w:jc w:val="center"/>
              <w:rPr>
                <w:rFonts w:ascii="Arial (W1)" w:hAnsi="Arial (W1)" w:cs="Arial"/>
                <w:b/>
                <w:bCs/>
                <w:iCs/>
                <w:color w:val="000000" w:themeColor="text1"/>
                <w:sz w:val="16"/>
              </w:rPr>
            </w:pPr>
            <w:r w:rsidRPr="00C13905">
              <w:rPr>
                <w:rFonts w:ascii="Arial (W1)" w:hAnsi="Arial (W1)" w:cs="Arial"/>
                <w:b/>
                <w:bCs/>
                <w:iCs/>
                <w:color w:val="000000" w:themeColor="text1"/>
                <w:sz w:val="15"/>
                <w:szCs w:val="15"/>
              </w:rPr>
              <w:t>U.A/CRESP (SICI)</w:t>
            </w:r>
          </w:p>
        </w:tc>
      </w:tr>
      <w:tr w:rsidR="00C13905" w:rsidRPr="00C13905" w:rsidTr="00AD3205">
        <w:tblPrEx>
          <w:tblBorders>
            <w:right w:val="single" w:sz="4" w:space="0" w:color="auto"/>
          </w:tblBorders>
        </w:tblPrEx>
        <w:trPr>
          <w:cantSplit/>
          <w:trHeight w:hRule="exact" w:val="284"/>
        </w:trPr>
        <w:tc>
          <w:tcPr>
            <w:tcW w:w="1560" w:type="dxa"/>
            <w:gridSpan w:val="3"/>
            <w:vMerge/>
            <w:tcBorders>
              <w:top w:val="double" w:sz="4" w:space="0" w:color="auto"/>
              <w:left w:val="doub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bCs/>
                <w:iCs/>
                <w:color w:val="000000" w:themeColor="text1"/>
                <w:sz w:val="20"/>
              </w:rPr>
            </w:pPr>
          </w:p>
        </w:tc>
        <w:tc>
          <w:tcPr>
            <w:tcW w:w="1417" w:type="dxa"/>
            <w:gridSpan w:val="4"/>
            <w:vMerge/>
            <w:tcBorders>
              <w:top w:val="doub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b/>
                <w:bCs/>
                <w:iCs/>
                <w:color w:val="000000" w:themeColor="text1"/>
                <w:sz w:val="16"/>
              </w:rPr>
            </w:pPr>
            <w:r w:rsidRPr="00C13905">
              <w:rPr>
                <w:rFonts w:ascii="Arial (W1)" w:hAnsi="Arial (W1)"/>
                <w:b/>
                <w:bCs/>
                <w:iCs/>
                <w:color w:val="000000" w:themeColor="text1"/>
                <w:sz w:val="16"/>
              </w:rPr>
              <w:t xml:space="preserve">De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1)" w:hAnsi="Arial (W1)"/>
                <w:b/>
                <w:bCs/>
                <w:iCs/>
                <w:color w:val="000000" w:themeColor="text1"/>
                <w:sz w:val="16"/>
              </w:rPr>
            </w:pPr>
            <w:r w:rsidRPr="00C13905">
              <w:rPr>
                <w:rFonts w:ascii="Arial (W1)" w:hAnsi="Arial (W1)"/>
                <w:b/>
                <w:bCs/>
                <w:iCs/>
                <w:color w:val="000000" w:themeColor="text1"/>
                <w:sz w:val="16"/>
              </w:rPr>
              <w:t>Até</w:t>
            </w:r>
          </w:p>
        </w:tc>
        <w:tc>
          <w:tcPr>
            <w:tcW w:w="1843" w:type="dxa"/>
            <w:gridSpan w:val="5"/>
            <w:vMerge/>
            <w:tcBorders>
              <w:top w:val="nil"/>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bCs/>
                <w:iCs/>
                <w:color w:val="000000" w:themeColor="text1"/>
                <w:sz w:val="20"/>
              </w:rPr>
            </w:pPr>
          </w:p>
        </w:tc>
        <w:tc>
          <w:tcPr>
            <w:tcW w:w="1417" w:type="dxa"/>
            <w:gridSpan w:val="7"/>
            <w:vMerge/>
            <w:tcBorders>
              <w:top w:val="nil"/>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bCs/>
                <w:iCs/>
                <w:color w:val="000000" w:themeColor="text1"/>
                <w:sz w:val="20"/>
              </w:rPr>
            </w:pPr>
          </w:p>
        </w:tc>
        <w:tc>
          <w:tcPr>
            <w:tcW w:w="993" w:type="dxa"/>
            <w:gridSpan w:val="3"/>
            <w:vMerge/>
            <w:tcBorders>
              <w:top w:val="nil"/>
              <w:left w:val="single" w:sz="4" w:space="0" w:color="auto"/>
              <w:bottom w:val="single" w:sz="4" w:space="0" w:color="auto"/>
              <w:right w:val="double" w:sz="4" w:space="0" w:color="auto"/>
            </w:tcBorders>
            <w:shd w:val="clear" w:color="auto" w:fill="auto"/>
            <w:vAlign w:val="center"/>
          </w:tcPr>
          <w:p w:rsidR="00C13905" w:rsidRPr="00C13905" w:rsidRDefault="00C13905" w:rsidP="00C13905">
            <w:pPr>
              <w:jc w:val="center"/>
              <w:rPr>
                <w:bCs/>
                <w:iCs/>
                <w:color w:val="000000" w:themeColor="text1"/>
                <w:sz w:val="20"/>
              </w:rPr>
            </w:pPr>
          </w:p>
        </w:tc>
      </w:tr>
      <w:tr w:rsidR="00C13905" w:rsidRPr="00C13905" w:rsidTr="00AD3205">
        <w:tblPrEx>
          <w:tblBorders>
            <w:right w:val="single" w:sz="4" w:space="0" w:color="auto"/>
          </w:tblBorders>
        </w:tblPrEx>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r>
      <w:tr w:rsidR="00C13905" w:rsidRPr="00C13905" w:rsidTr="00AD3205">
        <w:tblPrEx>
          <w:tblBorders>
            <w:right w:val="single" w:sz="4" w:space="0" w:color="auto"/>
          </w:tblBorders>
        </w:tblPrEx>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r>
      <w:tr w:rsidR="00C13905" w:rsidRPr="00C13905" w:rsidTr="00AD3205">
        <w:tblPrEx>
          <w:tblBorders>
            <w:right w:val="single" w:sz="4" w:space="0" w:color="auto"/>
          </w:tblBorders>
        </w:tblPrEx>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13905" w:rsidRPr="00C13905" w:rsidRDefault="00C13905" w:rsidP="00C13905">
            <w:pPr>
              <w:jc w:val="center"/>
              <w:rPr>
                <w:rFonts w:ascii="Arial" w:hAnsi="Arial" w:cs="Arial"/>
                <w:color w:val="000000" w:themeColor="text1"/>
                <w:sz w:val="20"/>
              </w:rPr>
            </w:pPr>
            <w:r w:rsidRPr="00C13905">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cs="Arial"/>
                <w:bCs/>
                <w:iCs/>
                <w:color w:val="000000" w:themeColor="text1"/>
                <w:sz w:val="20"/>
              </w:rPr>
            </w:pPr>
          </w:p>
        </w:tc>
      </w:tr>
      <w:tr w:rsidR="00C13905" w:rsidRPr="00C13905" w:rsidTr="00AD3205">
        <w:trPr>
          <w:cantSplit/>
          <w:trHeight w:val="299"/>
        </w:trPr>
        <w:tc>
          <w:tcPr>
            <w:tcW w:w="5812" w:type="dxa"/>
            <w:gridSpan w:val="10"/>
            <w:tcBorders>
              <w:top w:val="single" w:sz="4" w:space="0" w:color="auto"/>
              <w:left w:val="double" w:sz="4" w:space="0" w:color="auto"/>
              <w:right w:val="single" w:sz="4" w:space="0" w:color="auto"/>
            </w:tcBorders>
            <w:shd w:val="clear" w:color="auto" w:fill="auto"/>
            <w:vAlign w:val="center"/>
          </w:tcPr>
          <w:p w:rsidR="00C13905" w:rsidRPr="00C13905" w:rsidRDefault="00C13905" w:rsidP="00C13905">
            <w:pPr>
              <w:jc w:val="right"/>
              <w:rPr>
                <w:rFonts w:ascii="Arial" w:hAnsi="Arial"/>
                <w:b/>
                <w:color w:val="000000" w:themeColor="text1"/>
                <w:sz w:val="16"/>
              </w:rPr>
            </w:pPr>
            <w:r w:rsidRPr="00C13905">
              <w:rPr>
                <w:b/>
                <w:bCs/>
                <w:iCs/>
                <w:color w:val="000000" w:themeColor="text1"/>
                <w:sz w:val="20"/>
              </w:rPr>
              <w:t>Valor Total da Liquidação</w:t>
            </w:r>
          </w:p>
        </w:tc>
        <w:tc>
          <w:tcPr>
            <w:tcW w:w="1843" w:type="dxa"/>
            <w:gridSpan w:val="5"/>
            <w:tcBorders>
              <w:top w:val="single" w:sz="4" w:space="0" w:color="auto"/>
              <w:left w:val="single" w:sz="4" w:space="0" w:color="auto"/>
              <w:right w:val="single" w:sz="4" w:space="0" w:color="auto"/>
            </w:tcBorders>
            <w:shd w:val="clear" w:color="auto" w:fill="auto"/>
            <w:vAlign w:val="center"/>
          </w:tcPr>
          <w:p w:rsidR="00C13905" w:rsidRPr="00C13905" w:rsidRDefault="00C13905" w:rsidP="00C13905">
            <w:pPr>
              <w:jc w:val="right"/>
              <w:rPr>
                <w:rFonts w:ascii="Arial" w:hAnsi="Arial" w:cs="Arial"/>
                <w:color w:val="000000" w:themeColor="text1"/>
                <w:sz w:val="20"/>
              </w:rPr>
            </w:pPr>
          </w:p>
        </w:tc>
        <w:tc>
          <w:tcPr>
            <w:tcW w:w="2410" w:type="dxa"/>
            <w:gridSpan w:val="10"/>
            <w:tcBorders>
              <w:top w:val="single" w:sz="4" w:space="0" w:color="auto"/>
              <w:left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b/>
                <w:color w:val="000000" w:themeColor="text1"/>
                <w:sz w:val="16"/>
              </w:rPr>
            </w:pPr>
          </w:p>
        </w:tc>
      </w:tr>
      <w:tr w:rsidR="00C13905" w:rsidRPr="00C13905" w:rsidTr="00AD3205">
        <w:trPr>
          <w:cantSplit/>
          <w:trHeight w:hRule="exact" w:val="454"/>
        </w:trPr>
        <w:tc>
          <w:tcPr>
            <w:tcW w:w="8060" w:type="dxa"/>
            <w:gridSpan w:val="17"/>
            <w:tcBorders>
              <w:top w:val="double" w:sz="4" w:space="0" w:color="auto"/>
              <w:left w:val="double" w:sz="4" w:space="0" w:color="auto"/>
              <w:right w:val="single" w:sz="4" w:space="0" w:color="auto"/>
            </w:tcBorders>
            <w:shd w:val="clear" w:color="auto" w:fill="auto"/>
            <w:vAlign w:val="center"/>
          </w:tcPr>
          <w:p w:rsidR="00C13905" w:rsidRPr="00C13905" w:rsidRDefault="00C13905" w:rsidP="00C13905">
            <w:pPr>
              <w:keepNext/>
              <w:outlineLvl w:val="1"/>
              <w:rPr>
                <w:rFonts w:ascii="Arial" w:hAnsi="Arial"/>
                <w:b/>
                <w:bCs/>
                <w:i/>
                <w:iCs/>
                <w:snapToGrid w:val="0"/>
                <w:color w:val="000000" w:themeColor="text1"/>
                <w:szCs w:val="22"/>
              </w:rPr>
            </w:pPr>
            <w:r w:rsidRPr="00C13905">
              <w:rPr>
                <w:rFonts w:ascii="Arial" w:hAnsi="Arial"/>
                <w:b/>
                <w:bCs/>
                <w:i/>
                <w:iCs/>
                <w:snapToGrid w:val="0"/>
                <w:color w:val="000000" w:themeColor="text1"/>
                <w:sz w:val="22"/>
                <w:szCs w:val="22"/>
              </w:rPr>
              <w:t>IV – DO EXAME</w:t>
            </w:r>
          </w:p>
        </w:tc>
        <w:tc>
          <w:tcPr>
            <w:tcW w:w="1012" w:type="dxa"/>
            <w:gridSpan w:val="5"/>
            <w:tcBorders>
              <w:top w:val="double" w:sz="4" w:space="0" w:color="auto"/>
              <w:left w:val="single" w:sz="4" w:space="0" w:color="auto"/>
              <w:right w:val="single" w:sz="4" w:space="0" w:color="auto"/>
            </w:tcBorders>
            <w:shd w:val="clear" w:color="auto" w:fill="auto"/>
            <w:vAlign w:val="center"/>
          </w:tcPr>
          <w:p w:rsidR="00C13905" w:rsidRPr="00C13905" w:rsidRDefault="00C13905" w:rsidP="00C13905">
            <w:pPr>
              <w:keepNext/>
              <w:jc w:val="center"/>
              <w:outlineLvl w:val="6"/>
              <w:rPr>
                <w:rFonts w:ascii="Arial" w:hAnsi="Arial"/>
                <w:b/>
                <w:color w:val="000000" w:themeColor="text1"/>
                <w:sz w:val="18"/>
                <w:szCs w:val="18"/>
              </w:rPr>
            </w:pPr>
            <w:r w:rsidRPr="00C13905">
              <w:rPr>
                <w:rFonts w:ascii="Arial" w:hAnsi="Arial"/>
                <w:b/>
                <w:color w:val="000000" w:themeColor="text1"/>
                <w:sz w:val="18"/>
                <w:szCs w:val="18"/>
              </w:rPr>
              <w:t>Sim</w:t>
            </w:r>
          </w:p>
        </w:tc>
        <w:tc>
          <w:tcPr>
            <w:tcW w:w="993" w:type="dxa"/>
            <w:gridSpan w:val="3"/>
            <w:tcBorders>
              <w:top w:val="double" w:sz="4" w:space="0" w:color="auto"/>
              <w:left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b/>
                <w:color w:val="000000" w:themeColor="text1"/>
                <w:sz w:val="16"/>
              </w:rPr>
            </w:pPr>
            <w:r w:rsidRPr="00C13905">
              <w:rPr>
                <w:rFonts w:ascii="Arial" w:hAnsi="Arial"/>
                <w:b/>
                <w:color w:val="000000" w:themeColor="text1"/>
                <w:sz w:val="16"/>
              </w:rPr>
              <w:t>Não aplicável</w:t>
            </w: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1. Foram preenchidos todos os campos dos Dados da Despesa (item I) e Dos Valores (item II) deste formulário?</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1.1. </w:t>
            </w:r>
            <w:r w:rsidRPr="00C13905">
              <w:rPr>
                <w:rFonts w:ascii="Arial" w:hAnsi="Arial" w:cs="Arial"/>
                <w:color w:val="000000" w:themeColor="text1"/>
                <w:sz w:val="16"/>
                <w:szCs w:val="16"/>
              </w:rPr>
              <w:t>Nos casos em que a despesa esteja classificada em Natureza de Despesa relacionada na coluna A do Anexo I da Resolução CGM nº 1.130/2014, foi preenchido corretamente o campo “Dos Custos a Apropriar” (item III) conforme determina esse dispositivo?</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2. </w:t>
            </w:r>
            <w:r w:rsidRPr="00C13905">
              <w:rPr>
                <w:rFonts w:ascii="Arial" w:hAnsi="Arial" w:cs="Arial"/>
                <w:color w:val="000000" w:themeColor="text1"/>
                <w:sz w:val="16"/>
                <w:szCs w:val="16"/>
              </w:rPr>
              <w:t xml:space="preserve">Foi verificado no Sistema FINCON (Acompanhamento do Empenho – FCONR02442) se o(s) empenho(s) </w:t>
            </w:r>
            <w:proofErr w:type="gramStart"/>
            <w:r w:rsidRPr="00C13905">
              <w:rPr>
                <w:rFonts w:ascii="Arial" w:hAnsi="Arial" w:cs="Arial"/>
                <w:color w:val="000000" w:themeColor="text1"/>
                <w:sz w:val="16"/>
                <w:szCs w:val="16"/>
              </w:rPr>
              <w:t>possui(</w:t>
            </w:r>
            <w:proofErr w:type="gramEnd"/>
            <w:r w:rsidRPr="00C13905">
              <w:rPr>
                <w:rFonts w:ascii="Arial" w:hAnsi="Arial" w:cs="Arial"/>
                <w:color w:val="000000" w:themeColor="text1"/>
                <w:sz w:val="16"/>
                <w:szCs w:val="16"/>
              </w:rPr>
              <w:t>em) programação financeira até o mês para a liquidação da despesa?</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rPr>
          <w:trHeight w:hRule="exact" w:val="284"/>
        </w:trPr>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2.1. O empenho encontra-se vinculado ao respectivo Instrumento Jurídico?</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blPrEx>
          <w:tblBorders>
            <w:right w:val="single" w:sz="4" w:space="0" w:color="auto"/>
          </w:tblBorders>
        </w:tblPrEx>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3. </w:t>
            </w:r>
            <w:r w:rsidRPr="00C13905">
              <w:rPr>
                <w:rFonts w:ascii="Arial" w:hAnsi="Arial" w:cs="Arial"/>
                <w:color w:val="000000" w:themeColor="text1"/>
                <w:sz w:val="16"/>
                <w:szCs w:val="16"/>
              </w:rPr>
              <w:t>No caso de despesa de exercício anterior, foi concluída a sindicância administrativa conforme determina o</w:t>
            </w:r>
            <w:proofErr w:type="gramStart"/>
            <w:r w:rsidRPr="00C13905">
              <w:rPr>
                <w:rFonts w:ascii="Arial" w:hAnsi="Arial" w:cs="Arial"/>
                <w:color w:val="000000" w:themeColor="text1"/>
                <w:sz w:val="16"/>
                <w:szCs w:val="16"/>
              </w:rPr>
              <w:t xml:space="preserve">  </w:t>
            </w:r>
            <w:proofErr w:type="gramEnd"/>
            <w:r w:rsidRPr="00C13905">
              <w:rPr>
                <w:rFonts w:ascii="Arial" w:hAnsi="Arial" w:cs="Arial"/>
                <w:color w:val="000000" w:themeColor="text1"/>
                <w:sz w:val="16"/>
                <w:szCs w:val="16"/>
              </w:rPr>
              <w:t xml:space="preserve">Decreto que dispõe sobre a execução orçamentária e financeira para o exercício ? </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4. A despesa foi classificada na Natureza de Despesa adequada ao objeto contratado conforme Classificador da Receita e Despesa da PCRJ, em vigor e divulgado no </w:t>
            </w:r>
            <w:r w:rsidRPr="00C13905">
              <w:rPr>
                <w:rFonts w:ascii="Arial" w:hAnsi="Arial"/>
                <w:i/>
                <w:iCs/>
                <w:color w:val="000000" w:themeColor="text1"/>
                <w:sz w:val="16"/>
                <w:szCs w:val="16"/>
              </w:rPr>
              <w:t>site</w:t>
            </w:r>
            <w:r w:rsidRPr="00C13905">
              <w:rPr>
                <w:rFonts w:ascii="Arial" w:hAnsi="Arial"/>
                <w:color w:val="000000" w:themeColor="text1"/>
                <w:sz w:val="16"/>
                <w:szCs w:val="16"/>
              </w:rPr>
              <w:t xml:space="preserve"> da CGM: </w:t>
            </w:r>
            <w:hyperlink r:id="rId17" w:history="1">
              <w:r w:rsidRPr="00C13905">
                <w:rPr>
                  <w:rFonts w:ascii="Arial" w:hAnsi="Arial"/>
                  <w:i/>
                  <w:iCs/>
                  <w:color w:val="000000" w:themeColor="text1"/>
                  <w:sz w:val="16"/>
                  <w:szCs w:val="16"/>
                  <w:u w:val="single"/>
                </w:rPr>
                <w:t>www.rio.rj.gov.br/web/cgm</w:t>
              </w:r>
            </w:hyperlink>
            <w:proofErr w:type="gramStart"/>
            <w:r w:rsidRPr="00C13905">
              <w:rPr>
                <w:rFonts w:ascii="Arial" w:hAnsi="Arial"/>
                <w:i/>
                <w:iCs/>
                <w:color w:val="000000" w:themeColor="text1"/>
                <w:sz w:val="16"/>
                <w:szCs w:val="16"/>
              </w:rPr>
              <w:t xml:space="preserve"> </w:t>
            </w:r>
            <w:r w:rsidRPr="00C13905">
              <w:rPr>
                <w:rFonts w:ascii="Arial" w:hAnsi="Arial"/>
                <w:color w:val="000000" w:themeColor="text1"/>
                <w:sz w:val="16"/>
                <w:szCs w:val="16"/>
              </w:rPr>
              <w:t>?</w:t>
            </w:r>
            <w:proofErr w:type="gramEnd"/>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5. Consta documentação comprobatória atestada por servidores designados por ato da autoridade competente da Secretaria Municipal de Saúde como responsáveis pela fiscalização da prestação do serviço, conforme determina o Decreto nº 34.012/2011?</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5.1. Consta no presente processo cópia da publicação do Ato de Designação dos Atestadores? </w:t>
            </w:r>
          </w:p>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(Indicar Fls.</w:t>
            </w:r>
            <w:r w:rsidRPr="00C13905">
              <w:rPr>
                <w:rFonts w:ascii="Arial" w:hAnsi="Arial" w:cs="Arial"/>
                <w:color w:val="000000" w:themeColor="text1"/>
                <w:sz w:val="16"/>
                <w:szCs w:val="16"/>
              </w:rPr>
              <w:t xml:space="preserve"> ________</w:t>
            </w:r>
            <w:r w:rsidRPr="00C13905">
              <w:rPr>
                <w:rFonts w:ascii="Arial" w:hAnsi="Arial"/>
                <w:color w:val="000000" w:themeColor="text1"/>
                <w:sz w:val="16"/>
                <w:szCs w:val="16"/>
              </w:rPr>
              <w:t>)</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c>
          <w:tcPr>
            <w:tcW w:w="8060" w:type="dxa"/>
            <w:gridSpan w:val="17"/>
            <w:tcBorders>
              <w:left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6. As Unidades Prestadoras de Serviço (UPS) privadas apresentaram a nota fiscal da produção mensal, conforme determina o § 2º do art. 4º da Resolução Conjunta SMS/SMF/CGM nº 27/1999, observadas as disposições da Resolução SMSDC nº 1.882/2012?</w:t>
            </w:r>
          </w:p>
        </w:tc>
        <w:tc>
          <w:tcPr>
            <w:tcW w:w="1012" w:type="dxa"/>
            <w:gridSpan w:val="5"/>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rPr>
          <w:trHeight w:hRule="exact" w:val="284"/>
        </w:trPr>
        <w:tc>
          <w:tcPr>
            <w:tcW w:w="8060" w:type="dxa"/>
            <w:gridSpan w:val="17"/>
            <w:tcBorders>
              <w:left w:val="double" w:sz="4" w:space="0" w:color="auto"/>
              <w:bottom w:val="sing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hAnsi="Arial"/>
                <w:color w:val="000000" w:themeColor="text1"/>
                <w:sz w:val="16"/>
                <w:szCs w:val="16"/>
              </w:rPr>
              <w:t xml:space="preserve">6.1. Foi verificada a autenticidade da nota fiscal junto ao site </w:t>
            </w:r>
            <w:hyperlink r:id="rId18" w:history="1">
              <w:r w:rsidRPr="00C13905">
                <w:rPr>
                  <w:rFonts w:ascii="Arial" w:hAnsi="Arial"/>
                  <w:b/>
                  <w:i/>
                  <w:color w:val="000000" w:themeColor="text1"/>
                  <w:sz w:val="16"/>
                  <w:szCs w:val="16"/>
                  <w:u w:val="single"/>
                </w:rPr>
                <w:t>https://notacarioca.rio.gov.br/</w:t>
              </w:r>
            </w:hyperlink>
            <w:proofErr w:type="gramStart"/>
            <w:r w:rsidRPr="00C13905">
              <w:rPr>
                <w:rFonts w:ascii="Arial" w:hAnsi="Arial"/>
                <w:b/>
                <w:i/>
                <w:color w:val="000000" w:themeColor="text1"/>
                <w:sz w:val="16"/>
                <w:szCs w:val="16"/>
                <w:u w:val="single"/>
              </w:rPr>
              <w:t xml:space="preserve"> </w:t>
            </w:r>
            <w:r w:rsidRPr="00C13905">
              <w:rPr>
                <w:rFonts w:ascii="Arial" w:hAnsi="Arial"/>
                <w:color w:val="000000" w:themeColor="text1"/>
                <w:sz w:val="16"/>
                <w:szCs w:val="16"/>
              </w:rPr>
              <w:t>?</w:t>
            </w:r>
            <w:proofErr w:type="gramEnd"/>
          </w:p>
        </w:tc>
        <w:tc>
          <w:tcPr>
            <w:tcW w:w="1012" w:type="dxa"/>
            <w:gridSpan w:val="5"/>
            <w:tcBorders>
              <w:bottom w:val="sing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bottom w:val="single" w:sz="4" w:space="0" w:color="auto"/>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r w:rsidR="00C13905" w:rsidRPr="00C13905" w:rsidTr="00AD3205">
        <w:trPr>
          <w:trHeight w:hRule="exact" w:val="703"/>
        </w:trPr>
        <w:tc>
          <w:tcPr>
            <w:tcW w:w="8060" w:type="dxa"/>
            <w:gridSpan w:val="17"/>
            <w:tcBorders>
              <w:left w:val="double" w:sz="4" w:space="0" w:color="auto"/>
              <w:bottom w:val="double" w:sz="4" w:space="0" w:color="auto"/>
            </w:tcBorders>
            <w:shd w:val="clear" w:color="auto" w:fill="auto"/>
            <w:vAlign w:val="center"/>
          </w:tcPr>
          <w:p w:rsidR="00C13905" w:rsidRPr="00C13905" w:rsidRDefault="00C13905" w:rsidP="00C13905">
            <w:pPr>
              <w:jc w:val="both"/>
              <w:rPr>
                <w:rFonts w:ascii="Arial" w:hAnsi="Arial"/>
                <w:color w:val="000000" w:themeColor="text1"/>
                <w:sz w:val="16"/>
                <w:szCs w:val="16"/>
              </w:rPr>
            </w:pPr>
            <w:r w:rsidRPr="00C13905">
              <w:rPr>
                <w:rFonts w:ascii="Arial (W1)" w:hAnsi="Arial (W1)"/>
                <w:color w:val="000000" w:themeColor="text1"/>
                <w:sz w:val="16"/>
                <w:szCs w:val="16"/>
              </w:rPr>
              <w:t xml:space="preserve">7. </w:t>
            </w:r>
            <w:r w:rsidRPr="00C13905">
              <w:rPr>
                <w:rFonts w:ascii="Arial" w:hAnsi="Arial"/>
                <w:color w:val="000000" w:themeColor="text1"/>
                <w:sz w:val="16"/>
                <w:szCs w:val="16"/>
              </w:rPr>
              <w:t>O Termo de Contrato/Aditivo/Ajuste/Rescisão está cadastrado e conferido no Sistema FINCON Contratos - FCTR e está de acordo com o valor total e vigência do Instrumento Jurídico, em conformidade com o art. 3º do Decreto nº 22.319/2002?</w:t>
            </w:r>
          </w:p>
        </w:tc>
        <w:tc>
          <w:tcPr>
            <w:tcW w:w="1012" w:type="dxa"/>
            <w:gridSpan w:val="5"/>
            <w:tcBorders>
              <w:bottom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c>
          <w:tcPr>
            <w:tcW w:w="993" w:type="dxa"/>
            <w:gridSpan w:val="3"/>
            <w:tcBorders>
              <w:bottom w:val="double" w:sz="4" w:space="0" w:color="auto"/>
              <w:right w:val="double" w:sz="4" w:space="0" w:color="auto"/>
            </w:tcBorders>
            <w:shd w:val="clear" w:color="auto" w:fill="auto"/>
            <w:vAlign w:val="center"/>
          </w:tcPr>
          <w:p w:rsidR="00C13905" w:rsidRPr="00C13905" w:rsidRDefault="00C13905" w:rsidP="00C13905">
            <w:pPr>
              <w:jc w:val="center"/>
              <w:rPr>
                <w:rFonts w:ascii="Arial" w:hAnsi="Arial"/>
                <w:color w:val="000000" w:themeColor="text1"/>
                <w:szCs w:val="24"/>
              </w:rPr>
            </w:pPr>
          </w:p>
        </w:tc>
      </w:tr>
    </w:tbl>
    <w:p w:rsidR="00C13905" w:rsidRPr="00C13905" w:rsidRDefault="00C13905" w:rsidP="00C13905">
      <w:pPr>
        <w:keepNext/>
        <w:jc w:val="center"/>
        <w:outlineLvl w:val="0"/>
        <w:rPr>
          <w:rFonts w:ascii="Arial" w:hAnsi="Arial"/>
          <w:b/>
          <w:color w:val="000000" w:themeColor="text1"/>
          <w:u w:val="single"/>
        </w:rPr>
      </w:pPr>
      <w:r w:rsidRPr="00C13905">
        <w:rPr>
          <w:rFonts w:ascii="Arial" w:hAnsi="Arial"/>
          <w:b/>
          <w:color w:val="000000" w:themeColor="text1"/>
          <w:u w:val="single"/>
        </w:rPr>
        <w:t>DECLARAÇÃO DE CONFORMIDADE</w:t>
      </w:r>
    </w:p>
    <w:p w:rsidR="00C13905" w:rsidRPr="00C13905" w:rsidRDefault="00C13905" w:rsidP="00C13905">
      <w:pPr>
        <w:jc w:val="center"/>
        <w:rPr>
          <w:rFonts w:ascii="Arial" w:hAnsi="Arial"/>
          <w:b/>
          <w:color w:val="000000" w:themeColor="text1"/>
          <w:u w:val="single"/>
        </w:rPr>
      </w:pPr>
    </w:p>
    <w:p w:rsidR="00C13905" w:rsidRPr="00C13905" w:rsidRDefault="00C13905" w:rsidP="00C13905">
      <w:pPr>
        <w:ind w:right="-710" w:firstLine="709"/>
        <w:jc w:val="both"/>
        <w:rPr>
          <w:rFonts w:ascii="Arial" w:hAnsi="Arial"/>
          <w:color w:val="000000" w:themeColor="text1"/>
          <w:szCs w:val="24"/>
        </w:rPr>
      </w:pPr>
      <w:r w:rsidRPr="00C13905">
        <w:rPr>
          <w:rFonts w:ascii="Arial" w:hAnsi="Arial"/>
          <w:color w:val="000000" w:themeColor="text1"/>
          <w:szCs w:val="24"/>
        </w:rPr>
        <w:t xml:space="preserve">Em face da análise procedida, </w:t>
      </w:r>
      <w:r w:rsidRPr="00C13905">
        <w:rPr>
          <w:rFonts w:ascii="Arial" w:hAnsi="Arial" w:cs="Arial"/>
          <w:color w:val="000000" w:themeColor="text1"/>
          <w:szCs w:val="24"/>
        </w:rPr>
        <w:t>visando à liquidação sob o aspecto contábil,</w:t>
      </w:r>
      <w:r w:rsidRPr="00C13905">
        <w:rPr>
          <w:rFonts w:ascii="Arial" w:hAnsi="Arial"/>
          <w:color w:val="000000" w:themeColor="text1"/>
          <w:szCs w:val="24"/>
        </w:rPr>
        <w:t xml:space="preserve"> </w:t>
      </w:r>
      <w:r w:rsidRPr="00C13905">
        <w:rPr>
          <w:rFonts w:ascii="Arial" w:hAnsi="Arial"/>
          <w:b/>
          <w:color w:val="000000" w:themeColor="text1"/>
          <w:szCs w:val="24"/>
        </w:rPr>
        <w:t>DECLARAMOS A CONFORMIDADE</w:t>
      </w:r>
      <w:r w:rsidRPr="00C13905">
        <w:rPr>
          <w:rFonts w:ascii="Arial" w:hAnsi="Arial"/>
          <w:color w:val="000000" w:themeColor="text1"/>
          <w:szCs w:val="24"/>
        </w:rPr>
        <w:t xml:space="preserve"> da presente despesa, de acordo com o que estabelece o inciso I, artigo 120 do Decreto n.º 3.221/1981, alterado pelo Decreto nº 22.318/2002.</w:t>
      </w:r>
    </w:p>
    <w:p w:rsidR="00C13905" w:rsidRPr="00C13905" w:rsidRDefault="00C13905" w:rsidP="00C13905">
      <w:pPr>
        <w:ind w:firstLine="708"/>
        <w:jc w:val="center"/>
        <w:rPr>
          <w:rFonts w:ascii="Arial" w:hAnsi="Arial"/>
          <w:color w:val="000000" w:themeColor="text1"/>
          <w:szCs w:val="24"/>
        </w:rPr>
      </w:pPr>
    </w:p>
    <w:p w:rsidR="00C13905" w:rsidRPr="00C13905" w:rsidRDefault="00C13905" w:rsidP="00C13905">
      <w:pPr>
        <w:jc w:val="center"/>
        <w:rPr>
          <w:rFonts w:ascii="Arial" w:hAnsi="Arial"/>
          <w:color w:val="000000" w:themeColor="text1"/>
          <w:szCs w:val="24"/>
        </w:rPr>
      </w:pPr>
      <w:r w:rsidRPr="00C13905">
        <w:rPr>
          <w:rFonts w:ascii="Arial" w:hAnsi="Arial"/>
          <w:color w:val="000000" w:themeColor="text1"/>
          <w:szCs w:val="24"/>
        </w:rPr>
        <w:t>Em ______/_______/______</w:t>
      </w:r>
    </w:p>
    <w:p w:rsidR="00C13905" w:rsidRPr="00C13905" w:rsidRDefault="00C13905" w:rsidP="00C13905">
      <w:pPr>
        <w:jc w:val="center"/>
        <w:rPr>
          <w:rFonts w:ascii="Arial" w:hAnsi="Arial"/>
          <w:color w:val="000000" w:themeColor="text1"/>
          <w:szCs w:val="24"/>
        </w:rPr>
      </w:pPr>
    </w:p>
    <w:p w:rsidR="00C13905" w:rsidRPr="00C13905" w:rsidRDefault="00C13905" w:rsidP="00C13905">
      <w:pPr>
        <w:jc w:val="center"/>
        <w:rPr>
          <w:rFonts w:ascii="Arial" w:hAnsi="Arial"/>
          <w:color w:val="000000" w:themeColor="text1"/>
          <w:szCs w:val="24"/>
        </w:rPr>
      </w:pPr>
      <w:r w:rsidRPr="00C13905">
        <w:rPr>
          <w:rFonts w:ascii="Arial" w:hAnsi="Arial"/>
          <w:color w:val="000000" w:themeColor="text1"/>
          <w:szCs w:val="24"/>
        </w:rPr>
        <w:lastRenderedPageBreak/>
        <w:t>_________________________________</w:t>
      </w:r>
    </w:p>
    <w:p w:rsidR="00C13905" w:rsidRPr="00C13905" w:rsidRDefault="00C13905" w:rsidP="00C13905">
      <w:pPr>
        <w:jc w:val="center"/>
        <w:rPr>
          <w:rFonts w:ascii="Arial" w:hAnsi="Arial" w:cs="Arial"/>
          <w:color w:val="000000" w:themeColor="text1"/>
          <w:sz w:val="20"/>
        </w:rPr>
      </w:pPr>
      <w:proofErr w:type="gramStart"/>
      <w:r w:rsidRPr="00C13905">
        <w:rPr>
          <w:color w:val="000000" w:themeColor="text1"/>
          <w:szCs w:val="24"/>
        </w:rPr>
        <w:t>assinatura</w:t>
      </w:r>
      <w:proofErr w:type="gramEnd"/>
      <w:r w:rsidRPr="00C13905">
        <w:rPr>
          <w:color w:val="000000" w:themeColor="text1"/>
          <w:szCs w:val="24"/>
        </w:rPr>
        <w:t>/nome/matrícula do servidor</w:t>
      </w:r>
    </w:p>
    <w:p w:rsidR="00C13905" w:rsidRDefault="00C13905" w:rsidP="00C13905">
      <w:pPr>
        <w:rPr>
          <w:rFonts w:ascii="Arial" w:hAnsi="Arial" w:cs="Arial"/>
          <w:color w:val="000000" w:themeColor="text1"/>
          <w:sz w:val="20"/>
        </w:rPr>
      </w:pPr>
    </w:p>
    <w:p w:rsidR="00042A97" w:rsidRPr="00F11B2E" w:rsidRDefault="00042A97" w:rsidP="00042A97">
      <w:pPr>
        <w:rPr>
          <w:color w:val="000000" w:themeColor="text1"/>
        </w:rPr>
      </w:pP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042A97" w:rsidRPr="008F1327" w:rsidTr="00AD3205">
        <w:trPr>
          <w:cantSplit/>
          <w:trHeight w:val="287"/>
        </w:trPr>
        <w:tc>
          <w:tcPr>
            <w:tcW w:w="1134" w:type="dxa"/>
            <w:gridSpan w:val="2"/>
            <w:shd w:val="clear" w:color="C0C0C0" w:fill="FFFFFF"/>
            <w:noWrap/>
            <w:vAlign w:val="center"/>
          </w:tcPr>
          <w:p w:rsidR="00042A97" w:rsidRPr="008F1327" w:rsidRDefault="00042A97" w:rsidP="00AD3205">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042A97" w:rsidRPr="008F1327" w:rsidTr="00AD3205">
        <w:trPr>
          <w:cantSplit/>
          <w:trHeight w:val="284"/>
        </w:trPr>
        <w:tc>
          <w:tcPr>
            <w:tcW w:w="3276" w:type="dxa"/>
            <w:shd w:val="clear" w:color="C0C0C0" w:fill="FFFFFF"/>
            <w:noWrap/>
            <w:vAlign w:val="center"/>
          </w:tcPr>
          <w:p w:rsidR="00042A97" w:rsidRPr="008F1327" w:rsidRDefault="00042A97" w:rsidP="00AD3205">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042A97" w:rsidRPr="008F1327" w:rsidRDefault="00042A97" w:rsidP="00AD3205">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042A97" w:rsidRPr="008F1327" w:rsidTr="00AD3205">
        <w:trPr>
          <w:cantSplit/>
          <w:trHeight w:val="284"/>
        </w:trPr>
        <w:tc>
          <w:tcPr>
            <w:tcW w:w="1134" w:type="dxa"/>
            <w:gridSpan w:val="2"/>
            <w:shd w:val="clear" w:color="C0C0C0" w:fill="FFFFFF"/>
            <w:noWrap/>
            <w:vAlign w:val="center"/>
          </w:tcPr>
          <w:p w:rsidR="00042A97" w:rsidRPr="008F1327" w:rsidRDefault="00042A97" w:rsidP="00AD3205">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042A97" w:rsidRDefault="00042A97" w:rsidP="00042A97">
      <w:pP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r w:rsidRPr="00DB7720">
        <w:rPr>
          <w:noProof/>
          <w:color w:val="000000" w:themeColor="text1"/>
        </w:rPr>
        <w:drawing>
          <wp:anchor distT="0" distB="0" distL="114300" distR="114300" simplePos="0" relativeHeight="251685888" behindDoc="0" locked="0" layoutInCell="1" allowOverlap="1">
            <wp:simplePos x="0" y="0"/>
            <wp:positionH relativeFrom="column">
              <wp:posOffset>144780</wp:posOffset>
            </wp:positionH>
            <wp:positionV relativeFrom="paragraph">
              <wp:posOffset>-408940</wp:posOffset>
            </wp:positionV>
            <wp:extent cx="931545" cy="660400"/>
            <wp:effectExtent l="0" t="0" r="0" b="0"/>
            <wp:wrapNone/>
            <wp:docPr id="19" name="Imagem 19"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p w:rsidR="00042A97" w:rsidRDefault="00042A97" w:rsidP="00042A97">
      <w:pP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p>
    <w:p w:rsidR="00042A97" w:rsidRDefault="00042A97" w:rsidP="00042A97">
      <w:pPr>
        <w:pBdr>
          <w:top w:val="single" w:sz="4" w:space="1" w:color="auto"/>
        </w:pBdr>
        <w:rPr>
          <w:rFonts w:ascii="Arial" w:hAnsi="Arial" w:cs="Arial"/>
          <w:color w:val="000000" w:themeColor="text1"/>
          <w:sz w:val="10"/>
          <w:szCs w:val="10"/>
        </w:rPr>
      </w:pPr>
    </w:p>
    <w:p w:rsidR="00042A97" w:rsidRDefault="00042A97" w:rsidP="00042A97">
      <w:pPr>
        <w:rPr>
          <w:rFonts w:ascii="Arial" w:hAnsi="Arial" w:cs="Arial"/>
          <w:color w:val="000000" w:themeColor="text1"/>
          <w:sz w:val="10"/>
          <w:szCs w:val="10"/>
        </w:rPr>
      </w:pPr>
    </w:p>
    <w:p w:rsidR="00042A97" w:rsidRDefault="00042A97" w:rsidP="00042A97">
      <w:pPr>
        <w:rPr>
          <w:rFonts w:ascii="Arial" w:hAnsi="Arial"/>
          <w:b/>
        </w:rPr>
      </w:pPr>
      <w:r>
        <w:rPr>
          <w:rFonts w:ascii="Arial" w:hAnsi="Arial"/>
          <w:b/>
        </w:rPr>
        <w:t>FORMULÁRIO – 100 - 12 DECLARAÇÃO DE CONFORMIDADE PARA LIQUIDAÇÃO DA DESPESA</w:t>
      </w:r>
    </w:p>
    <w:p w:rsidR="00042A97" w:rsidRDefault="00042A97" w:rsidP="00042A97">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7"/>
        <w:gridCol w:w="528"/>
        <w:gridCol w:w="501"/>
        <w:gridCol w:w="28"/>
        <w:gridCol w:w="530"/>
        <w:gridCol w:w="717"/>
        <w:gridCol w:w="142"/>
        <w:gridCol w:w="1417"/>
        <w:gridCol w:w="1274"/>
        <w:gridCol w:w="142"/>
        <w:gridCol w:w="1416"/>
        <w:gridCol w:w="354"/>
        <w:gridCol w:w="71"/>
        <w:gridCol w:w="283"/>
        <w:gridCol w:w="355"/>
        <w:gridCol w:w="59"/>
        <w:gridCol w:w="153"/>
        <w:gridCol w:w="142"/>
        <w:gridCol w:w="354"/>
        <w:gridCol w:w="71"/>
        <w:gridCol w:w="135"/>
        <w:gridCol w:w="149"/>
        <w:gridCol w:w="354"/>
        <w:gridCol w:w="363"/>
      </w:tblGrid>
      <w:tr w:rsidR="00042A97" w:rsidRPr="00042A97" w:rsidTr="00AD3205">
        <w:trPr>
          <w:cantSplit/>
          <w:trHeight w:hRule="exact" w:val="680"/>
        </w:trPr>
        <w:tc>
          <w:tcPr>
            <w:tcW w:w="10065" w:type="dxa"/>
            <w:gridSpan w:val="24"/>
            <w:tcBorders>
              <w:top w:val="double" w:sz="4" w:space="0" w:color="auto"/>
              <w:left w:val="double" w:sz="4" w:space="0" w:color="auto"/>
              <w:bottom w:val="double" w:sz="4" w:space="0" w:color="auto"/>
              <w:right w:val="double" w:sz="4" w:space="0" w:color="auto"/>
            </w:tcBorders>
            <w:shd w:val="clear" w:color="auto" w:fill="auto"/>
            <w:vAlign w:val="center"/>
          </w:tcPr>
          <w:p w:rsidR="00042A97" w:rsidRPr="00042A97" w:rsidRDefault="00042A97" w:rsidP="00042A97">
            <w:pPr>
              <w:keepNext/>
              <w:jc w:val="center"/>
              <w:outlineLvl w:val="3"/>
              <w:rPr>
                <w:rFonts w:ascii="Arial" w:hAnsi="Arial" w:cs="Arial"/>
                <w:b/>
                <w:color w:val="000000" w:themeColor="text1"/>
                <w:sz w:val="26"/>
                <w:szCs w:val="26"/>
              </w:rPr>
            </w:pPr>
            <w:r w:rsidRPr="00042A97">
              <w:rPr>
                <w:rFonts w:ascii="Arial" w:hAnsi="Arial" w:cs="Arial"/>
                <w:b/>
                <w:color w:val="000000" w:themeColor="text1"/>
                <w:sz w:val="26"/>
                <w:szCs w:val="26"/>
              </w:rPr>
              <w:t>ELD 05-04 – EXAME DA LIQUIDAÇÃO DA DESPESA</w:t>
            </w:r>
          </w:p>
          <w:p w:rsidR="00042A97" w:rsidRPr="00042A97" w:rsidRDefault="00042A97" w:rsidP="00042A97">
            <w:pPr>
              <w:jc w:val="center"/>
              <w:rPr>
                <w:rFonts w:ascii="Arial" w:hAnsi="Arial" w:cs="Arial"/>
                <w:color w:val="000000" w:themeColor="text1"/>
                <w:szCs w:val="24"/>
              </w:rPr>
            </w:pPr>
            <w:r w:rsidRPr="00042A97">
              <w:rPr>
                <w:rFonts w:ascii="Arial" w:hAnsi="Arial" w:cs="Arial"/>
                <w:b/>
                <w:color w:val="000000" w:themeColor="text1"/>
                <w:szCs w:val="24"/>
              </w:rPr>
              <w:t>CONVÊNIOS</w:t>
            </w:r>
          </w:p>
        </w:tc>
      </w:tr>
      <w:tr w:rsidR="00042A97" w:rsidRPr="00042A97" w:rsidTr="00AD3205">
        <w:trPr>
          <w:cantSplit/>
          <w:trHeight w:hRule="exact" w:val="397"/>
        </w:trPr>
        <w:tc>
          <w:tcPr>
            <w:tcW w:w="10065" w:type="dxa"/>
            <w:gridSpan w:val="24"/>
            <w:tcBorders>
              <w:top w:val="double" w:sz="4" w:space="0" w:color="auto"/>
              <w:left w:val="double" w:sz="4" w:space="0" w:color="auto"/>
              <w:bottom w:val="single" w:sz="4" w:space="0" w:color="auto"/>
              <w:right w:val="double" w:sz="4" w:space="0" w:color="auto"/>
            </w:tcBorders>
            <w:shd w:val="clear" w:color="auto" w:fill="auto"/>
            <w:vAlign w:val="center"/>
          </w:tcPr>
          <w:p w:rsidR="00042A97" w:rsidRPr="00042A97" w:rsidRDefault="00042A97" w:rsidP="00042A97">
            <w:pPr>
              <w:rPr>
                <w:rFonts w:ascii="Arial" w:hAnsi="Arial" w:cs="Arial"/>
                <w:b/>
                <w:color w:val="000000" w:themeColor="text1"/>
              </w:rPr>
            </w:pPr>
            <w:r w:rsidRPr="00042A97">
              <w:rPr>
                <w:rFonts w:ascii="Arial" w:hAnsi="Arial" w:cs="Arial"/>
                <w:b/>
                <w:bCs/>
                <w:i/>
                <w:iCs/>
                <w:color w:val="000000" w:themeColor="text1"/>
              </w:rPr>
              <w:t>I – DADOS DA DESPESA</w:t>
            </w:r>
          </w:p>
        </w:tc>
      </w:tr>
      <w:tr w:rsidR="00042A97" w:rsidRPr="00042A97" w:rsidTr="00AD3205">
        <w:trPr>
          <w:cantSplit/>
          <w:trHeight w:hRule="exact" w:val="397"/>
        </w:trPr>
        <w:tc>
          <w:tcPr>
            <w:tcW w:w="10065" w:type="dxa"/>
            <w:gridSpan w:val="24"/>
            <w:tcBorders>
              <w:top w:val="single" w:sz="4" w:space="0" w:color="auto"/>
              <w:left w:val="double" w:sz="4" w:space="0" w:color="auto"/>
              <w:right w:val="double" w:sz="4" w:space="0" w:color="auto"/>
            </w:tcBorders>
            <w:shd w:val="clear" w:color="auto" w:fill="auto"/>
            <w:vAlign w:val="center"/>
          </w:tcPr>
          <w:p w:rsidR="00042A97" w:rsidRPr="00042A97" w:rsidRDefault="00042A97" w:rsidP="00042A97">
            <w:pPr>
              <w:rPr>
                <w:rFonts w:ascii="Arial" w:hAnsi="Arial"/>
                <w:color w:val="000000" w:themeColor="text1"/>
                <w:sz w:val="20"/>
              </w:rPr>
            </w:pPr>
            <w:r w:rsidRPr="00042A97">
              <w:rPr>
                <w:rFonts w:ascii="Arial" w:hAnsi="Arial"/>
                <w:color w:val="000000" w:themeColor="text1"/>
                <w:sz w:val="20"/>
              </w:rPr>
              <w:t xml:space="preserve">Nº da Parcela: </w:t>
            </w:r>
          </w:p>
        </w:tc>
      </w:tr>
      <w:tr w:rsidR="00042A97" w:rsidRPr="00042A97" w:rsidTr="00AD3205">
        <w:trPr>
          <w:cantSplit/>
          <w:trHeight w:hRule="exact" w:val="284"/>
        </w:trPr>
        <w:tc>
          <w:tcPr>
            <w:tcW w:w="2114" w:type="dxa"/>
            <w:gridSpan w:val="5"/>
            <w:tcBorders>
              <w:top w:val="single" w:sz="4" w:space="0" w:color="auto"/>
              <w:left w:val="double" w:sz="4" w:space="0" w:color="auto"/>
              <w:bottom w:val="nil"/>
              <w:right w:val="single" w:sz="4" w:space="0" w:color="auto"/>
            </w:tcBorders>
            <w:shd w:val="clear" w:color="auto" w:fill="auto"/>
            <w:vAlign w:val="center"/>
          </w:tcPr>
          <w:p w:rsidR="00042A97" w:rsidRPr="00042A97" w:rsidRDefault="00042A97" w:rsidP="00042A97">
            <w:pPr>
              <w:rPr>
                <w:rFonts w:ascii="Arial (W1)" w:hAnsi="Arial (W1)" w:cs="Arial"/>
                <w:color w:val="000000" w:themeColor="text1"/>
                <w:sz w:val="19"/>
                <w:szCs w:val="19"/>
              </w:rPr>
            </w:pPr>
            <w:r w:rsidRPr="00042A97">
              <w:rPr>
                <w:rFonts w:ascii="Arial (W1)" w:hAnsi="Arial (W1)" w:cs="Arial"/>
                <w:color w:val="000000" w:themeColor="text1"/>
                <w:sz w:val="19"/>
                <w:szCs w:val="19"/>
              </w:rPr>
              <w:t>Unidade Orçamentária</w:t>
            </w:r>
          </w:p>
        </w:tc>
        <w:tc>
          <w:tcPr>
            <w:tcW w:w="5108" w:type="dxa"/>
            <w:gridSpan w:val="6"/>
            <w:tcBorders>
              <w:top w:val="single" w:sz="4" w:space="0" w:color="auto"/>
              <w:left w:val="single" w:sz="4" w:space="0" w:color="auto"/>
              <w:bottom w:val="nil"/>
              <w:right w:val="single" w:sz="4" w:space="0" w:color="auto"/>
            </w:tcBorders>
            <w:shd w:val="clear" w:color="auto" w:fill="auto"/>
            <w:vAlign w:val="center"/>
          </w:tcPr>
          <w:p w:rsidR="00042A97" w:rsidRPr="00042A97" w:rsidRDefault="00042A97" w:rsidP="00042A97">
            <w:pPr>
              <w:rPr>
                <w:rFonts w:ascii="Arial (W1)" w:hAnsi="Arial (W1)" w:cs="Arial"/>
                <w:color w:val="000000" w:themeColor="text1"/>
                <w:sz w:val="16"/>
              </w:rPr>
            </w:pPr>
            <w:r w:rsidRPr="00042A97">
              <w:rPr>
                <w:rFonts w:ascii="Arial" w:hAnsi="Arial" w:cs="Arial"/>
                <w:color w:val="000000" w:themeColor="text1"/>
                <w:sz w:val="20"/>
              </w:rPr>
              <w:t>Instrumento Jurídico:</w:t>
            </w:r>
          </w:p>
        </w:tc>
        <w:tc>
          <w:tcPr>
            <w:tcW w:w="2843" w:type="dxa"/>
            <w:gridSpan w:val="13"/>
            <w:tcBorders>
              <w:top w:val="single" w:sz="4" w:space="0" w:color="auto"/>
              <w:left w:val="single" w:sz="4" w:space="0" w:color="auto"/>
              <w:bottom w:val="nil"/>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color w:val="000000" w:themeColor="text1"/>
                <w:sz w:val="20"/>
              </w:rPr>
              <w:t>Natureza de Despesa</w:t>
            </w:r>
          </w:p>
        </w:tc>
      </w:tr>
      <w:tr w:rsidR="00042A97" w:rsidRPr="00042A97" w:rsidTr="00AD3205">
        <w:trPr>
          <w:cantSplit/>
          <w:trHeight w:hRule="exact" w:val="284"/>
        </w:trPr>
        <w:tc>
          <w:tcPr>
            <w:tcW w:w="527" w:type="dxa"/>
            <w:tcBorders>
              <w:top w:val="nil"/>
              <w:left w:val="doub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Cs w:val="24"/>
              </w:rPr>
            </w:pPr>
          </w:p>
        </w:tc>
        <w:tc>
          <w:tcPr>
            <w:tcW w:w="528"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Cs w:val="24"/>
              </w:rPr>
            </w:pPr>
          </w:p>
        </w:tc>
        <w:tc>
          <w:tcPr>
            <w:tcW w:w="529" w:type="dxa"/>
            <w:gridSpan w:val="2"/>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Cs w:val="24"/>
              </w:rPr>
            </w:pPr>
          </w:p>
        </w:tc>
        <w:tc>
          <w:tcPr>
            <w:tcW w:w="530"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Cs w:val="24"/>
              </w:rPr>
            </w:pPr>
          </w:p>
        </w:tc>
        <w:tc>
          <w:tcPr>
            <w:tcW w:w="5108" w:type="dxa"/>
            <w:gridSpan w:val="6"/>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rPr>
                <w:rFonts w:ascii="Arial (W1)" w:hAnsi="Arial (W1)"/>
                <w:iCs/>
                <w:color w:val="000000" w:themeColor="text1"/>
                <w:sz w:val="16"/>
              </w:rPr>
            </w:pPr>
            <w:r w:rsidRPr="00042A97">
              <w:rPr>
                <w:rFonts w:ascii="Arial" w:hAnsi="Arial"/>
                <w:color w:val="000000" w:themeColor="text1"/>
                <w:sz w:val="20"/>
              </w:rPr>
              <w:t xml:space="preserve">Tipo:                                 Ano/Nº:                  </w:t>
            </w:r>
            <w:r w:rsidRPr="00042A97">
              <w:rPr>
                <w:rFonts w:ascii="Arial" w:hAnsi="Arial"/>
                <w:color w:val="000000" w:themeColor="text1"/>
                <w:szCs w:val="24"/>
              </w:rPr>
              <w:t>/</w:t>
            </w:r>
          </w:p>
        </w:tc>
        <w:tc>
          <w:tcPr>
            <w:tcW w:w="354"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4" w:type="dxa"/>
            <w:gridSpan w:val="2"/>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5"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4" w:type="dxa"/>
            <w:gridSpan w:val="3"/>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4"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5" w:type="dxa"/>
            <w:gridSpan w:val="3"/>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54" w:type="dxa"/>
            <w:tcBorders>
              <w:top w:val="nil"/>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c>
          <w:tcPr>
            <w:tcW w:w="363" w:type="dxa"/>
            <w:tcBorders>
              <w:top w:val="nil"/>
              <w:left w:val="single" w:sz="4" w:space="0" w:color="auto"/>
              <w:bottom w:val="double" w:sz="4" w:space="0" w:color="auto"/>
              <w:right w:val="double" w:sz="4" w:space="0" w:color="auto"/>
            </w:tcBorders>
            <w:shd w:val="clear" w:color="auto" w:fill="auto"/>
            <w:vAlign w:val="center"/>
          </w:tcPr>
          <w:p w:rsidR="00042A97" w:rsidRPr="00042A97" w:rsidRDefault="00042A97" w:rsidP="00042A97">
            <w:pPr>
              <w:jc w:val="center"/>
              <w:rPr>
                <w:rFonts w:ascii="Arial (W1)" w:hAnsi="Arial (W1)"/>
                <w:iCs/>
                <w:color w:val="000000" w:themeColor="text1"/>
                <w:szCs w:val="24"/>
              </w:rPr>
            </w:pPr>
          </w:p>
        </w:tc>
      </w:tr>
      <w:tr w:rsidR="00042A97" w:rsidRPr="00042A97" w:rsidTr="00AD3205">
        <w:trPr>
          <w:cantSplit/>
          <w:trHeight w:val="288"/>
        </w:trPr>
        <w:tc>
          <w:tcPr>
            <w:tcW w:w="2831" w:type="dxa"/>
            <w:gridSpan w:val="6"/>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42A97" w:rsidRPr="00042A97" w:rsidRDefault="00042A97" w:rsidP="00042A97">
            <w:pPr>
              <w:keepNext/>
              <w:outlineLvl w:val="1"/>
              <w:rPr>
                <w:rFonts w:ascii="Arial" w:hAnsi="Arial"/>
                <w:b/>
                <w:bCs/>
                <w:i/>
                <w:iCs/>
                <w:snapToGrid w:val="0"/>
                <w:color w:val="000000" w:themeColor="text1"/>
                <w:sz w:val="20"/>
              </w:rPr>
            </w:pPr>
            <w:r w:rsidRPr="00042A97">
              <w:rPr>
                <w:rFonts w:ascii="Arial" w:hAnsi="Arial"/>
                <w:b/>
                <w:bCs/>
                <w:i/>
                <w:iCs/>
                <w:snapToGrid w:val="0"/>
                <w:color w:val="000000" w:themeColor="text1"/>
              </w:rPr>
              <w:t xml:space="preserve">II – DOS VALORES </w:t>
            </w:r>
            <w:r w:rsidRPr="00042A97">
              <w:rPr>
                <w:rFonts w:ascii="Arial (W1)" w:hAnsi="Arial (W1)"/>
                <w:b/>
                <w:bCs/>
                <w:i/>
                <w:iCs/>
                <w:snapToGrid w:val="0"/>
                <w:color w:val="000000" w:themeColor="text1"/>
                <w:sz w:val="18"/>
              </w:rPr>
              <w:t>(R$)</w:t>
            </w:r>
          </w:p>
        </w:tc>
        <w:tc>
          <w:tcPr>
            <w:tcW w:w="1559" w:type="dxa"/>
            <w:gridSpan w:val="2"/>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b/>
                <w:bCs/>
                <w:iCs/>
                <w:color w:val="000000" w:themeColor="text1"/>
                <w:sz w:val="20"/>
              </w:rPr>
            </w:pPr>
            <w:r w:rsidRPr="00042A97">
              <w:rPr>
                <w:rFonts w:ascii="Arial" w:hAnsi="Arial"/>
                <w:b/>
                <w:bCs/>
                <w:iCs/>
                <w:color w:val="000000" w:themeColor="text1"/>
                <w:sz w:val="20"/>
              </w:rPr>
              <w:t>Valor da Despesa</w:t>
            </w:r>
          </w:p>
        </w:tc>
        <w:tc>
          <w:tcPr>
            <w:tcW w:w="5675" w:type="dxa"/>
            <w:gridSpan w:val="16"/>
            <w:tcBorders>
              <w:top w:val="doub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b/>
                <w:iCs/>
                <w:color w:val="000000" w:themeColor="text1"/>
                <w:sz w:val="20"/>
              </w:rPr>
            </w:pPr>
            <w:r w:rsidRPr="00042A97">
              <w:rPr>
                <w:b/>
                <w:iCs/>
                <w:color w:val="000000" w:themeColor="text1"/>
                <w:sz w:val="20"/>
              </w:rPr>
              <w:t>Valor da Liquidação</w:t>
            </w:r>
          </w:p>
        </w:tc>
      </w:tr>
      <w:tr w:rsidR="00042A97" w:rsidRPr="00042A97" w:rsidTr="00AD3205">
        <w:trPr>
          <w:cantSplit/>
          <w:trHeight w:val="288"/>
        </w:trPr>
        <w:tc>
          <w:tcPr>
            <w:tcW w:w="2831" w:type="dxa"/>
            <w:gridSpan w:val="6"/>
            <w:vMerge/>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keepNext/>
              <w:outlineLvl w:val="1"/>
              <w:rPr>
                <w:rFonts w:ascii="Arial" w:hAnsi="Arial"/>
                <w:bCs/>
                <w:i/>
                <w:iCs/>
                <w:snapToGrid w:val="0"/>
                <w:color w:val="000000" w:themeColor="text1"/>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
                <w:bCs/>
                <w:iCs/>
                <w:color w:val="000000" w:themeColor="text1"/>
              </w:rPr>
            </w:pP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b/>
                <w:bCs/>
                <w:iCs/>
                <w:color w:val="000000" w:themeColor="text1"/>
                <w:sz w:val="20"/>
              </w:rPr>
            </w:pPr>
            <w:r w:rsidRPr="00042A97">
              <w:rPr>
                <w:rFonts w:ascii="Arial (W1)" w:hAnsi="Arial (W1)"/>
                <w:b/>
                <w:iCs/>
                <w:color w:val="000000" w:themeColor="text1"/>
                <w:sz w:val="16"/>
              </w:rPr>
              <w:t>Nota Empenho (ano / nº)</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rPr>
                <w:rFonts w:ascii="Arial (W1)" w:hAnsi="Arial (W1)" w:cs="Arial"/>
                <w:iCs/>
                <w:color w:val="000000" w:themeColor="text1"/>
                <w:sz w:val="16"/>
              </w:rPr>
            </w:pPr>
            <w:r w:rsidRPr="00042A97">
              <w:rPr>
                <w:rFonts w:ascii="Arial (W1)" w:hAnsi="Arial (W1)" w:cs="Arial"/>
                <w:iCs/>
                <w:color w:val="000000" w:themeColor="text1"/>
                <w:sz w:val="16"/>
              </w:rPr>
              <w:t>FR:</w:t>
            </w:r>
          </w:p>
        </w:tc>
        <w:tc>
          <w:tcPr>
            <w:tcW w:w="12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b/>
                <w:iCs/>
                <w:color w:val="000000" w:themeColor="text1"/>
                <w:sz w:val="16"/>
              </w:rPr>
            </w:pPr>
            <w:r w:rsidRPr="00042A97">
              <w:rPr>
                <w:rFonts w:ascii="Arial (W1)" w:hAnsi="Arial (W1)"/>
                <w:b/>
                <w:iCs/>
                <w:color w:val="000000" w:themeColor="text1"/>
                <w:sz w:val="16"/>
              </w:rPr>
              <w:t>Nota Empenho (ano / nº)</w:t>
            </w:r>
          </w:p>
        </w:tc>
        <w:tc>
          <w:tcPr>
            <w:tcW w:w="1568" w:type="dxa"/>
            <w:gridSpan w:val="7"/>
            <w:tcBorders>
              <w:top w:val="single" w:sz="4" w:space="0" w:color="auto"/>
              <w:left w:val="single" w:sz="4" w:space="0" w:color="auto"/>
              <w:right w:val="double" w:sz="4" w:space="0" w:color="auto"/>
            </w:tcBorders>
            <w:shd w:val="clear" w:color="auto" w:fill="auto"/>
            <w:vAlign w:val="center"/>
          </w:tcPr>
          <w:p w:rsidR="00042A97" w:rsidRPr="00042A97" w:rsidRDefault="00042A97" w:rsidP="00042A97">
            <w:pPr>
              <w:rPr>
                <w:rFonts w:ascii="Arial (W1)" w:hAnsi="Arial (W1)"/>
                <w:iCs/>
                <w:color w:val="000000" w:themeColor="text1"/>
                <w:sz w:val="16"/>
              </w:rPr>
            </w:pPr>
            <w:r w:rsidRPr="00042A97">
              <w:rPr>
                <w:rFonts w:ascii="Arial (W1)" w:hAnsi="Arial (W1)"/>
                <w:iCs/>
                <w:color w:val="000000" w:themeColor="text1"/>
                <w:sz w:val="16"/>
              </w:rPr>
              <w:t>FR:</w:t>
            </w:r>
          </w:p>
        </w:tc>
      </w:tr>
      <w:tr w:rsidR="00042A97" w:rsidRPr="00042A97" w:rsidTr="00AD3205">
        <w:trPr>
          <w:cantSplit/>
          <w:trHeight w:val="288"/>
        </w:trPr>
        <w:tc>
          <w:tcPr>
            <w:tcW w:w="2831"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rPr>
                <w:rFonts w:ascii="Arial (W1)" w:hAnsi="Arial (W1)"/>
                <w:b/>
                <w:bCs/>
                <w:color w:val="000000" w:themeColor="text1"/>
                <w:sz w:val="20"/>
              </w:rPr>
            </w:pPr>
            <w:r w:rsidRPr="00042A97">
              <w:rPr>
                <w:rFonts w:ascii="Arial (W1)" w:hAnsi="Arial (W1)"/>
                <w:b/>
                <w:bCs/>
                <w:color w:val="000000" w:themeColor="text1"/>
                <w:sz w:val="20"/>
              </w:rPr>
              <w:t>BRUTO DO REPASSE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color w:val="000000" w:themeColor="text1"/>
                <w:sz w:val="20"/>
              </w:rPr>
            </w:pPr>
          </w:p>
        </w:tc>
        <w:tc>
          <w:tcPr>
            <w:tcW w:w="1274" w:type="dxa"/>
            <w:tcBorders>
              <w:top w:val="single" w:sz="4" w:space="0" w:color="auto"/>
              <w:left w:val="single" w:sz="4" w:space="0" w:color="auto"/>
              <w:bottom w:val="single" w:sz="4" w:space="0" w:color="auto"/>
              <w:right w:val="dashed"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color w:val="000000" w:themeColor="text1"/>
                <w:sz w:val="20"/>
              </w:rPr>
              <w:t>/</w:t>
            </w:r>
          </w:p>
        </w:tc>
        <w:tc>
          <w:tcPr>
            <w:tcW w:w="1558" w:type="dxa"/>
            <w:gridSpan w:val="2"/>
            <w:tcBorders>
              <w:top w:val="single" w:sz="4" w:space="0" w:color="auto"/>
              <w:left w:val="dashed" w:sz="4" w:space="0" w:color="auto"/>
              <w:right w:val="single" w:sz="4" w:space="0" w:color="auto"/>
            </w:tcBorders>
            <w:shd w:val="clear" w:color="auto" w:fill="auto"/>
            <w:vAlign w:val="center"/>
          </w:tcPr>
          <w:p w:rsidR="00042A97" w:rsidRPr="00042A97" w:rsidRDefault="00042A97" w:rsidP="00042A97">
            <w:pPr>
              <w:jc w:val="center"/>
              <w:rPr>
                <w:rFonts w:ascii="Arial" w:hAnsi="Arial" w:cs="Arial"/>
                <w:iCs/>
                <w:color w:val="000000" w:themeColor="text1"/>
                <w:sz w:val="20"/>
              </w:rPr>
            </w:pPr>
          </w:p>
        </w:tc>
        <w:tc>
          <w:tcPr>
            <w:tcW w:w="1275" w:type="dxa"/>
            <w:gridSpan w:val="6"/>
            <w:tcBorders>
              <w:top w:val="single" w:sz="4" w:space="0" w:color="auto"/>
              <w:left w:val="single" w:sz="4" w:space="0" w:color="auto"/>
              <w:right w:val="dashed" w:sz="4" w:space="0" w:color="auto"/>
            </w:tcBorders>
            <w:shd w:val="clear" w:color="auto" w:fill="auto"/>
            <w:vAlign w:val="center"/>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68" w:type="dxa"/>
            <w:gridSpan w:val="7"/>
            <w:tcBorders>
              <w:left w:val="dashed" w:sz="4" w:space="0" w:color="auto"/>
              <w:right w:val="double" w:sz="4" w:space="0" w:color="auto"/>
            </w:tcBorders>
            <w:shd w:val="clear" w:color="auto" w:fill="auto"/>
            <w:vAlign w:val="center"/>
          </w:tcPr>
          <w:p w:rsidR="00042A97" w:rsidRPr="00042A97" w:rsidRDefault="00042A97" w:rsidP="00042A97">
            <w:pPr>
              <w:jc w:val="right"/>
              <w:rPr>
                <w:rFonts w:ascii="Arial" w:hAnsi="Arial" w:cs="Arial"/>
                <w:iCs/>
                <w:color w:val="000000" w:themeColor="text1"/>
                <w:sz w:val="20"/>
              </w:rPr>
            </w:pPr>
          </w:p>
        </w:tc>
      </w:tr>
      <w:tr w:rsidR="00042A97" w:rsidRPr="00042A97" w:rsidTr="00AD3205">
        <w:trPr>
          <w:cantSplit/>
          <w:trHeight w:val="288"/>
        </w:trPr>
        <w:tc>
          <w:tcPr>
            <w:tcW w:w="2831" w:type="dxa"/>
            <w:gridSpan w:val="6"/>
            <w:tcBorders>
              <w:left w:val="double" w:sz="4" w:space="0" w:color="auto"/>
              <w:bottom w:val="single" w:sz="4" w:space="0" w:color="auto"/>
            </w:tcBorders>
            <w:shd w:val="clear" w:color="auto" w:fill="auto"/>
            <w:vAlign w:val="center"/>
          </w:tcPr>
          <w:p w:rsidR="00042A97" w:rsidRPr="00042A97" w:rsidRDefault="00042A97" w:rsidP="00042A97">
            <w:pPr>
              <w:rPr>
                <w:rFonts w:ascii="Arial (W1)" w:hAnsi="Arial (W1)"/>
                <w:b/>
                <w:bCs/>
                <w:color w:val="000000" w:themeColor="text1"/>
                <w:sz w:val="20"/>
              </w:rPr>
            </w:pPr>
            <w:r w:rsidRPr="00042A97">
              <w:rPr>
                <w:rFonts w:ascii="Arial (W1)" w:hAnsi="Arial (W1)"/>
                <w:b/>
                <w:bCs/>
                <w:color w:val="000000" w:themeColor="text1"/>
                <w:sz w:val="20"/>
              </w:rPr>
              <w:t>RETENÇÃO DO ISS</w:t>
            </w:r>
          </w:p>
        </w:tc>
        <w:tc>
          <w:tcPr>
            <w:tcW w:w="1559" w:type="dxa"/>
            <w:gridSpan w:val="2"/>
            <w:tcBorders>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color w:val="000000" w:themeColor="text1"/>
                <w:sz w:val="20"/>
              </w:rPr>
            </w:pPr>
          </w:p>
        </w:tc>
        <w:tc>
          <w:tcPr>
            <w:tcW w:w="1274" w:type="dxa"/>
            <w:tcBorders>
              <w:left w:val="single" w:sz="4" w:space="0" w:color="auto"/>
              <w:bottom w:val="single" w:sz="4" w:space="0" w:color="auto"/>
              <w:right w:val="dashed" w:sz="4" w:space="0" w:color="auto"/>
            </w:tcBorders>
            <w:shd w:val="clear" w:color="auto" w:fill="auto"/>
            <w:vAlign w:val="bottom"/>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58" w:type="dxa"/>
            <w:gridSpan w:val="2"/>
            <w:tcBorders>
              <w:left w:val="dashed" w:sz="4" w:space="0" w:color="auto"/>
            </w:tcBorders>
            <w:shd w:val="clear" w:color="auto" w:fill="auto"/>
            <w:vAlign w:val="bottom"/>
          </w:tcPr>
          <w:p w:rsidR="00042A97" w:rsidRPr="00042A97" w:rsidRDefault="00042A97" w:rsidP="00042A97">
            <w:pPr>
              <w:jc w:val="center"/>
              <w:rPr>
                <w:rFonts w:ascii="Arial" w:hAnsi="Arial" w:cs="Arial"/>
                <w:color w:val="000000" w:themeColor="text1"/>
                <w:sz w:val="20"/>
              </w:rPr>
            </w:pPr>
          </w:p>
        </w:tc>
        <w:tc>
          <w:tcPr>
            <w:tcW w:w="1275" w:type="dxa"/>
            <w:gridSpan w:val="6"/>
            <w:tcBorders>
              <w:right w:val="dashed" w:sz="4" w:space="0" w:color="auto"/>
            </w:tcBorders>
            <w:shd w:val="clear" w:color="auto" w:fill="auto"/>
            <w:vAlign w:val="bottom"/>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68" w:type="dxa"/>
            <w:gridSpan w:val="7"/>
            <w:tcBorders>
              <w:left w:val="dashed" w:sz="4" w:space="0" w:color="auto"/>
              <w:right w:val="double" w:sz="4" w:space="0" w:color="auto"/>
            </w:tcBorders>
            <w:shd w:val="clear" w:color="auto" w:fill="auto"/>
            <w:vAlign w:val="bottom"/>
          </w:tcPr>
          <w:p w:rsidR="00042A97" w:rsidRPr="00042A97" w:rsidRDefault="00042A97" w:rsidP="00042A97">
            <w:pPr>
              <w:jc w:val="right"/>
              <w:rPr>
                <w:rFonts w:ascii="Arial" w:hAnsi="Arial" w:cs="Arial"/>
                <w:color w:val="000000" w:themeColor="text1"/>
                <w:sz w:val="20"/>
              </w:rPr>
            </w:pPr>
          </w:p>
        </w:tc>
      </w:tr>
      <w:tr w:rsidR="00042A97" w:rsidRPr="00042A97" w:rsidTr="00AD3205">
        <w:trPr>
          <w:cantSplit/>
          <w:trHeight w:val="288"/>
        </w:trPr>
        <w:tc>
          <w:tcPr>
            <w:tcW w:w="2831" w:type="dxa"/>
            <w:gridSpan w:val="6"/>
            <w:tcBorders>
              <w:left w:val="double" w:sz="4" w:space="0" w:color="auto"/>
              <w:bottom w:val="double" w:sz="4" w:space="0" w:color="auto"/>
            </w:tcBorders>
            <w:shd w:val="clear" w:color="auto" w:fill="auto"/>
            <w:vAlign w:val="center"/>
          </w:tcPr>
          <w:p w:rsidR="00042A97" w:rsidRPr="00042A97" w:rsidRDefault="00042A97" w:rsidP="00042A97">
            <w:pPr>
              <w:rPr>
                <w:rFonts w:ascii="Arial (W1)" w:hAnsi="Arial (W1)"/>
                <w:b/>
                <w:bCs/>
                <w:color w:val="000000" w:themeColor="text1"/>
                <w:sz w:val="20"/>
              </w:rPr>
            </w:pPr>
            <w:r w:rsidRPr="00042A97">
              <w:rPr>
                <w:rFonts w:ascii="Arial (W1)" w:hAnsi="Arial (W1)"/>
                <w:b/>
                <w:bCs/>
                <w:color w:val="000000" w:themeColor="text1"/>
                <w:sz w:val="20"/>
              </w:rPr>
              <w:t>LIQUIDO DO REPASSE</w:t>
            </w:r>
          </w:p>
        </w:tc>
        <w:tc>
          <w:tcPr>
            <w:tcW w:w="1559" w:type="dxa"/>
            <w:gridSpan w:val="2"/>
            <w:tcBorders>
              <w:bottom w:val="double" w:sz="4" w:space="0" w:color="auto"/>
              <w:right w:val="single" w:sz="4" w:space="0" w:color="auto"/>
            </w:tcBorders>
            <w:shd w:val="clear" w:color="auto" w:fill="auto"/>
            <w:vAlign w:val="center"/>
          </w:tcPr>
          <w:p w:rsidR="00042A97" w:rsidRPr="00042A97" w:rsidRDefault="00042A97" w:rsidP="00042A97">
            <w:pPr>
              <w:jc w:val="right"/>
              <w:rPr>
                <w:rFonts w:ascii="Arial" w:hAnsi="Arial" w:cs="Arial"/>
                <w:color w:val="000000" w:themeColor="text1"/>
                <w:sz w:val="20"/>
              </w:rPr>
            </w:pPr>
          </w:p>
        </w:tc>
        <w:tc>
          <w:tcPr>
            <w:tcW w:w="1274" w:type="dxa"/>
            <w:tcBorders>
              <w:left w:val="single" w:sz="4" w:space="0" w:color="auto"/>
              <w:bottom w:val="double" w:sz="4" w:space="0" w:color="auto"/>
              <w:right w:val="dashed" w:sz="4" w:space="0" w:color="auto"/>
            </w:tcBorders>
            <w:shd w:val="clear" w:color="auto" w:fill="auto"/>
            <w:vAlign w:val="bottom"/>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58" w:type="dxa"/>
            <w:gridSpan w:val="2"/>
            <w:tcBorders>
              <w:left w:val="dashed" w:sz="4" w:space="0" w:color="auto"/>
              <w:bottom w:val="double" w:sz="4" w:space="0" w:color="auto"/>
            </w:tcBorders>
            <w:shd w:val="clear" w:color="auto" w:fill="auto"/>
            <w:vAlign w:val="bottom"/>
          </w:tcPr>
          <w:p w:rsidR="00042A97" w:rsidRPr="00042A97" w:rsidRDefault="00042A97" w:rsidP="00042A97">
            <w:pPr>
              <w:jc w:val="center"/>
              <w:rPr>
                <w:rFonts w:ascii="Arial" w:hAnsi="Arial" w:cs="Arial"/>
                <w:color w:val="000000" w:themeColor="text1"/>
                <w:sz w:val="20"/>
              </w:rPr>
            </w:pPr>
          </w:p>
        </w:tc>
        <w:tc>
          <w:tcPr>
            <w:tcW w:w="1275" w:type="dxa"/>
            <w:gridSpan w:val="6"/>
            <w:tcBorders>
              <w:bottom w:val="double" w:sz="4" w:space="0" w:color="auto"/>
              <w:right w:val="dashed" w:sz="4" w:space="0" w:color="auto"/>
            </w:tcBorders>
            <w:shd w:val="clear" w:color="auto" w:fill="auto"/>
            <w:vAlign w:val="bottom"/>
          </w:tcPr>
          <w:p w:rsidR="00042A97" w:rsidRPr="00042A97" w:rsidRDefault="00042A97" w:rsidP="00042A97">
            <w:pPr>
              <w:jc w:val="center"/>
              <w:rPr>
                <w:rFonts w:ascii="Arial" w:hAnsi="Arial" w:cs="Arial"/>
                <w:iCs/>
                <w:color w:val="000000" w:themeColor="text1"/>
                <w:sz w:val="20"/>
              </w:rPr>
            </w:pPr>
            <w:r w:rsidRPr="00042A97">
              <w:rPr>
                <w:rFonts w:ascii="Arial" w:hAnsi="Arial" w:cs="Arial"/>
                <w:iCs/>
                <w:color w:val="000000" w:themeColor="text1"/>
                <w:sz w:val="20"/>
              </w:rPr>
              <w:t>/</w:t>
            </w:r>
          </w:p>
        </w:tc>
        <w:tc>
          <w:tcPr>
            <w:tcW w:w="1568" w:type="dxa"/>
            <w:gridSpan w:val="7"/>
            <w:tcBorders>
              <w:left w:val="dashed" w:sz="4" w:space="0" w:color="auto"/>
              <w:bottom w:val="double" w:sz="4" w:space="0" w:color="auto"/>
              <w:right w:val="double" w:sz="4" w:space="0" w:color="auto"/>
            </w:tcBorders>
            <w:shd w:val="clear" w:color="auto" w:fill="auto"/>
            <w:vAlign w:val="bottom"/>
          </w:tcPr>
          <w:p w:rsidR="00042A97" w:rsidRPr="00042A97" w:rsidRDefault="00042A97" w:rsidP="00042A97">
            <w:pPr>
              <w:jc w:val="right"/>
              <w:rPr>
                <w:rFonts w:ascii="Arial" w:hAnsi="Arial" w:cs="Arial"/>
                <w:color w:val="000000" w:themeColor="text1"/>
                <w:sz w:val="20"/>
              </w:rPr>
            </w:pPr>
          </w:p>
        </w:tc>
      </w:tr>
      <w:tr w:rsidR="00042A97" w:rsidRPr="00042A97" w:rsidTr="00AD3205">
        <w:trPr>
          <w:cantSplit/>
          <w:trHeight w:hRule="exact" w:val="397"/>
        </w:trPr>
        <w:tc>
          <w:tcPr>
            <w:tcW w:w="10065" w:type="dxa"/>
            <w:gridSpan w:val="24"/>
            <w:tcBorders>
              <w:top w:val="double" w:sz="4" w:space="0" w:color="auto"/>
              <w:left w:val="double" w:sz="4" w:space="0" w:color="auto"/>
              <w:bottom w:val="single" w:sz="4" w:space="0" w:color="auto"/>
              <w:right w:val="double" w:sz="4" w:space="0" w:color="auto"/>
            </w:tcBorders>
            <w:shd w:val="clear" w:color="auto" w:fill="auto"/>
            <w:vAlign w:val="center"/>
          </w:tcPr>
          <w:p w:rsidR="00042A97" w:rsidRPr="00042A97" w:rsidRDefault="00042A97" w:rsidP="00042A97">
            <w:pPr>
              <w:rPr>
                <w:rFonts w:ascii="Arial" w:hAnsi="Arial" w:cs="Arial"/>
                <w:b/>
                <w:color w:val="000000" w:themeColor="text1"/>
              </w:rPr>
            </w:pPr>
            <w:r w:rsidRPr="00042A97">
              <w:rPr>
                <w:rFonts w:ascii="Arial" w:hAnsi="Arial" w:cs="Arial"/>
                <w:b/>
                <w:bCs/>
                <w:i/>
                <w:iCs/>
                <w:color w:val="000000" w:themeColor="text1"/>
              </w:rPr>
              <w:t xml:space="preserve">III – DOS CUSTOS A APROPRIAR </w:t>
            </w:r>
          </w:p>
        </w:tc>
      </w:tr>
      <w:tr w:rsidR="00042A97" w:rsidRPr="00042A97" w:rsidTr="00AD3205">
        <w:trPr>
          <w:cantSplit/>
          <w:trHeight w:hRule="exact" w:val="284"/>
        </w:trPr>
        <w:tc>
          <w:tcPr>
            <w:tcW w:w="1556" w:type="dxa"/>
            <w:gridSpan w:val="3"/>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5"/>
                <w:szCs w:val="15"/>
              </w:rPr>
            </w:pPr>
            <w:r w:rsidRPr="00042A97">
              <w:rPr>
                <w:rFonts w:ascii="Arial (W1)" w:hAnsi="Arial (W1)" w:cs="Arial"/>
                <w:b/>
                <w:bCs/>
                <w:iCs/>
                <w:color w:val="000000" w:themeColor="text1"/>
                <w:sz w:val="15"/>
                <w:szCs w:val="15"/>
              </w:rPr>
              <w:t>Nº do Documento Comprobatório</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6"/>
              </w:rPr>
              <w:t>Data da Atestação</w:t>
            </w:r>
          </w:p>
        </w:tc>
        <w:tc>
          <w:tcPr>
            <w:tcW w:w="28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6"/>
              </w:rPr>
              <w:t>Período de Competência</w:t>
            </w:r>
          </w:p>
        </w:tc>
        <w:tc>
          <w:tcPr>
            <w:tcW w:w="1841" w:type="dxa"/>
            <w:gridSpan w:val="3"/>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6"/>
              </w:rPr>
              <w:t>Data da Emissão do Documento</w:t>
            </w:r>
          </w:p>
        </w:tc>
        <w:tc>
          <w:tcPr>
            <w:tcW w:w="1001" w:type="dxa"/>
            <w:gridSpan w:val="4"/>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1)" w:hAnsi="Arial (W1)" w:cs="Arial"/>
                <w:b/>
                <w:bCs/>
                <w:iCs/>
                <w:color w:val="000000" w:themeColor="text1"/>
                <w:sz w:val="15"/>
                <w:szCs w:val="15"/>
              </w:rPr>
            </w:pPr>
            <w:r w:rsidRPr="00042A97">
              <w:rPr>
                <w:rFonts w:ascii="Arial (W1)" w:hAnsi="Arial (W1)" w:cs="Arial"/>
                <w:b/>
                <w:bCs/>
                <w:iCs/>
                <w:color w:val="000000" w:themeColor="text1"/>
                <w:sz w:val="15"/>
                <w:szCs w:val="15"/>
              </w:rPr>
              <w:t xml:space="preserve">Código da </w:t>
            </w:r>
          </w:p>
          <w:p w:rsidR="00042A97" w:rsidRPr="00042A97" w:rsidRDefault="00042A97" w:rsidP="00042A97">
            <w:pPr>
              <w:jc w:val="center"/>
              <w:rPr>
                <w:rFonts w:ascii="Arial (W1)" w:hAnsi="Arial (W1)" w:cs="Arial"/>
                <w:b/>
                <w:bCs/>
                <w:iCs/>
                <w:color w:val="000000" w:themeColor="text1"/>
                <w:sz w:val="16"/>
              </w:rPr>
            </w:pPr>
            <w:r w:rsidRPr="00042A97">
              <w:rPr>
                <w:rFonts w:ascii="Arial (W1)" w:hAnsi="Arial (W1)" w:cs="Arial"/>
                <w:b/>
                <w:bCs/>
                <w:iCs/>
                <w:color w:val="000000" w:themeColor="text1"/>
                <w:sz w:val="15"/>
                <w:szCs w:val="15"/>
              </w:rPr>
              <w:t>U.A/CRESP (SICI)</w:t>
            </w:r>
          </w:p>
        </w:tc>
      </w:tr>
      <w:tr w:rsidR="00042A97" w:rsidRPr="00042A97" w:rsidTr="00AD3205">
        <w:trPr>
          <w:cantSplit/>
          <w:trHeight w:hRule="exact" w:val="284"/>
        </w:trPr>
        <w:tc>
          <w:tcPr>
            <w:tcW w:w="1556" w:type="dxa"/>
            <w:gridSpan w:val="3"/>
            <w:vMerge/>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Cs/>
                <w:iCs/>
                <w:color w:val="000000" w:themeColor="text1"/>
                <w:sz w:val="20"/>
              </w:rPr>
            </w:pPr>
          </w:p>
        </w:tc>
        <w:tc>
          <w:tcPr>
            <w:tcW w:w="1417"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Cs/>
                <w:iCs/>
                <w:color w:val="000000" w:themeColor="text1"/>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b/>
                <w:bCs/>
                <w:iCs/>
                <w:color w:val="000000" w:themeColor="text1"/>
                <w:sz w:val="16"/>
              </w:rPr>
            </w:pPr>
            <w:r w:rsidRPr="00042A97">
              <w:rPr>
                <w:rFonts w:ascii="Arial (W1)" w:hAnsi="Arial (W1)"/>
                <w:b/>
                <w:bCs/>
                <w:iCs/>
                <w:color w:val="000000" w:themeColor="text1"/>
                <w:sz w:val="16"/>
              </w:rPr>
              <w:t xml:space="preserve">De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1)" w:hAnsi="Arial (W1)"/>
                <w:b/>
                <w:bCs/>
                <w:iCs/>
                <w:color w:val="000000" w:themeColor="text1"/>
                <w:sz w:val="16"/>
              </w:rPr>
            </w:pPr>
            <w:r w:rsidRPr="00042A97">
              <w:rPr>
                <w:rFonts w:ascii="Arial (W1)" w:hAnsi="Arial (W1)"/>
                <w:b/>
                <w:bCs/>
                <w:iCs/>
                <w:color w:val="000000" w:themeColor="text1"/>
                <w:sz w:val="16"/>
              </w:rPr>
              <w:t>Até</w:t>
            </w:r>
          </w:p>
        </w:tc>
        <w:tc>
          <w:tcPr>
            <w:tcW w:w="1841" w:type="dxa"/>
            <w:gridSpan w:val="3"/>
            <w:vMerge/>
            <w:tcBorders>
              <w:top w:val="doub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Cs/>
                <w:iCs/>
                <w:color w:val="000000" w:themeColor="text1"/>
                <w:sz w:val="20"/>
              </w:rPr>
            </w:pPr>
          </w:p>
        </w:tc>
        <w:tc>
          <w:tcPr>
            <w:tcW w:w="1417" w:type="dxa"/>
            <w:gridSpan w:val="7"/>
            <w:vMerge/>
            <w:tcBorders>
              <w:top w:val="doub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bCs/>
                <w:iCs/>
                <w:color w:val="000000" w:themeColor="text1"/>
                <w:sz w:val="20"/>
              </w:rPr>
            </w:pPr>
          </w:p>
        </w:tc>
        <w:tc>
          <w:tcPr>
            <w:tcW w:w="1001" w:type="dxa"/>
            <w:gridSpan w:val="4"/>
            <w:vMerge/>
            <w:tcBorders>
              <w:top w:val="doub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bCs/>
                <w:iCs/>
                <w:color w:val="000000" w:themeColor="text1"/>
                <w:sz w:val="20"/>
              </w:rPr>
            </w:pPr>
          </w:p>
        </w:tc>
      </w:tr>
      <w:tr w:rsidR="00042A97" w:rsidRPr="00042A97" w:rsidTr="00AD3205">
        <w:trPr>
          <w:cantSplit/>
          <w:trHeight w:val="284"/>
        </w:trPr>
        <w:tc>
          <w:tcPr>
            <w:tcW w:w="1556"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r>
      <w:tr w:rsidR="00042A97" w:rsidRPr="00042A97" w:rsidTr="00AD3205">
        <w:trPr>
          <w:cantSplit/>
          <w:trHeight w:val="284"/>
        </w:trPr>
        <w:tc>
          <w:tcPr>
            <w:tcW w:w="1556"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r>
      <w:tr w:rsidR="00042A97" w:rsidRPr="00042A97" w:rsidTr="00AD3205">
        <w:trPr>
          <w:cantSplit/>
          <w:trHeight w:val="284"/>
        </w:trPr>
        <w:tc>
          <w:tcPr>
            <w:tcW w:w="1556"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20"/>
              </w:rPr>
            </w:pPr>
            <w:r w:rsidRPr="00042A97">
              <w:rPr>
                <w:rFonts w:ascii="Arial" w:hAnsi="Arial" w:cs="Arial"/>
                <w:bCs/>
                <w:color w:val="000000" w:themeColor="text1"/>
                <w:sz w:val="20"/>
              </w:rPr>
              <w:t>/       /</w:t>
            </w:r>
          </w:p>
        </w:tc>
        <w:tc>
          <w:tcPr>
            <w:tcW w:w="1001"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bCs/>
                <w:iCs/>
                <w:color w:val="000000" w:themeColor="text1"/>
                <w:sz w:val="20"/>
              </w:rPr>
            </w:pPr>
          </w:p>
        </w:tc>
      </w:tr>
      <w:tr w:rsidR="00042A97" w:rsidRPr="00042A97" w:rsidTr="00AD3205">
        <w:trPr>
          <w:cantSplit/>
          <w:trHeight w:val="284"/>
        </w:trPr>
        <w:tc>
          <w:tcPr>
            <w:tcW w:w="5806" w:type="dxa"/>
            <w:gridSpan w:val="10"/>
            <w:tcBorders>
              <w:top w:val="single" w:sz="4" w:space="0" w:color="auto"/>
              <w:left w:val="double" w:sz="4" w:space="0" w:color="auto"/>
              <w:bottom w:val="double" w:sz="4" w:space="0" w:color="auto"/>
              <w:right w:val="single" w:sz="4" w:space="0" w:color="auto"/>
            </w:tcBorders>
            <w:shd w:val="clear" w:color="auto" w:fill="auto"/>
            <w:vAlign w:val="center"/>
          </w:tcPr>
          <w:p w:rsidR="00042A97" w:rsidRPr="00042A97" w:rsidRDefault="00042A97" w:rsidP="00042A97">
            <w:pPr>
              <w:jc w:val="right"/>
              <w:rPr>
                <w:color w:val="000000" w:themeColor="text1"/>
              </w:rPr>
            </w:pPr>
            <w:r w:rsidRPr="00042A97">
              <w:rPr>
                <w:b/>
                <w:bCs/>
                <w:iCs/>
                <w:color w:val="000000" w:themeColor="text1"/>
                <w:sz w:val="20"/>
              </w:rPr>
              <w:t>Valor Total da Liquidação</w:t>
            </w:r>
          </w:p>
        </w:tc>
        <w:tc>
          <w:tcPr>
            <w:tcW w:w="1841"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042A97" w:rsidRPr="00042A97" w:rsidRDefault="00042A97" w:rsidP="00042A97">
            <w:pPr>
              <w:jc w:val="right"/>
              <w:rPr>
                <w:rFonts w:ascii="Arial" w:hAnsi="Arial" w:cs="Arial"/>
                <w:bCs/>
                <w:iCs/>
                <w:color w:val="000000" w:themeColor="text1"/>
                <w:sz w:val="20"/>
              </w:rPr>
            </w:pPr>
          </w:p>
        </w:tc>
        <w:tc>
          <w:tcPr>
            <w:tcW w:w="2418" w:type="dxa"/>
            <w:gridSpan w:val="11"/>
            <w:tcBorders>
              <w:top w:val="single" w:sz="4" w:space="0" w:color="auto"/>
              <w:left w:val="single" w:sz="4" w:space="0" w:color="auto"/>
              <w:bottom w:val="double" w:sz="4" w:space="0" w:color="auto"/>
              <w:right w:val="double" w:sz="4" w:space="0" w:color="auto"/>
            </w:tcBorders>
            <w:shd w:val="clear" w:color="auto" w:fill="auto"/>
            <w:vAlign w:val="center"/>
          </w:tcPr>
          <w:p w:rsidR="00042A97" w:rsidRPr="00042A97" w:rsidRDefault="00042A97" w:rsidP="00042A97">
            <w:pPr>
              <w:rPr>
                <w:bCs/>
                <w:iCs/>
                <w:color w:val="000000" w:themeColor="text1"/>
                <w:sz w:val="20"/>
              </w:rPr>
            </w:pPr>
          </w:p>
        </w:tc>
      </w:tr>
      <w:tr w:rsidR="00042A97" w:rsidRPr="00042A97" w:rsidTr="00AD3205">
        <w:trPr>
          <w:cantSplit/>
          <w:trHeight w:hRule="exact" w:val="397"/>
        </w:trPr>
        <w:tc>
          <w:tcPr>
            <w:tcW w:w="8344" w:type="dxa"/>
            <w:gridSpan w:val="16"/>
            <w:tcBorders>
              <w:top w:val="double" w:sz="4"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keepNext/>
              <w:outlineLvl w:val="1"/>
              <w:rPr>
                <w:rFonts w:ascii="Arial" w:hAnsi="Arial"/>
                <w:b/>
                <w:bCs/>
                <w:i/>
                <w:iCs/>
                <w:snapToGrid w:val="0"/>
                <w:color w:val="000000" w:themeColor="text1"/>
              </w:rPr>
            </w:pPr>
            <w:r w:rsidRPr="00042A97">
              <w:rPr>
                <w:rFonts w:ascii="Arial" w:hAnsi="Arial"/>
                <w:b/>
                <w:bCs/>
                <w:i/>
                <w:iCs/>
                <w:snapToGrid w:val="0"/>
                <w:color w:val="000000" w:themeColor="text1"/>
              </w:rPr>
              <w:t>IV – DO EXAME</w:t>
            </w:r>
          </w:p>
        </w:tc>
        <w:tc>
          <w:tcPr>
            <w:tcW w:w="855" w:type="dxa"/>
            <w:gridSpan w:val="5"/>
            <w:tcBorders>
              <w:top w:val="double" w:sz="4"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keepNext/>
              <w:jc w:val="center"/>
              <w:outlineLvl w:val="5"/>
              <w:rPr>
                <w:rFonts w:ascii="Arial" w:hAnsi="Arial"/>
                <w:b/>
                <w:color w:val="000000" w:themeColor="text1"/>
                <w:sz w:val="18"/>
              </w:rPr>
            </w:pPr>
            <w:r w:rsidRPr="00042A97">
              <w:rPr>
                <w:rFonts w:ascii="Arial" w:hAnsi="Arial"/>
                <w:b/>
                <w:color w:val="000000" w:themeColor="text1"/>
                <w:sz w:val="18"/>
              </w:rPr>
              <w:t>Sim</w:t>
            </w:r>
          </w:p>
        </w:tc>
        <w:tc>
          <w:tcPr>
            <w:tcW w:w="866" w:type="dxa"/>
            <w:gridSpan w:val="3"/>
            <w:tcBorders>
              <w:top w:val="double" w:sz="4"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b/>
                <w:color w:val="000000" w:themeColor="text1"/>
                <w:sz w:val="16"/>
              </w:rPr>
            </w:pPr>
            <w:r w:rsidRPr="00042A97">
              <w:rPr>
                <w:rFonts w:ascii="Arial" w:hAnsi="Arial"/>
                <w:b/>
                <w:color w:val="000000" w:themeColor="text1"/>
                <w:sz w:val="16"/>
              </w:rPr>
              <w:t>Não aplicável</w:t>
            </w:r>
          </w:p>
        </w:tc>
      </w:tr>
      <w:tr w:rsidR="00042A97" w:rsidRPr="00042A97" w:rsidTr="00AD3205">
        <w:tc>
          <w:tcPr>
            <w:tcW w:w="8344" w:type="dxa"/>
            <w:gridSpan w:val="16"/>
            <w:tcBorders>
              <w:top w:val="single" w:sz="4" w:space="0" w:color="auto"/>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1. Foram preenchidos todos os campos dos Dados da Despesa (item I) e Dos Valores (item II) deste formulário?</w:t>
            </w:r>
          </w:p>
        </w:tc>
        <w:tc>
          <w:tcPr>
            <w:tcW w:w="855" w:type="dxa"/>
            <w:gridSpan w:val="5"/>
            <w:tcBorders>
              <w:top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top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hAnsi="Arial"/>
                <w:color w:val="000000" w:themeColor="text1"/>
                <w:sz w:val="20"/>
              </w:rPr>
              <w:t>1.1. Nos casos em que a despesa esteja classificada em Natureza de Despesa relacionada na coluna A do Anexo I da Resolução CGM nº 1.130/2014, foi preenchido corretamente o campo “Dos Custos a Apropriar” (item III) conforme determina esse dispositivo?</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hAnsi="Arial"/>
                <w:color w:val="000000" w:themeColor="text1"/>
                <w:sz w:val="20"/>
              </w:rPr>
            </w:pPr>
            <w:r w:rsidRPr="00042A97">
              <w:rPr>
                <w:rFonts w:ascii="Arial" w:hAnsi="Arial"/>
                <w:color w:val="000000" w:themeColor="text1"/>
                <w:sz w:val="20"/>
              </w:rPr>
              <w:t xml:space="preserve">2. Foi verificado no Sistema FINCON (Acompanhamento do Empenho – FCONR02442) se o(s) empenho(s) </w:t>
            </w:r>
            <w:proofErr w:type="gramStart"/>
            <w:r w:rsidRPr="00042A97">
              <w:rPr>
                <w:rFonts w:ascii="Arial" w:hAnsi="Arial"/>
                <w:color w:val="000000" w:themeColor="text1"/>
                <w:sz w:val="20"/>
              </w:rPr>
              <w:t>possui(</w:t>
            </w:r>
            <w:proofErr w:type="gramEnd"/>
            <w:r w:rsidRPr="00042A97">
              <w:rPr>
                <w:rFonts w:ascii="Arial" w:hAnsi="Arial"/>
                <w:color w:val="000000" w:themeColor="text1"/>
                <w:sz w:val="20"/>
              </w:rPr>
              <w:t>em) programação financeira até o mês para a liquidação da despesa?</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rPr>
          <w:trHeight w:hRule="exact" w:val="340"/>
        </w:trPr>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hAnsi="Arial"/>
                <w:color w:val="000000" w:themeColor="text1"/>
                <w:sz w:val="20"/>
              </w:rPr>
              <w:t>2.1. O empenho encontra-se vinculado ao respectivo Instrumento Jurídico?</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 xml:space="preserve">3. A despesa foi classificada na Natureza de Despesa adequada ao objeto do Convênio conforme Classificador da Receita e Despesa da PCRJ, em vigor e divulgado no </w:t>
            </w:r>
            <w:r w:rsidRPr="00042A97">
              <w:rPr>
                <w:rFonts w:ascii="Arial (W1)" w:hAnsi="Arial (W1)"/>
                <w:i/>
                <w:iCs/>
                <w:color w:val="000000" w:themeColor="text1"/>
                <w:sz w:val="20"/>
              </w:rPr>
              <w:t>site</w:t>
            </w:r>
            <w:r w:rsidRPr="00042A97">
              <w:rPr>
                <w:rFonts w:ascii="Arial (W1)" w:hAnsi="Arial (W1)"/>
                <w:color w:val="000000" w:themeColor="text1"/>
                <w:sz w:val="20"/>
              </w:rPr>
              <w:t xml:space="preserve"> da CGM: </w:t>
            </w:r>
            <w:hyperlink r:id="rId19" w:history="1">
              <w:r w:rsidRPr="00042A97">
                <w:rPr>
                  <w:rFonts w:ascii="Arial (W1)" w:hAnsi="Arial (W1)"/>
                  <w:i/>
                  <w:iCs/>
                  <w:color w:val="000000" w:themeColor="text1"/>
                  <w:sz w:val="20"/>
                  <w:u w:val="single"/>
                </w:rPr>
                <w:t>www.rio.rj.gov.br/web/cgm</w:t>
              </w:r>
            </w:hyperlink>
            <w:proofErr w:type="gramStart"/>
            <w:r w:rsidRPr="00042A97">
              <w:rPr>
                <w:rFonts w:ascii="Arial (W1)" w:hAnsi="Arial (W1)"/>
                <w:i/>
                <w:iCs/>
                <w:color w:val="000000" w:themeColor="text1"/>
                <w:sz w:val="20"/>
              </w:rPr>
              <w:t xml:space="preserve"> </w:t>
            </w:r>
            <w:r w:rsidRPr="00042A97">
              <w:rPr>
                <w:rFonts w:ascii="Arial (W1)" w:hAnsi="Arial (W1)"/>
                <w:color w:val="000000" w:themeColor="text1"/>
                <w:sz w:val="20"/>
              </w:rPr>
              <w:t>?</w:t>
            </w:r>
            <w:proofErr w:type="gramEnd"/>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4. O favorecido da(s) nota(s) de empenho(s) é a entidade convenente (responsável pela execução do programa de trabalho, projeto/atividade ou evento)?</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5. A liberação da parcela está de acordo com o Cronograma de Desembolso para cumprimento das etapas ou fases previstas no Convênio? (Cronograma às Fls.________)</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b/>
                <w:bCs/>
                <w:color w:val="000000" w:themeColor="text1"/>
                <w:sz w:val="20"/>
              </w:rPr>
            </w:pPr>
            <w:r w:rsidRPr="00042A97">
              <w:rPr>
                <w:rFonts w:ascii="Arial (W1)" w:hAnsi="Arial (W1)"/>
                <w:color w:val="000000" w:themeColor="text1"/>
                <w:sz w:val="20"/>
              </w:rPr>
              <w:t xml:space="preserve">5.1. Para liberação da presente parcela, a prestação de contas do(s) recurso(s) </w:t>
            </w:r>
            <w:proofErr w:type="gramStart"/>
            <w:r w:rsidRPr="00042A97">
              <w:rPr>
                <w:rFonts w:ascii="Arial (W1)" w:hAnsi="Arial (W1)"/>
                <w:color w:val="000000" w:themeColor="text1"/>
                <w:sz w:val="20"/>
              </w:rPr>
              <w:t>anterior(</w:t>
            </w:r>
            <w:proofErr w:type="gramEnd"/>
            <w:r w:rsidRPr="00042A97">
              <w:rPr>
                <w:rFonts w:ascii="Arial (W1)" w:hAnsi="Arial (W1)"/>
                <w:color w:val="000000" w:themeColor="text1"/>
                <w:sz w:val="20"/>
              </w:rPr>
              <w:t>es) foi apresentada e/ou aprovada conforme estabelecido no Termo do Convênio? Preencher o item “V – Informações Complementares”.</w:t>
            </w:r>
          </w:p>
        </w:tc>
        <w:tc>
          <w:tcPr>
            <w:tcW w:w="855" w:type="dxa"/>
            <w:gridSpan w:val="5"/>
            <w:tcBorders>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18"/>
                <w:szCs w:val="18"/>
              </w:rPr>
            </w:pPr>
          </w:p>
        </w:tc>
        <w:tc>
          <w:tcPr>
            <w:tcW w:w="866" w:type="dxa"/>
            <w:gridSpan w:val="3"/>
            <w:tcBorders>
              <w:left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 w:val="18"/>
                <w:szCs w:val="18"/>
              </w:rPr>
            </w:pPr>
          </w:p>
        </w:tc>
      </w:tr>
      <w:tr w:rsidR="00042A97" w:rsidRPr="00042A97" w:rsidTr="00AD3205">
        <w:tc>
          <w:tcPr>
            <w:tcW w:w="8344" w:type="dxa"/>
            <w:gridSpan w:val="16"/>
            <w:tcBorders>
              <w:left w:val="double" w:sz="4" w:space="0" w:color="auto"/>
              <w:bottom w:val="sing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6. Está demonstrado na prestação de contas que os recursos repassados foram aplicados dentro das finalidades previstas pelo convênio e, caso contrário, foram tomadas as medidas necessárias para o ressarcimento?</w:t>
            </w:r>
          </w:p>
        </w:tc>
        <w:tc>
          <w:tcPr>
            <w:tcW w:w="855" w:type="dxa"/>
            <w:gridSpan w:val="5"/>
            <w:tcBorders>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left w:val="single" w:sz="4" w:space="0" w:color="auto"/>
              <w:bottom w:val="sing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t xml:space="preserve">7.  </w:t>
            </w:r>
            <w:r w:rsidRPr="00042A97">
              <w:rPr>
                <w:rFonts w:ascii="Arial" w:hAnsi="Arial"/>
                <w:color w:val="000000" w:themeColor="text1"/>
                <w:sz w:val="20"/>
              </w:rPr>
              <w:t>O Termo de Convênio/Aditivo/Ajuste/Rescisão está cadastrado e conferido no Sistema FINCON Contratos - FCTR e está de acordo com o valor total e vigência do Instrumento Jurídico, em conformidade com o art. 3º do Decreto nº 22.319/2002?</w:t>
            </w:r>
          </w:p>
        </w:tc>
        <w:tc>
          <w:tcPr>
            <w:tcW w:w="855" w:type="dxa"/>
            <w:gridSpan w:val="5"/>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r w:rsidR="00042A97" w:rsidRPr="00042A97" w:rsidTr="00AD3205">
        <w:tc>
          <w:tcPr>
            <w:tcW w:w="8344" w:type="dxa"/>
            <w:gridSpan w:val="16"/>
            <w:tcBorders>
              <w:left w:val="double" w:sz="4" w:space="0" w:color="auto"/>
              <w:bottom w:val="double" w:sz="4" w:space="0" w:color="auto"/>
            </w:tcBorders>
            <w:shd w:val="clear" w:color="auto" w:fill="auto"/>
            <w:vAlign w:val="center"/>
          </w:tcPr>
          <w:p w:rsidR="00042A97" w:rsidRPr="00042A97" w:rsidRDefault="00042A97" w:rsidP="00042A97">
            <w:pPr>
              <w:jc w:val="both"/>
              <w:rPr>
                <w:rFonts w:ascii="Arial (W1)" w:hAnsi="Arial (W1)"/>
                <w:color w:val="000000" w:themeColor="text1"/>
                <w:sz w:val="20"/>
              </w:rPr>
            </w:pPr>
            <w:r w:rsidRPr="00042A97">
              <w:rPr>
                <w:rFonts w:ascii="Arial (W1)" w:hAnsi="Arial (W1)"/>
                <w:color w:val="000000" w:themeColor="text1"/>
                <w:sz w:val="20"/>
              </w:rPr>
              <w:lastRenderedPageBreak/>
              <w:t>8.  No caso da não retenção do ISS, foi comprovada a isenção ou imunidade da convenente através do documento emitido pela autoridade fiscal competente, em conformidade com a Lei nº 5.020/2009? (Indicar Fls.________)</w:t>
            </w:r>
          </w:p>
        </w:tc>
        <w:tc>
          <w:tcPr>
            <w:tcW w:w="855" w:type="dxa"/>
            <w:gridSpan w:val="5"/>
            <w:tcBorders>
              <w:bottom w:val="double" w:sz="4" w:space="0" w:color="auto"/>
              <w:right w:val="sing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c>
          <w:tcPr>
            <w:tcW w:w="866" w:type="dxa"/>
            <w:gridSpan w:val="3"/>
            <w:tcBorders>
              <w:left w:val="single" w:sz="4" w:space="0" w:color="auto"/>
              <w:bottom w:val="double" w:sz="4" w:space="0" w:color="auto"/>
              <w:right w:val="double" w:sz="4" w:space="0" w:color="auto"/>
            </w:tcBorders>
            <w:shd w:val="clear" w:color="auto" w:fill="auto"/>
            <w:vAlign w:val="center"/>
          </w:tcPr>
          <w:p w:rsidR="00042A97" w:rsidRPr="00042A97" w:rsidRDefault="00042A97" w:rsidP="00042A97">
            <w:pPr>
              <w:jc w:val="center"/>
              <w:rPr>
                <w:rFonts w:ascii="Arial" w:hAnsi="Arial" w:cs="Arial"/>
                <w:color w:val="000000" w:themeColor="text1"/>
                <w:szCs w:val="24"/>
              </w:rPr>
            </w:pPr>
          </w:p>
        </w:tc>
      </w:tr>
    </w:tbl>
    <w:p w:rsidR="0013587C" w:rsidRPr="00F11B2E" w:rsidRDefault="0013587C" w:rsidP="0013587C">
      <w:pPr>
        <w:rPr>
          <w:color w:val="000000" w:themeColor="text1"/>
        </w:rPr>
      </w:pPr>
      <w:r w:rsidRPr="00DB7720">
        <w:rPr>
          <w:noProof/>
          <w:color w:val="000000" w:themeColor="text1"/>
        </w:rPr>
        <w:drawing>
          <wp:anchor distT="0" distB="0" distL="114300" distR="114300" simplePos="0" relativeHeight="251705344" behindDoc="0" locked="0" layoutInCell="1" allowOverlap="1">
            <wp:simplePos x="0" y="0"/>
            <wp:positionH relativeFrom="column">
              <wp:posOffset>144780</wp:posOffset>
            </wp:positionH>
            <wp:positionV relativeFrom="paragraph">
              <wp:posOffset>176530</wp:posOffset>
            </wp:positionV>
            <wp:extent cx="931545" cy="660400"/>
            <wp:effectExtent l="0" t="0" r="0" b="0"/>
            <wp:wrapNone/>
            <wp:docPr id="7" name="Imagem 7"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13587C" w:rsidRPr="008F1327" w:rsidTr="00337F1A">
        <w:trPr>
          <w:cantSplit/>
          <w:trHeight w:val="287"/>
        </w:trPr>
        <w:tc>
          <w:tcPr>
            <w:tcW w:w="1134" w:type="dxa"/>
            <w:gridSpan w:val="2"/>
            <w:shd w:val="clear" w:color="C0C0C0" w:fill="FFFFFF"/>
            <w:noWrap/>
            <w:vAlign w:val="center"/>
          </w:tcPr>
          <w:p w:rsidR="0013587C" w:rsidRPr="008F1327" w:rsidRDefault="0013587C" w:rsidP="00337F1A">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13587C" w:rsidRPr="008F1327" w:rsidTr="00337F1A">
        <w:trPr>
          <w:cantSplit/>
          <w:trHeight w:val="284"/>
        </w:trPr>
        <w:tc>
          <w:tcPr>
            <w:tcW w:w="3276" w:type="dxa"/>
            <w:shd w:val="clear" w:color="C0C0C0" w:fill="FFFFFF"/>
            <w:noWrap/>
            <w:vAlign w:val="center"/>
          </w:tcPr>
          <w:p w:rsidR="0013587C" w:rsidRPr="008F1327" w:rsidRDefault="0013587C" w:rsidP="00337F1A">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13587C" w:rsidRPr="008F1327" w:rsidRDefault="0013587C" w:rsidP="00337F1A">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13587C" w:rsidRPr="008F1327" w:rsidTr="00337F1A">
        <w:trPr>
          <w:cantSplit/>
          <w:trHeight w:val="284"/>
        </w:trPr>
        <w:tc>
          <w:tcPr>
            <w:tcW w:w="1134" w:type="dxa"/>
            <w:gridSpan w:val="2"/>
            <w:shd w:val="clear" w:color="C0C0C0" w:fill="FFFFFF"/>
            <w:noWrap/>
            <w:vAlign w:val="center"/>
          </w:tcPr>
          <w:p w:rsidR="0013587C" w:rsidRPr="008F1327" w:rsidRDefault="0013587C" w:rsidP="00337F1A">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DE4DE4" w:rsidRDefault="00DE4DE4" w:rsidP="00042A97">
      <w:pPr>
        <w:rPr>
          <w:rFonts w:ascii="Arial" w:hAnsi="Arial" w:cs="Arial"/>
          <w:color w:val="000000" w:themeColor="text1"/>
          <w:sz w:val="10"/>
          <w:szCs w:val="10"/>
        </w:rPr>
      </w:pPr>
    </w:p>
    <w:p w:rsidR="00DE4DE4" w:rsidRDefault="00DE4DE4" w:rsidP="00042A97">
      <w:pPr>
        <w:rPr>
          <w:rFonts w:ascii="Arial" w:hAnsi="Arial" w:cs="Arial"/>
          <w:color w:val="000000" w:themeColor="text1"/>
          <w:sz w:val="10"/>
          <w:szCs w:val="10"/>
        </w:rPr>
      </w:pPr>
    </w:p>
    <w:p w:rsidR="00DE4DE4" w:rsidRDefault="00DE4DE4" w:rsidP="00042A97">
      <w:pPr>
        <w:rPr>
          <w:rFonts w:ascii="Arial" w:hAnsi="Arial" w:cs="Arial"/>
          <w:color w:val="000000" w:themeColor="text1"/>
          <w:sz w:val="10"/>
          <w:szCs w:val="10"/>
        </w:rPr>
      </w:pPr>
    </w:p>
    <w:p w:rsidR="00DE4DE4" w:rsidRDefault="00DE4DE4" w:rsidP="00042A97">
      <w:pPr>
        <w:rPr>
          <w:rFonts w:ascii="Arial" w:hAnsi="Arial" w:cs="Arial"/>
          <w:color w:val="000000" w:themeColor="text1"/>
          <w:sz w:val="10"/>
          <w:szCs w:val="10"/>
        </w:rPr>
      </w:pPr>
    </w:p>
    <w:p w:rsidR="00DE4DE4" w:rsidRDefault="00DE4DE4" w:rsidP="00042A97">
      <w:pPr>
        <w:rPr>
          <w:rFonts w:ascii="Arial" w:hAnsi="Arial" w:cs="Arial"/>
          <w:color w:val="000000" w:themeColor="text1"/>
          <w:sz w:val="10"/>
          <w:szCs w:val="10"/>
        </w:rPr>
      </w:pPr>
    </w:p>
    <w:p w:rsidR="00DE4DE4" w:rsidRDefault="00DE4DE4" w:rsidP="00042A97">
      <w:pPr>
        <w:rPr>
          <w:rFonts w:ascii="Arial" w:hAnsi="Arial" w:cs="Arial"/>
          <w:color w:val="000000" w:themeColor="text1"/>
          <w:sz w:val="10"/>
          <w:szCs w:val="10"/>
        </w:rPr>
      </w:pPr>
    </w:p>
    <w:p w:rsidR="00DE4DE4" w:rsidRDefault="00DE4DE4" w:rsidP="00042A97">
      <w:pPr>
        <w:rPr>
          <w:rFonts w:ascii="Arial" w:hAnsi="Arial" w:cs="Arial"/>
          <w:color w:val="000000" w:themeColor="text1"/>
          <w:sz w:val="10"/>
          <w:szCs w:val="10"/>
        </w:rPr>
      </w:pPr>
    </w:p>
    <w:p w:rsidR="00DE4DE4" w:rsidRDefault="00DE4DE4" w:rsidP="00042A97">
      <w:pPr>
        <w:rPr>
          <w:rFonts w:ascii="Arial" w:hAnsi="Arial" w:cs="Arial"/>
          <w:color w:val="000000" w:themeColor="text1"/>
          <w:sz w:val="10"/>
          <w:szCs w:val="10"/>
        </w:rPr>
      </w:pPr>
    </w:p>
    <w:p w:rsidR="00DE4DE4" w:rsidRDefault="00DE4DE4" w:rsidP="00042A97">
      <w:pPr>
        <w:rPr>
          <w:rFonts w:ascii="Arial" w:hAnsi="Arial" w:cs="Arial"/>
          <w:color w:val="000000" w:themeColor="text1"/>
          <w:sz w:val="10"/>
          <w:szCs w:val="10"/>
        </w:rPr>
      </w:pPr>
    </w:p>
    <w:p w:rsidR="00DE4DE4" w:rsidRPr="00042A97" w:rsidRDefault="00DE4DE4" w:rsidP="00042A97">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2551"/>
        <w:gridCol w:w="2693"/>
        <w:gridCol w:w="2694"/>
      </w:tblGrid>
      <w:tr w:rsidR="00042A97" w:rsidRPr="00042A97" w:rsidTr="00AD3205">
        <w:trPr>
          <w:cantSplit/>
          <w:trHeight w:hRule="exact" w:val="567"/>
        </w:trPr>
        <w:tc>
          <w:tcPr>
            <w:tcW w:w="10065" w:type="dxa"/>
            <w:gridSpan w:val="4"/>
            <w:tcBorders>
              <w:top w:val="double" w:sz="4" w:space="0" w:color="auto"/>
              <w:left w:val="double" w:sz="4" w:space="0" w:color="auto"/>
              <w:bottom w:val="single" w:sz="4" w:space="0" w:color="auto"/>
              <w:right w:val="double" w:sz="4" w:space="0" w:color="auto"/>
            </w:tcBorders>
            <w:shd w:val="clear" w:color="auto" w:fill="auto"/>
            <w:vAlign w:val="center"/>
          </w:tcPr>
          <w:p w:rsidR="00042A97" w:rsidRPr="00042A97" w:rsidRDefault="00042A97" w:rsidP="00042A97">
            <w:pPr>
              <w:keepNext/>
              <w:jc w:val="center"/>
              <w:outlineLvl w:val="3"/>
              <w:rPr>
                <w:rFonts w:ascii="Arial" w:hAnsi="Arial" w:cs="Arial"/>
                <w:b/>
                <w:color w:val="000000" w:themeColor="text1"/>
                <w:szCs w:val="24"/>
              </w:rPr>
            </w:pPr>
            <w:r w:rsidRPr="00042A97">
              <w:rPr>
                <w:rFonts w:ascii="Arial" w:hAnsi="Arial" w:cs="Arial"/>
                <w:b/>
                <w:color w:val="000000" w:themeColor="text1"/>
                <w:szCs w:val="24"/>
              </w:rPr>
              <w:t>ELD 05-04 – CONVÊNIOS</w:t>
            </w:r>
          </w:p>
          <w:p w:rsidR="00042A97" w:rsidRPr="00042A97" w:rsidRDefault="00042A97" w:rsidP="00042A97">
            <w:pPr>
              <w:jc w:val="center"/>
              <w:rPr>
                <w:rFonts w:ascii="Arial" w:hAnsi="Arial" w:cs="Arial"/>
                <w:sz w:val="20"/>
              </w:rPr>
            </w:pPr>
            <w:r w:rsidRPr="00042A97">
              <w:rPr>
                <w:rFonts w:ascii="Arial" w:hAnsi="Arial" w:cs="Arial"/>
                <w:sz w:val="20"/>
              </w:rPr>
              <w:t>(continuação)</w:t>
            </w:r>
          </w:p>
        </w:tc>
      </w:tr>
      <w:tr w:rsidR="00042A97" w:rsidRPr="00042A97" w:rsidTr="00AD3205">
        <w:trPr>
          <w:cantSplit/>
          <w:trHeight w:hRule="exact" w:val="397"/>
        </w:trPr>
        <w:tc>
          <w:tcPr>
            <w:tcW w:w="10065" w:type="dxa"/>
            <w:gridSpan w:val="4"/>
            <w:tcBorders>
              <w:top w:val="double" w:sz="4" w:space="0" w:color="auto"/>
              <w:left w:val="double" w:sz="4" w:space="0" w:color="auto"/>
              <w:bottom w:val="single" w:sz="4" w:space="0" w:color="auto"/>
              <w:right w:val="double" w:sz="4" w:space="0" w:color="auto"/>
            </w:tcBorders>
            <w:shd w:val="clear" w:color="auto" w:fill="auto"/>
            <w:vAlign w:val="center"/>
          </w:tcPr>
          <w:p w:rsidR="00042A97" w:rsidRPr="00042A97" w:rsidRDefault="00042A97" w:rsidP="00042A97">
            <w:pPr>
              <w:rPr>
                <w:rFonts w:ascii="Arial" w:hAnsi="Arial" w:cs="Arial"/>
                <w:b/>
                <w:bCs/>
                <w:color w:val="000000" w:themeColor="text1"/>
                <w:sz w:val="20"/>
              </w:rPr>
            </w:pPr>
            <w:r w:rsidRPr="00042A97">
              <w:rPr>
                <w:rFonts w:ascii="Arial" w:hAnsi="Arial" w:cs="Arial"/>
                <w:b/>
                <w:bCs/>
                <w:i/>
                <w:iCs/>
                <w:color w:val="000000" w:themeColor="text1"/>
              </w:rPr>
              <w:t>V – INFORMAÇÕES COMPLEMENTARES</w:t>
            </w:r>
          </w:p>
        </w:tc>
      </w:tr>
      <w:tr w:rsidR="00042A97" w:rsidRPr="00042A97" w:rsidTr="00AD3205">
        <w:trPr>
          <w:cantSplit/>
          <w:trHeight w:hRule="exact" w:val="454"/>
        </w:trPr>
        <w:tc>
          <w:tcPr>
            <w:tcW w:w="2127" w:type="dxa"/>
            <w:tcBorders>
              <w:top w:val="single" w:sz="2" w:space="0" w:color="auto"/>
              <w:left w:val="double" w:sz="4" w:space="0" w:color="auto"/>
              <w:bottom w:val="single" w:sz="4" w:space="0" w:color="auto"/>
              <w:right w:val="single" w:sz="4" w:space="0" w:color="auto"/>
            </w:tcBorders>
            <w:shd w:val="clear" w:color="auto" w:fill="auto"/>
            <w:vAlign w:val="center"/>
          </w:tcPr>
          <w:p w:rsidR="00042A97" w:rsidRPr="00042A97" w:rsidRDefault="00042A97" w:rsidP="00042A97">
            <w:pPr>
              <w:keepNext/>
              <w:jc w:val="center"/>
              <w:outlineLvl w:val="7"/>
              <w:rPr>
                <w:rFonts w:ascii="Arial" w:hAnsi="Arial"/>
                <w:b/>
                <w:bCs/>
                <w:color w:val="000000" w:themeColor="text1"/>
                <w:sz w:val="16"/>
              </w:rPr>
            </w:pPr>
            <w:r w:rsidRPr="00042A97">
              <w:rPr>
                <w:rFonts w:ascii="Arial" w:hAnsi="Arial"/>
                <w:b/>
                <w:bCs/>
                <w:color w:val="000000" w:themeColor="text1"/>
                <w:sz w:val="16"/>
              </w:rPr>
              <w:t>Total Repassado</w:t>
            </w:r>
          </w:p>
        </w:tc>
        <w:tc>
          <w:tcPr>
            <w:tcW w:w="2551" w:type="dxa"/>
            <w:tcBorders>
              <w:top w:val="single" w:sz="2"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rPr>
                <w:rFonts w:ascii="Arial" w:hAnsi="Arial"/>
                <w:b/>
                <w:bCs/>
                <w:color w:val="000000" w:themeColor="text1"/>
                <w:sz w:val="16"/>
              </w:rPr>
            </w:pPr>
            <w:r w:rsidRPr="00042A97">
              <w:rPr>
                <w:rFonts w:ascii="Arial" w:hAnsi="Arial"/>
                <w:b/>
                <w:bCs/>
                <w:color w:val="000000" w:themeColor="text1"/>
                <w:sz w:val="16"/>
              </w:rPr>
              <w:t>R$</w:t>
            </w:r>
          </w:p>
        </w:tc>
        <w:tc>
          <w:tcPr>
            <w:tcW w:w="2693" w:type="dxa"/>
            <w:tcBorders>
              <w:top w:val="single" w:sz="2" w:space="0" w:color="auto"/>
              <w:left w:val="single" w:sz="4" w:space="0" w:color="auto"/>
              <w:bottom w:val="single" w:sz="4" w:space="0" w:color="auto"/>
              <w:right w:val="single" w:sz="4" w:space="0" w:color="auto"/>
            </w:tcBorders>
            <w:shd w:val="clear" w:color="auto" w:fill="auto"/>
            <w:vAlign w:val="center"/>
          </w:tcPr>
          <w:p w:rsidR="00042A97" w:rsidRPr="00042A97" w:rsidRDefault="00042A97" w:rsidP="00042A97">
            <w:pPr>
              <w:jc w:val="center"/>
              <w:rPr>
                <w:rFonts w:ascii="Arial" w:hAnsi="Arial"/>
                <w:b/>
                <w:bCs/>
                <w:color w:val="000000" w:themeColor="text1"/>
                <w:sz w:val="16"/>
              </w:rPr>
            </w:pPr>
            <w:r w:rsidRPr="00042A97">
              <w:rPr>
                <w:rFonts w:ascii="Arial" w:hAnsi="Arial"/>
                <w:b/>
                <w:bCs/>
                <w:color w:val="000000" w:themeColor="text1"/>
                <w:sz w:val="16"/>
              </w:rPr>
              <w:t>Total Prestação de Contas</w:t>
            </w:r>
          </w:p>
        </w:tc>
        <w:tc>
          <w:tcPr>
            <w:tcW w:w="2694" w:type="dxa"/>
            <w:tcBorders>
              <w:top w:val="single" w:sz="2" w:space="0" w:color="auto"/>
              <w:left w:val="single" w:sz="4" w:space="0" w:color="auto"/>
              <w:bottom w:val="single" w:sz="4" w:space="0" w:color="auto"/>
              <w:right w:val="double" w:sz="4" w:space="0" w:color="auto"/>
            </w:tcBorders>
            <w:shd w:val="clear" w:color="auto" w:fill="auto"/>
            <w:vAlign w:val="center"/>
          </w:tcPr>
          <w:p w:rsidR="00042A97" w:rsidRPr="00042A97" w:rsidRDefault="00042A97" w:rsidP="00042A97">
            <w:pPr>
              <w:rPr>
                <w:rFonts w:ascii="Arial" w:hAnsi="Arial"/>
                <w:b/>
                <w:bCs/>
                <w:color w:val="000000" w:themeColor="text1"/>
                <w:sz w:val="16"/>
              </w:rPr>
            </w:pPr>
            <w:r w:rsidRPr="00042A97">
              <w:rPr>
                <w:rFonts w:ascii="Arial" w:hAnsi="Arial"/>
                <w:b/>
                <w:bCs/>
                <w:color w:val="000000" w:themeColor="text1"/>
                <w:sz w:val="16"/>
              </w:rPr>
              <w:t>R$</w:t>
            </w:r>
          </w:p>
        </w:tc>
      </w:tr>
      <w:tr w:rsidR="00042A97" w:rsidRPr="00042A97" w:rsidTr="00AD3205">
        <w:trPr>
          <w:cantSplit/>
          <w:trHeight w:hRule="exact" w:val="454"/>
        </w:trPr>
        <w:tc>
          <w:tcPr>
            <w:tcW w:w="7371" w:type="dxa"/>
            <w:gridSpan w:val="3"/>
            <w:tcBorders>
              <w:top w:val="single" w:sz="4" w:space="0" w:color="auto"/>
              <w:left w:val="double" w:sz="4" w:space="0" w:color="auto"/>
              <w:bottom w:val="single" w:sz="2" w:space="0" w:color="auto"/>
            </w:tcBorders>
            <w:shd w:val="clear" w:color="auto" w:fill="auto"/>
            <w:vAlign w:val="center"/>
          </w:tcPr>
          <w:p w:rsidR="00042A97" w:rsidRPr="00042A97" w:rsidRDefault="00042A97" w:rsidP="00042A97">
            <w:pPr>
              <w:jc w:val="both"/>
              <w:rPr>
                <w:rFonts w:ascii="Arial" w:hAnsi="Arial"/>
                <w:iCs/>
                <w:color w:val="000000" w:themeColor="text1"/>
                <w:sz w:val="16"/>
              </w:rPr>
            </w:pPr>
            <w:r w:rsidRPr="00042A97">
              <w:rPr>
                <w:rFonts w:ascii="Arial" w:hAnsi="Arial"/>
                <w:iCs/>
                <w:color w:val="000000" w:themeColor="text1"/>
                <w:sz w:val="16"/>
              </w:rPr>
              <w:t>Saldo Pendente de Prestação de Contas (em Poder da Convenente)</w:t>
            </w:r>
          </w:p>
        </w:tc>
        <w:tc>
          <w:tcPr>
            <w:tcW w:w="2694" w:type="dxa"/>
            <w:tcBorders>
              <w:top w:val="single" w:sz="4" w:space="0" w:color="auto"/>
              <w:bottom w:val="single" w:sz="2" w:space="0" w:color="auto"/>
              <w:right w:val="double" w:sz="4" w:space="0" w:color="auto"/>
            </w:tcBorders>
            <w:shd w:val="clear" w:color="auto" w:fill="auto"/>
            <w:vAlign w:val="center"/>
          </w:tcPr>
          <w:p w:rsidR="00042A97" w:rsidRPr="00042A97" w:rsidRDefault="00042A97" w:rsidP="00042A97">
            <w:pPr>
              <w:jc w:val="both"/>
              <w:rPr>
                <w:rFonts w:ascii="Arial" w:hAnsi="Arial"/>
                <w:color w:val="000000" w:themeColor="text1"/>
                <w:sz w:val="16"/>
              </w:rPr>
            </w:pPr>
            <w:r w:rsidRPr="00042A97">
              <w:rPr>
                <w:rFonts w:ascii="Arial" w:hAnsi="Arial"/>
                <w:color w:val="000000" w:themeColor="text1"/>
                <w:sz w:val="16"/>
              </w:rPr>
              <w:t xml:space="preserve">R$ </w:t>
            </w:r>
          </w:p>
        </w:tc>
      </w:tr>
      <w:tr w:rsidR="00042A97" w:rsidRPr="00042A97" w:rsidTr="00AD3205">
        <w:trPr>
          <w:cantSplit/>
          <w:trHeight w:val="351"/>
        </w:trPr>
        <w:tc>
          <w:tcPr>
            <w:tcW w:w="7371" w:type="dxa"/>
            <w:gridSpan w:val="3"/>
            <w:tcBorders>
              <w:top w:val="single" w:sz="2" w:space="0" w:color="auto"/>
              <w:left w:val="double" w:sz="4" w:space="0" w:color="auto"/>
              <w:bottom w:val="nil"/>
            </w:tcBorders>
            <w:shd w:val="clear" w:color="auto" w:fill="auto"/>
            <w:vAlign w:val="center"/>
          </w:tcPr>
          <w:p w:rsidR="00042A97" w:rsidRPr="00042A97" w:rsidRDefault="00042A97" w:rsidP="00042A97">
            <w:pPr>
              <w:jc w:val="both"/>
              <w:rPr>
                <w:rFonts w:ascii="Arial" w:hAnsi="Arial"/>
                <w:iCs/>
                <w:color w:val="000000" w:themeColor="text1"/>
                <w:sz w:val="16"/>
              </w:rPr>
            </w:pPr>
            <w:r w:rsidRPr="00042A97">
              <w:rPr>
                <w:rFonts w:ascii="Arial" w:hAnsi="Arial"/>
                <w:iCs/>
                <w:color w:val="000000" w:themeColor="text1"/>
                <w:sz w:val="16"/>
              </w:rPr>
              <w:t>Nº do Processo da última prestação de contas e respectivo valor:</w:t>
            </w:r>
          </w:p>
        </w:tc>
        <w:tc>
          <w:tcPr>
            <w:tcW w:w="2694" w:type="dxa"/>
            <w:vMerge w:val="restart"/>
            <w:tcBorders>
              <w:top w:val="single" w:sz="2" w:space="0" w:color="auto"/>
              <w:right w:val="double" w:sz="4" w:space="0" w:color="auto"/>
            </w:tcBorders>
            <w:shd w:val="clear" w:color="auto" w:fill="auto"/>
            <w:vAlign w:val="center"/>
          </w:tcPr>
          <w:p w:rsidR="00042A97" w:rsidRPr="00042A97" w:rsidRDefault="00042A97" w:rsidP="00042A97">
            <w:pPr>
              <w:jc w:val="both"/>
              <w:rPr>
                <w:rFonts w:ascii="Arial" w:hAnsi="Arial"/>
                <w:color w:val="000000" w:themeColor="text1"/>
                <w:sz w:val="16"/>
              </w:rPr>
            </w:pPr>
            <w:r w:rsidRPr="00042A97">
              <w:rPr>
                <w:rFonts w:ascii="Arial" w:hAnsi="Arial"/>
                <w:color w:val="000000" w:themeColor="text1"/>
                <w:sz w:val="16"/>
              </w:rPr>
              <w:t>R$</w:t>
            </w:r>
          </w:p>
        </w:tc>
      </w:tr>
      <w:tr w:rsidR="00042A97" w:rsidRPr="00042A97" w:rsidTr="00AD3205">
        <w:trPr>
          <w:cantSplit/>
          <w:trHeight w:val="351"/>
        </w:trPr>
        <w:tc>
          <w:tcPr>
            <w:tcW w:w="7371" w:type="dxa"/>
            <w:gridSpan w:val="3"/>
            <w:tcBorders>
              <w:top w:val="nil"/>
              <w:left w:val="double" w:sz="4" w:space="0" w:color="auto"/>
              <w:bottom w:val="double" w:sz="4" w:space="0" w:color="auto"/>
            </w:tcBorders>
            <w:shd w:val="clear" w:color="auto" w:fill="auto"/>
            <w:vAlign w:val="center"/>
          </w:tcPr>
          <w:p w:rsidR="00042A97" w:rsidRPr="00042A97" w:rsidRDefault="00042A97" w:rsidP="00042A97">
            <w:pPr>
              <w:jc w:val="both"/>
              <w:rPr>
                <w:rFonts w:ascii="Arial" w:hAnsi="Arial"/>
                <w:i/>
                <w:iCs/>
                <w:color w:val="000000" w:themeColor="text1"/>
                <w:sz w:val="16"/>
              </w:rPr>
            </w:pPr>
          </w:p>
        </w:tc>
        <w:tc>
          <w:tcPr>
            <w:tcW w:w="2694" w:type="dxa"/>
            <w:vMerge/>
            <w:tcBorders>
              <w:bottom w:val="double" w:sz="4" w:space="0" w:color="auto"/>
              <w:right w:val="double" w:sz="4" w:space="0" w:color="auto"/>
            </w:tcBorders>
            <w:shd w:val="clear" w:color="auto" w:fill="auto"/>
            <w:vAlign w:val="center"/>
          </w:tcPr>
          <w:p w:rsidR="00042A97" w:rsidRPr="00042A97" w:rsidRDefault="00042A97" w:rsidP="00042A97">
            <w:pPr>
              <w:jc w:val="both"/>
              <w:rPr>
                <w:rFonts w:ascii="Arial" w:hAnsi="Arial"/>
                <w:color w:val="000000" w:themeColor="text1"/>
                <w:sz w:val="16"/>
              </w:rPr>
            </w:pPr>
          </w:p>
        </w:tc>
      </w:tr>
    </w:tbl>
    <w:p w:rsidR="00042A97" w:rsidRPr="00042A97" w:rsidRDefault="00042A97" w:rsidP="00042A97">
      <w:pPr>
        <w:jc w:val="both"/>
        <w:rPr>
          <w:rFonts w:ascii="Arial" w:hAnsi="Arial"/>
          <w:color w:val="000000" w:themeColor="text1"/>
          <w:sz w:val="16"/>
        </w:rPr>
      </w:pPr>
    </w:p>
    <w:p w:rsidR="00042A97" w:rsidRPr="00042A97" w:rsidRDefault="00042A97" w:rsidP="00042A97">
      <w:pPr>
        <w:keepNext/>
        <w:jc w:val="center"/>
        <w:outlineLvl w:val="0"/>
        <w:rPr>
          <w:rFonts w:ascii="Arial" w:hAnsi="Arial"/>
          <w:b/>
          <w:color w:val="000000" w:themeColor="text1"/>
          <w:sz w:val="26"/>
          <w:u w:val="single"/>
        </w:rPr>
      </w:pPr>
    </w:p>
    <w:p w:rsidR="00042A97" w:rsidRPr="00042A97" w:rsidRDefault="00042A97" w:rsidP="00042A97">
      <w:pPr>
        <w:keepNext/>
        <w:jc w:val="center"/>
        <w:outlineLvl w:val="0"/>
        <w:rPr>
          <w:rFonts w:ascii="Arial" w:hAnsi="Arial"/>
          <w:b/>
          <w:color w:val="000000" w:themeColor="text1"/>
          <w:sz w:val="26"/>
          <w:u w:val="single"/>
        </w:rPr>
      </w:pPr>
    </w:p>
    <w:p w:rsidR="00042A97" w:rsidRPr="00042A97" w:rsidRDefault="00042A97" w:rsidP="00042A97">
      <w:pPr>
        <w:keepNext/>
        <w:jc w:val="center"/>
        <w:outlineLvl w:val="0"/>
        <w:rPr>
          <w:rFonts w:ascii="Arial" w:hAnsi="Arial"/>
          <w:b/>
          <w:color w:val="000000" w:themeColor="text1"/>
          <w:szCs w:val="24"/>
          <w:u w:val="single"/>
        </w:rPr>
      </w:pPr>
      <w:r w:rsidRPr="00042A97">
        <w:rPr>
          <w:rFonts w:ascii="Arial" w:hAnsi="Arial"/>
          <w:b/>
          <w:color w:val="000000" w:themeColor="text1"/>
          <w:szCs w:val="24"/>
          <w:u w:val="single"/>
        </w:rPr>
        <w:t>DECLARAÇÃO DE CONFORMIDADE</w:t>
      </w:r>
    </w:p>
    <w:p w:rsidR="00042A97" w:rsidRPr="00042A97" w:rsidRDefault="00042A97" w:rsidP="00042A97">
      <w:pPr>
        <w:jc w:val="center"/>
        <w:rPr>
          <w:rFonts w:ascii="Arial" w:hAnsi="Arial"/>
          <w:b/>
          <w:color w:val="000000" w:themeColor="text1"/>
          <w:szCs w:val="24"/>
          <w:u w:val="single"/>
        </w:rPr>
      </w:pPr>
    </w:p>
    <w:p w:rsidR="00042A97" w:rsidRPr="00042A97" w:rsidRDefault="00042A97" w:rsidP="00042A97">
      <w:pPr>
        <w:ind w:right="-710" w:firstLine="709"/>
        <w:jc w:val="both"/>
        <w:rPr>
          <w:rFonts w:ascii="Arial" w:hAnsi="Arial"/>
          <w:color w:val="000000" w:themeColor="text1"/>
          <w:szCs w:val="24"/>
        </w:rPr>
      </w:pPr>
      <w:r w:rsidRPr="00042A97">
        <w:rPr>
          <w:rFonts w:ascii="Arial" w:hAnsi="Arial"/>
          <w:color w:val="000000" w:themeColor="text1"/>
          <w:szCs w:val="24"/>
        </w:rPr>
        <w:t xml:space="preserve">Em face da análise procedida, </w:t>
      </w:r>
      <w:r w:rsidRPr="00042A97">
        <w:rPr>
          <w:rFonts w:ascii="Arial" w:hAnsi="Arial" w:cs="Arial"/>
          <w:color w:val="000000" w:themeColor="text1"/>
          <w:szCs w:val="24"/>
        </w:rPr>
        <w:t>visando à liquidação sob o aspecto contábil,</w:t>
      </w:r>
      <w:r w:rsidRPr="00042A97">
        <w:rPr>
          <w:rFonts w:ascii="Arial" w:hAnsi="Arial"/>
          <w:color w:val="000000" w:themeColor="text1"/>
          <w:szCs w:val="24"/>
        </w:rPr>
        <w:t xml:space="preserve"> </w:t>
      </w:r>
      <w:r w:rsidRPr="00042A97">
        <w:rPr>
          <w:rFonts w:ascii="Arial" w:hAnsi="Arial"/>
          <w:b/>
          <w:color w:val="000000" w:themeColor="text1"/>
          <w:szCs w:val="24"/>
        </w:rPr>
        <w:t>DECLARAMOS A CONFORMIDADE</w:t>
      </w:r>
      <w:r w:rsidRPr="00042A97">
        <w:rPr>
          <w:rFonts w:ascii="Arial" w:hAnsi="Arial"/>
          <w:color w:val="000000" w:themeColor="text1"/>
          <w:szCs w:val="24"/>
        </w:rPr>
        <w:t xml:space="preserve"> da presente despesa, de acordo com o que estabelece o inciso I, artigo 120 do Decreto n.º 3.221/1981, alterado pelo Decreto nº 22.318/2002.</w:t>
      </w:r>
    </w:p>
    <w:p w:rsidR="00042A97" w:rsidRPr="00042A97" w:rsidRDefault="00042A97" w:rsidP="00042A97">
      <w:pPr>
        <w:jc w:val="center"/>
        <w:rPr>
          <w:rFonts w:ascii="Arial" w:hAnsi="Arial"/>
          <w:color w:val="000000" w:themeColor="text1"/>
          <w:szCs w:val="24"/>
        </w:rPr>
      </w:pPr>
    </w:p>
    <w:p w:rsidR="00042A97" w:rsidRPr="00042A97" w:rsidRDefault="00042A97" w:rsidP="00042A97">
      <w:pPr>
        <w:jc w:val="center"/>
        <w:rPr>
          <w:rFonts w:ascii="Arial" w:hAnsi="Arial"/>
          <w:color w:val="000000" w:themeColor="text1"/>
          <w:szCs w:val="24"/>
        </w:rPr>
      </w:pPr>
      <w:r w:rsidRPr="00042A97">
        <w:rPr>
          <w:rFonts w:ascii="Arial" w:hAnsi="Arial"/>
          <w:color w:val="000000" w:themeColor="text1"/>
          <w:szCs w:val="24"/>
        </w:rPr>
        <w:t>Em</w:t>
      </w:r>
      <w:proofErr w:type="gramStart"/>
      <w:r w:rsidRPr="00042A97">
        <w:rPr>
          <w:rFonts w:ascii="Arial" w:hAnsi="Arial"/>
          <w:color w:val="000000" w:themeColor="text1"/>
          <w:szCs w:val="24"/>
        </w:rPr>
        <w:t xml:space="preserve">  </w:t>
      </w:r>
      <w:proofErr w:type="gramEnd"/>
      <w:r w:rsidRPr="00042A97">
        <w:rPr>
          <w:rFonts w:ascii="Arial" w:hAnsi="Arial"/>
          <w:color w:val="000000" w:themeColor="text1"/>
          <w:szCs w:val="24"/>
        </w:rPr>
        <w:t>______/_______/______</w:t>
      </w:r>
    </w:p>
    <w:p w:rsidR="00042A97" w:rsidRPr="00042A97" w:rsidRDefault="00042A97" w:rsidP="00042A97">
      <w:pPr>
        <w:jc w:val="center"/>
        <w:rPr>
          <w:rFonts w:ascii="Arial" w:hAnsi="Arial"/>
          <w:color w:val="000000" w:themeColor="text1"/>
          <w:szCs w:val="24"/>
        </w:rPr>
      </w:pPr>
    </w:p>
    <w:p w:rsidR="00042A97" w:rsidRPr="00042A97" w:rsidRDefault="00042A97" w:rsidP="00042A97">
      <w:pPr>
        <w:jc w:val="center"/>
        <w:rPr>
          <w:rFonts w:ascii="Arial" w:hAnsi="Arial"/>
          <w:color w:val="000000" w:themeColor="text1"/>
          <w:szCs w:val="24"/>
        </w:rPr>
      </w:pPr>
    </w:p>
    <w:p w:rsidR="00042A97" w:rsidRPr="00042A97" w:rsidRDefault="00042A97" w:rsidP="00042A97">
      <w:pPr>
        <w:jc w:val="center"/>
        <w:rPr>
          <w:rFonts w:ascii="Arial" w:hAnsi="Arial"/>
          <w:color w:val="000000" w:themeColor="text1"/>
          <w:szCs w:val="24"/>
        </w:rPr>
      </w:pPr>
      <w:r w:rsidRPr="00042A97">
        <w:rPr>
          <w:rFonts w:ascii="Arial" w:hAnsi="Arial"/>
          <w:color w:val="000000" w:themeColor="text1"/>
          <w:szCs w:val="24"/>
        </w:rPr>
        <w:t>__________________________________</w:t>
      </w:r>
    </w:p>
    <w:p w:rsidR="00042A97" w:rsidRPr="00042A97" w:rsidRDefault="00042A97" w:rsidP="00042A97">
      <w:pPr>
        <w:jc w:val="center"/>
        <w:rPr>
          <w:rFonts w:ascii="Arial" w:hAnsi="Arial"/>
          <w:color w:val="000000" w:themeColor="text1"/>
          <w:szCs w:val="24"/>
        </w:rPr>
      </w:pPr>
      <w:proofErr w:type="gramStart"/>
      <w:r w:rsidRPr="00042A97">
        <w:rPr>
          <w:rFonts w:ascii="Arial" w:hAnsi="Arial"/>
          <w:color w:val="000000" w:themeColor="text1"/>
          <w:szCs w:val="24"/>
        </w:rPr>
        <w:t>assinatura</w:t>
      </w:r>
      <w:proofErr w:type="gramEnd"/>
      <w:r w:rsidRPr="00042A97">
        <w:rPr>
          <w:rFonts w:ascii="Arial" w:hAnsi="Arial"/>
          <w:color w:val="000000" w:themeColor="text1"/>
          <w:szCs w:val="24"/>
        </w:rPr>
        <w:t>/nome/matrícula do servidor</w:t>
      </w: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DD7C5F" w:rsidRDefault="00DD7C5F"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Default="001F5966" w:rsidP="003339CE">
      <w:pPr>
        <w:jc w:val="center"/>
        <w:rPr>
          <w:rFonts w:ascii="Arial" w:hAnsi="Arial" w:cs="Arial"/>
          <w:color w:val="000000" w:themeColor="text1"/>
          <w:sz w:val="20"/>
        </w:rPr>
      </w:pPr>
    </w:p>
    <w:p w:rsidR="001F5966" w:rsidRPr="00F11B2E" w:rsidRDefault="001F5966" w:rsidP="001F5966">
      <w:pPr>
        <w:rPr>
          <w:color w:val="000000" w:themeColor="text1"/>
        </w:rPr>
      </w:pP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1F5966" w:rsidRPr="008F1327" w:rsidTr="00AD3205">
        <w:trPr>
          <w:cantSplit/>
          <w:trHeight w:val="287"/>
        </w:trPr>
        <w:tc>
          <w:tcPr>
            <w:tcW w:w="1134" w:type="dxa"/>
            <w:gridSpan w:val="2"/>
            <w:shd w:val="clear" w:color="C0C0C0" w:fill="FFFFFF"/>
            <w:noWrap/>
            <w:vAlign w:val="center"/>
          </w:tcPr>
          <w:p w:rsidR="001F5966" w:rsidRPr="008F1327" w:rsidRDefault="001F5966" w:rsidP="00AD3205">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1F5966" w:rsidRPr="008F1327" w:rsidTr="00AD3205">
        <w:trPr>
          <w:cantSplit/>
          <w:trHeight w:val="284"/>
        </w:trPr>
        <w:tc>
          <w:tcPr>
            <w:tcW w:w="3276" w:type="dxa"/>
            <w:shd w:val="clear" w:color="C0C0C0" w:fill="FFFFFF"/>
            <w:noWrap/>
            <w:vAlign w:val="center"/>
          </w:tcPr>
          <w:p w:rsidR="001F5966" w:rsidRPr="008F1327" w:rsidRDefault="001F5966" w:rsidP="00AD3205">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1F5966" w:rsidRPr="008F1327" w:rsidRDefault="001F5966" w:rsidP="00AD3205">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1F5966" w:rsidRPr="008F1327" w:rsidTr="00AD3205">
        <w:trPr>
          <w:cantSplit/>
          <w:trHeight w:val="284"/>
        </w:trPr>
        <w:tc>
          <w:tcPr>
            <w:tcW w:w="1134" w:type="dxa"/>
            <w:gridSpan w:val="2"/>
            <w:shd w:val="clear" w:color="C0C0C0" w:fill="FFFFFF"/>
            <w:noWrap/>
            <w:vAlign w:val="center"/>
          </w:tcPr>
          <w:p w:rsidR="001F5966" w:rsidRPr="008F1327" w:rsidRDefault="001F5966" w:rsidP="00AD3205">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r w:rsidRPr="00DB7720">
        <w:rPr>
          <w:noProof/>
          <w:color w:val="000000" w:themeColor="text1"/>
        </w:rPr>
        <w:drawing>
          <wp:anchor distT="0" distB="0" distL="114300" distR="114300" simplePos="0" relativeHeight="251687936" behindDoc="0" locked="0" layoutInCell="1" allowOverlap="1">
            <wp:simplePos x="0" y="0"/>
            <wp:positionH relativeFrom="column">
              <wp:posOffset>144780</wp:posOffset>
            </wp:positionH>
            <wp:positionV relativeFrom="paragraph">
              <wp:posOffset>-408940</wp:posOffset>
            </wp:positionV>
            <wp:extent cx="931545" cy="660400"/>
            <wp:effectExtent l="0" t="0" r="0" b="0"/>
            <wp:wrapNone/>
            <wp:docPr id="20" name="Imagem 20"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p>
    <w:p w:rsidR="001F5966" w:rsidRDefault="001F5966" w:rsidP="001F5966">
      <w:pPr>
        <w:rPr>
          <w:rFonts w:ascii="Arial" w:hAnsi="Arial" w:cs="Arial"/>
          <w:color w:val="000000" w:themeColor="text1"/>
          <w:sz w:val="10"/>
          <w:szCs w:val="10"/>
        </w:rPr>
      </w:pPr>
    </w:p>
    <w:p w:rsidR="001F5966" w:rsidRPr="001C5AFE" w:rsidRDefault="001F5966" w:rsidP="001C5AFE">
      <w:pPr>
        <w:rPr>
          <w:rFonts w:ascii="Arial" w:hAnsi="Arial" w:cs="Arial"/>
          <w:color w:val="000000" w:themeColor="text1"/>
          <w:sz w:val="22"/>
          <w:szCs w:val="22"/>
        </w:rPr>
      </w:pPr>
      <w:r w:rsidRPr="001C5AFE">
        <w:rPr>
          <w:rFonts w:ascii="Arial" w:hAnsi="Arial"/>
          <w:b/>
          <w:sz w:val="22"/>
          <w:szCs w:val="22"/>
        </w:rPr>
        <w:t>FORMULÁRIO – 100 - 12 DECLARAÇÃO DE CONFORMIDADE PARA LIQUIDAÇÃO DA DESPESA</w:t>
      </w:r>
    </w:p>
    <w:tbl>
      <w:tblPr>
        <w:tblW w:w="10065" w:type="dxa"/>
        <w:tblInd w:w="70" w:type="dxa"/>
        <w:tblBorders>
          <w:top w:val="single" w:sz="4" w:space="0" w:color="auto"/>
          <w:left w:val="single" w:sz="4" w:space="0" w:color="auto"/>
          <w:bottom w:val="single" w:sz="4" w:space="0" w:color="auto"/>
          <w:right w:val="double" w:sz="4" w:space="0" w:color="auto"/>
          <w:insideH w:val="single" w:sz="4" w:space="0" w:color="auto"/>
          <w:insideV w:val="single" w:sz="4" w:space="0" w:color="auto"/>
        </w:tblBorders>
        <w:tblLayout w:type="fixed"/>
        <w:tblCellMar>
          <w:left w:w="70" w:type="dxa"/>
          <w:right w:w="70" w:type="dxa"/>
        </w:tblCellMar>
        <w:tblLook w:val="0000"/>
      </w:tblPr>
      <w:tblGrid>
        <w:gridCol w:w="281"/>
        <w:gridCol w:w="228"/>
        <w:gridCol w:w="190"/>
        <w:gridCol w:w="322"/>
        <w:gridCol w:w="516"/>
        <w:gridCol w:w="23"/>
        <w:gridCol w:w="498"/>
        <w:gridCol w:w="760"/>
        <w:gridCol w:w="159"/>
        <w:gridCol w:w="1213"/>
        <w:gridCol w:w="205"/>
        <w:gridCol w:w="259"/>
        <w:gridCol w:w="1158"/>
        <w:gridCol w:w="84"/>
        <w:gridCol w:w="341"/>
        <w:gridCol w:w="319"/>
        <w:gridCol w:w="320"/>
        <w:gridCol w:w="320"/>
        <w:gridCol w:w="177"/>
        <w:gridCol w:w="143"/>
        <w:gridCol w:w="139"/>
        <w:gridCol w:w="180"/>
        <w:gridCol w:w="320"/>
        <w:gridCol w:w="209"/>
        <w:gridCol w:w="111"/>
        <w:gridCol w:w="173"/>
        <w:gridCol w:w="147"/>
        <w:gridCol w:w="277"/>
        <w:gridCol w:w="142"/>
        <w:gridCol w:w="216"/>
        <w:gridCol w:w="635"/>
      </w:tblGrid>
      <w:tr w:rsidR="00422A5B" w:rsidRPr="00422A5B" w:rsidTr="00AD3205">
        <w:trPr>
          <w:trHeight w:hRule="exact" w:val="680"/>
        </w:trPr>
        <w:tc>
          <w:tcPr>
            <w:tcW w:w="10065" w:type="dxa"/>
            <w:gridSpan w:val="31"/>
            <w:tcBorders>
              <w:top w:val="double" w:sz="4" w:space="0" w:color="auto"/>
              <w:left w:val="double" w:sz="4" w:space="0" w:color="auto"/>
              <w:bottom w:val="double" w:sz="4" w:space="0" w:color="auto"/>
              <w:right w:val="double" w:sz="4" w:space="0" w:color="auto"/>
            </w:tcBorders>
            <w:shd w:val="clear" w:color="auto" w:fill="auto"/>
            <w:vAlign w:val="center"/>
          </w:tcPr>
          <w:p w:rsidR="00422A5B" w:rsidRPr="00422A5B" w:rsidRDefault="00422A5B" w:rsidP="00422A5B">
            <w:pPr>
              <w:keepNext/>
              <w:jc w:val="center"/>
              <w:outlineLvl w:val="3"/>
              <w:rPr>
                <w:rFonts w:ascii="Arial" w:hAnsi="Arial" w:cs="Arial"/>
                <w:b/>
                <w:color w:val="000000" w:themeColor="text1"/>
                <w:sz w:val="26"/>
                <w:szCs w:val="26"/>
              </w:rPr>
            </w:pPr>
            <w:r w:rsidRPr="00422A5B">
              <w:rPr>
                <w:rFonts w:ascii="Arial" w:hAnsi="Arial" w:cs="Arial"/>
                <w:b/>
                <w:color w:val="000000" w:themeColor="text1"/>
                <w:sz w:val="26"/>
                <w:szCs w:val="26"/>
              </w:rPr>
              <w:t>ELD 06-04 – EXAME DA LIQUIDAÇÃO DA DESPESA</w:t>
            </w:r>
          </w:p>
          <w:p w:rsidR="00422A5B" w:rsidRPr="00422A5B" w:rsidRDefault="00422A5B" w:rsidP="00422A5B">
            <w:pPr>
              <w:jc w:val="center"/>
              <w:rPr>
                <w:rFonts w:ascii="Arial" w:hAnsi="Arial" w:cs="Arial"/>
                <w:color w:val="000000" w:themeColor="text1"/>
                <w:szCs w:val="24"/>
              </w:rPr>
            </w:pPr>
            <w:r w:rsidRPr="00422A5B">
              <w:rPr>
                <w:rFonts w:ascii="Arial" w:hAnsi="Arial" w:cs="Arial"/>
                <w:b/>
                <w:color w:val="000000" w:themeColor="text1"/>
                <w:szCs w:val="24"/>
              </w:rPr>
              <w:t xml:space="preserve">ESTAGIÁRIOS, MUTIRÃO E </w:t>
            </w:r>
            <w:proofErr w:type="gramStart"/>
            <w:r w:rsidRPr="00422A5B">
              <w:rPr>
                <w:rFonts w:ascii="Arial" w:hAnsi="Arial" w:cs="Arial"/>
                <w:b/>
                <w:color w:val="000000" w:themeColor="text1"/>
                <w:szCs w:val="24"/>
              </w:rPr>
              <w:t>BOLSISTAS</w:t>
            </w:r>
            <w:proofErr w:type="gramEnd"/>
          </w:p>
        </w:tc>
      </w:tr>
      <w:tr w:rsidR="00422A5B" w:rsidRPr="00422A5B" w:rsidTr="00AD3205">
        <w:trPr>
          <w:trHeight w:hRule="exact" w:val="397"/>
        </w:trPr>
        <w:tc>
          <w:tcPr>
            <w:tcW w:w="10065" w:type="dxa"/>
            <w:gridSpan w:val="31"/>
            <w:tcBorders>
              <w:top w:val="double" w:sz="4" w:space="0" w:color="auto"/>
              <w:left w:val="double" w:sz="4" w:space="0" w:color="auto"/>
              <w:bottom w:val="single" w:sz="4" w:space="0" w:color="auto"/>
              <w:right w:val="double" w:sz="4" w:space="0" w:color="auto"/>
            </w:tcBorders>
            <w:shd w:val="clear" w:color="auto" w:fill="auto"/>
            <w:vAlign w:val="center"/>
          </w:tcPr>
          <w:p w:rsidR="00422A5B" w:rsidRPr="00422A5B" w:rsidRDefault="00422A5B" w:rsidP="00422A5B">
            <w:pPr>
              <w:keepNext/>
              <w:outlineLvl w:val="7"/>
              <w:rPr>
                <w:rFonts w:ascii="Arial" w:hAnsi="Arial" w:cs="Arial"/>
                <w:b/>
                <w:i/>
                <w:iCs/>
                <w:color w:val="000000" w:themeColor="text1"/>
              </w:rPr>
            </w:pPr>
            <w:r w:rsidRPr="00422A5B">
              <w:rPr>
                <w:rFonts w:ascii="Arial" w:hAnsi="Arial" w:cs="Arial"/>
                <w:b/>
                <w:i/>
                <w:iCs/>
                <w:color w:val="000000" w:themeColor="text1"/>
              </w:rPr>
              <w:t>I – DADOS DA DESPESA</w:t>
            </w:r>
          </w:p>
        </w:tc>
      </w:tr>
      <w:tr w:rsidR="00422A5B" w:rsidRPr="00422A5B" w:rsidTr="00AD3205">
        <w:trPr>
          <w:trHeight w:hRule="exact" w:val="340"/>
        </w:trPr>
        <w:tc>
          <w:tcPr>
            <w:tcW w:w="10065" w:type="dxa"/>
            <w:gridSpan w:val="31"/>
            <w:tcBorders>
              <w:top w:val="single" w:sz="4" w:space="0" w:color="auto"/>
              <w:left w:val="double" w:sz="4" w:space="0" w:color="auto"/>
              <w:right w:val="double" w:sz="4" w:space="0" w:color="auto"/>
            </w:tcBorders>
            <w:shd w:val="clear" w:color="auto" w:fill="auto"/>
            <w:vAlign w:val="center"/>
          </w:tcPr>
          <w:p w:rsidR="00422A5B" w:rsidRPr="00422A5B" w:rsidRDefault="00422A5B" w:rsidP="00422A5B">
            <w:pPr>
              <w:rPr>
                <w:rFonts w:ascii="Arial" w:hAnsi="Arial" w:cs="Arial"/>
                <w:iCs/>
                <w:color w:val="000000" w:themeColor="text1"/>
              </w:rPr>
            </w:pPr>
            <w:r w:rsidRPr="00422A5B">
              <w:rPr>
                <w:rFonts w:ascii="Arial" w:hAnsi="Arial" w:cs="Arial"/>
                <w:color w:val="000000" w:themeColor="text1"/>
                <w:sz w:val="20"/>
              </w:rPr>
              <w:t xml:space="preserve">Tipo da Despesa:             </w:t>
            </w:r>
            <w:proofErr w:type="gramStart"/>
            <w:r w:rsidRPr="00422A5B">
              <w:rPr>
                <w:rFonts w:ascii="Arial" w:hAnsi="Arial" w:cs="Arial"/>
                <w:iCs/>
                <w:color w:val="000000" w:themeColor="text1"/>
                <w:sz w:val="23"/>
                <w:szCs w:val="23"/>
              </w:rPr>
              <w:t xml:space="preserve">(    </w:t>
            </w:r>
            <w:proofErr w:type="gramEnd"/>
            <w:r w:rsidRPr="00422A5B">
              <w:rPr>
                <w:rFonts w:ascii="Arial" w:hAnsi="Arial" w:cs="Arial"/>
                <w:iCs/>
                <w:color w:val="000000" w:themeColor="text1"/>
                <w:sz w:val="23"/>
                <w:szCs w:val="23"/>
              </w:rPr>
              <w:t>) estagiários   (    ) mutirão   (    ) bolsistas</w:t>
            </w:r>
          </w:p>
        </w:tc>
      </w:tr>
      <w:tr w:rsidR="00422A5B" w:rsidRPr="00422A5B" w:rsidTr="00AD3205">
        <w:trPr>
          <w:trHeight w:hRule="exact" w:val="284"/>
        </w:trPr>
        <w:tc>
          <w:tcPr>
            <w:tcW w:w="2058" w:type="dxa"/>
            <w:gridSpan w:val="7"/>
            <w:tcBorders>
              <w:top w:val="single" w:sz="4" w:space="0" w:color="auto"/>
              <w:left w:val="double" w:sz="4" w:space="0" w:color="auto"/>
              <w:bottom w:val="nil"/>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color w:val="000000" w:themeColor="text1"/>
                <w:sz w:val="19"/>
                <w:szCs w:val="19"/>
              </w:rPr>
              <w:t>Unidade Orçamentária</w:t>
            </w:r>
          </w:p>
        </w:tc>
        <w:tc>
          <w:tcPr>
            <w:tcW w:w="4179" w:type="dxa"/>
            <w:gridSpan w:val="8"/>
            <w:tcBorders>
              <w:top w:val="single" w:sz="4" w:space="0" w:color="auto"/>
              <w:left w:val="single" w:sz="4" w:space="0" w:color="auto"/>
              <w:bottom w:val="nil"/>
              <w:right w:val="single" w:sz="4" w:space="0" w:color="auto"/>
            </w:tcBorders>
            <w:shd w:val="clear" w:color="auto" w:fill="auto"/>
            <w:vAlign w:val="center"/>
          </w:tcPr>
          <w:p w:rsidR="00422A5B" w:rsidRPr="00422A5B" w:rsidRDefault="00422A5B" w:rsidP="00422A5B">
            <w:pPr>
              <w:rPr>
                <w:rFonts w:ascii="Arial" w:hAnsi="Arial" w:cs="Arial"/>
                <w:color w:val="000000" w:themeColor="text1"/>
                <w:sz w:val="20"/>
              </w:rPr>
            </w:pPr>
            <w:r w:rsidRPr="00422A5B">
              <w:rPr>
                <w:rFonts w:ascii="Arial" w:hAnsi="Arial"/>
                <w:color w:val="000000" w:themeColor="text1"/>
                <w:sz w:val="20"/>
              </w:rPr>
              <w:t xml:space="preserve">Instrumento </w:t>
            </w:r>
            <w:r w:rsidRPr="00422A5B">
              <w:rPr>
                <w:rFonts w:ascii="Arial (W1)" w:hAnsi="Arial (W1)"/>
                <w:color w:val="000000" w:themeColor="text1"/>
                <w:sz w:val="20"/>
              </w:rPr>
              <w:t>Jurídico</w:t>
            </w:r>
            <w:r w:rsidRPr="00422A5B">
              <w:rPr>
                <w:rFonts w:ascii="Arial" w:hAnsi="Arial"/>
                <w:color w:val="000000" w:themeColor="text1"/>
                <w:sz w:val="20"/>
              </w:rPr>
              <w:t xml:space="preserve">: </w:t>
            </w:r>
          </w:p>
        </w:tc>
        <w:tc>
          <w:tcPr>
            <w:tcW w:w="2558" w:type="dxa"/>
            <w:gridSpan w:val="12"/>
            <w:tcBorders>
              <w:top w:val="single" w:sz="4" w:space="0" w:color="auto"/>
              <w:left w:val="single" w:sz="4" w:space="0" w:color="auto"/>
              <w:bottom w:val="nil"/>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color w:val="000000" w:themeColor="text1"/>
                <w:sz w:val="20"/>
              </w:rPr>
              <w:t>Natureza de Despesa</w:t>
            </w:r>
          </w:p>
        </w:tc>
        <w:tc>
          <w:tcPr>
            <w:tcW w:w="1270"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right"/>
              <w:rPr>
                <w:rFonts w:ascii="Arial (W1)" w:hAnsi="Arial (W1)" w:cs="Arial"/>
                <w:color w:val="000000" w:themeColor="text1"/>
                <w:sz w:val="16"/>
              </w:rPr>
            </w:pPr>
            <w:r w:rsidRPr="00422A5B">
              <w:rPr>
                <w:rFonts w:ascii="Arial (W1)" w:hAnsi="Arial (W1)" w:cs="Arial"/>
                <w:color w:val="000000" w:themeColor="text1"/>
                <w:sz w:val="16"/>
              </w:rPr>
              <w:t>NE Coletivo?</w:t>
            </w:r>
          </w:p>
        </w:tc>
      </w:tr>
      <w:tr w:rsidR="00422A5B" w:rsidRPr="00422A5B" w:rsidTr="00AD3205">
        <w:trPr>
          <w:trHeight w:hRule="exact" w:val="255"/>
        </w:trPr>
        <w:tc>
          <w:tcPr>
            <w:tcW w:w="509" w:type="dxa"/>
            <w:gridSpan w:val="2"/>
            <w:tcBorders>
              <w:top w:val="nil"/>
              <w:left w:val="doub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512"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516"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521"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4179" w:type="dxa"/>
            <w:gridSpan w:val="8"/>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rPr>
                <w:rFonts w:ascii="Arial (W1)" w:hAnsi="Arial (W1)" w:cs="Arial"/>
                <w:color w:val="000000" w:themeColor="text1"/>
                <w:sz w:val="20"/>
              </w:rPr>
            </w:pPr>
            <w:r w:rsidRPr="00422A5B">
              <w:rPr>
                <w:rFonts w:ascii="Arial" w:hAnsi="Arial"/>
                <w:color w:val="000000" w:themeColor="text1"/>
                <w:sz w:val="20"/>
              </w:rPr>
              <w:t>Tipo:                                Ano/Nº:         /</w:t>
            </w:r>
          </w:p>
        </w:tc>
        <w:tc>
          <w:tcPr>
            <w:tcW w:w="319"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19"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320" w:type="dxa"/>
            <w:gridSpan w:val="2"/>
            <w:tcBorders>
              <w:top w:val="nil"/>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color w:val="000000" w:themeColor="text1"/>
                <w:szCs w:val="24"/>
              </w:rPr>
            </w:pPr>
          </w:p>
        </w:tc>
        <w:tc>
          <w:tcPr>
            <w:tcW w:w="635"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center"/>
              <w:rPr>
                <w:rFonts w:ascii="Arial (W1)" w:hAnsi="Arial (W1)"/>
                <w:b/>
                <w:bCs/>
                <w:color w:val="000000" w:themeColor="text1"/>
                <w:sz w:val="16"/>
              </w:rPr>
            </w:pPr>
            <w:r w:rsidRPr="00422A5B">
              <w:rPr>
                <w:rFonts w:ascii="Arial (W1)" w:hAnsi="Arial (W1)"/>
                <w:b/>
                <w:bCs/>
                <w:color w:val="000000" w:themeColor="text1"/>
                <w:sz w:val="16"/>
              </w:rPr>
              <w:t>Sim</w:t>
            </w:r>
          </w:p>
        </w:tc>
        <w:tc>
          <w:tcPr>
            <w:tcW w:w="635" w:type="dxa"/>
            <w:tcBorders>
              <w:top w:val="single" w:sz="4" w:space="0" w:color="auto"/>
              <w:left w:val="single" w:sz="4" w:space="0" w:color="auto"/>
              <w:bottom w:val="double" w:sz="4" w:space="0" w:color="auto"/>
              <w:right w:val="double" w:sz="4" w:space="0" w:color="auto"/>
            </w:tcBorders>
            <w:shd w:val="clear" w:color="auto" w:fill="auto"/>
            <w:vAlign w:val="center"/>
          </w:tcPr>
          <w:p w:rsidR="00422A5B" w:rsidRPr="00422A5B" w:rsidRDefault="00422A5B" w:rsidP="00422A5B">
            <w:pPr>
              <w:jc w:val="center"/>
              <w:rPr>
                <w:rFonts w:ascii="Arial (W1)" w:hAnsi="Arial (W1)"/>
                <w:b/>
                <w:bCs/>
                <w:color w:val="000000" w:themeColor="text1"/>
                <w:sz w:val="16"/>
              </w:rPr>
            </w:pPr>
            <w:r w:rsidRPr="00422A5B">
              <w:rPr>
                <w:rFonts w:ascii="Arial (W1)" w:hAnsi="Arial (W1)"/>
                <w:b/>
                <w:bCs/>
                <w:color w:val="000000" w:themeColor="text1"/>
                <w:sz w:val="16"/>
              </w:rPr>
              <w:t>Não</w:t>
            </w:r>
          </w:p>
        </w:tc>
      </w:tr>
      <w:tr w:rsidR="00422A5B" w:rsidRPr="00422A5B" w:rsidTr="00AD3205">
        <w:tblPrEx>
          <w:tblBorders>
            <w:right w:val="single" w:sz="4" w:space="0" w:color="auto"/>
          </w:tblBorders>
        </w:tblPrEx>
        <w:trPr>
          <w:trHeight w:hRule="exact" w:val="284"/>
        </w:trPr>
        <w:tc>
          <w:tcPr>
            <w:tcW w:w="2818" w:type="dxa"/>
            <w:gridSpan w:val="8"/>
            <w:vMerge w:val="restart"/>
            <w:tcBorders>
              <w:top w:val="double" w:sz="4" w:space="0" w:color="auto"/>
              <w:left w:val="double" w:sz="4" w:space="0" w:color="auto"/>
              <w:right w:val="single" w:sz="4" w:space="0" w:color="auto"/>
            </w:tcBorders>
            <w:shd w:val="clear" w:color="auto" w:fill="auto"/>
            <w:vAlign w:val="center"/>
          </w:tcPr>
          <w:p w:rsidR="00422A5B" w:rsidRPr="00422A5B" w:rsidRDefault="00422A5B" w:rsidP="00422A5B">
            <w:pPr>
              <w:rPr>
                <w:rFonts w:ascii="Arial" w:hAnsi="Arial" w:cs="Arial"/>
                <w:b/>
                <w:bCs/>
                <w:i/>
                <w:iCs/>
                <w:color w:val="000000" w:themeColor="text1"/>
              </w:rPr>
            </w:pPr>
            <w:r w:rsidRPr="00422A5B">
              <w:rPr>
                <w:rFonts w:ascii="Arial" w:hAnsi="Arial" w:cs="Arial"/>
                <w:b/>
                <w:bCs/>
                <w:i/>
                <w:iCs/>
                <w:color w:val="000000" w:themeColor="text1"/>
              </w:rPr>
              <w:t xml:space="preserve">II – DOS VALORES </w:t>
            </w:r>
            <w:r w:rsidRPr="00422A5B">
              <w:rPr>
                <w:rFonts w:ascii="Arial" w:hAnsi="Arial" w:cs="Arial"/>
                <w:b/>
                <w:bCs/>
                <w:i/>
                <w:iCs/>
                <w:color w:val="000000" w:themeColor="text1"/>
                <w:sz w:val="18"/>
                <w:szCs w:val="18"/>
              </w:rPr>
              <w:t>(R$)</w:t>
            </w:r>
          </w:p>
        </w:tc>
        <w:tc>
          <w:tcPr>
            <w:tcW w:w="1836" w:type="dxa"/>
            <w:gridSpan w:val="4"/>
            <w:vMerge w:val="restart"/>
            <w:tcBorders>
              <w:top w:val="double" w:sz="4" w:space="0" w:color="auto"/>
              <w:left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20"/>
              </w:rPr>
            </w:pPr>
            <w:r w:rsidRPr="00422A5B">
              <w:rPr>
                <w:rFonts w:ascii="Arial" w:hAnsi="Arial" w:cs="Arial"/>
                <w:b/>
                <w:bCs/>
                <w:iCs/>
                <w:color w:val="000000" w:themeColor="text1"/>
                <w:sz w:val="20"/>
              </w:rPr>
              <w:t>Valor da Despesa</w:t>
            </w:r>
          </w:p>
        </w:tc>
        <w:tc>
          <w:tcPr>
            <w:tcW w:w="5411" w:type="dxa"/>
            <w:gridSpan w:val="19"/>
            <w:tcBorders>
              <w:top w:val="doub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20"/>
              </w:rPr>
            </w:pPr>
            <w:r w:rsidRPr="00422A5B">
              <w:rPr>
                <w:b/>
                <w:iCs/>
                <w:color w:val="000000" w:themeColor="text1"/>
                <w:sz w:val="20"/>
              </w:rPr>
              <w:t>Valor da Liquidação</w:t>
            </w:r>
          </w:p>
        </w:tc>
      </w:tr>
      <w:tr w:rsidR="00422A5B" w:rsidRPr="00422A5B" w:rsidTr="00AD3205">
        <w:tblPrEx>
          <w:tblBorders>
            <w:right w:val="single" w:sz="4" w:space="0" w:color="auto"/>
          </w:tblBorders>
        </w:tblPrEx>
        <w:trPr>
          <w:trHeight w:hRule="exact" w:val="397"/>
        </w:trPr>
        <w:tc>
          <w:tcPr>
            <w:tcW w:w="2818" w:type="dxa"/>
            <w:gridSpan w:val="8"/>
            <w:vMerge/>
            <w:tcBorders>
              <w:left w:val="doub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
                <w:bCs/>
                <w:i/>
                <w:iCs/>
                <w:color w:val="000000" w:themeColor="text1"/>
              </w:rPr>
            </w:pPr>
          </w:p>
        </w:tc>
        <w:tc>
          <w:tcPr>
            <w:tcW w:w="1836" w:type="dxa"/>
            <w:gridSpan w:val="4"/>
            <w:vMerge/>
            <w:tcBorders>
              <w:left w:val="sing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
                <w:bCs/>
                <w:iCs/>
                <w:color w:val="000000" w:themeColor="text1"/>
              </w:rPr>
            </w:pPr>
          </w:p>
        </w:tc>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15"/>
                <w:szCs w:val="15"/>
              </w:rPr>
            </w:pPr>
            <w:r w:rsidRPr="00422A5B">
              <w:rPr>
                <w:rFonts w:ascii="Arial" w:hAnsi="Arial" w:cs="Arial"/>
                <w:b/>
                <w:iCs/>
                <w:color w:val="000000" w:themeColor="text1"/>
                <w:sz w:val="15"/>
                <w:szCs w:val="15"/>
              </w:rPr>
              <w:t>Nota Empenho (ano / nº)</w:t>
            </w:r>
          </w:p>
        </w:tc>
        <w:tc>
          <w:tcPr>
            <w:tcW w:w="14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1)" w:hAnsi="Arial (W1)" w:cs="Arial"/>
                <w:iCs/>
                <w:color w:val="000000" w:themeColor="text1"/>
                <w:sz w:val="16"/>
              </w:rPr>
            </w:pPr>
            <w:r w:rsidRPr="00422A5B">
              <w:rPr>
                <w:rFonts w:ascii="Arial (W1)" w:hAnsi="Arial (W1)" w:cs="Arial"/>
                <w:iCs/>
                <w:color w:val="000000" w:themeColor="text1"/>
                <w:sz w:val="16"/>
              </w:rPr>
              <w:t>FR:</w:t>
            </w:r>
            <w:proofErr w:type="gramStart"/>
            <w:r w:rsidRPr="00422A5B">
              <w:rPr>
                <w:rFonts w:ascii="Arial (W1)" w:hAnsi="Arial (W1)" w:cs="Arial"/>
                <w:iCs/>
                <w:color w:val="000000" w:themeColor="text1"/>
                <w:sz w:val="16"/>
              </w:rPr>
              <w:t xml:space="preserve">  </w:t>
            </w:r>
          </w:p>
        </w:tc>
        <w:tc>
          <w:tcPr>
            <w:tcW w:w="127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15"/>
                <w:szCs w:val="15"/>
              </w:rPr>
            </w:pPr>
            <w:proofErr w:type="gramEnd"/>
            <w:r w:rsidRPr="00422A5B">
              <w:rPr>
                <w:rFonts w:ascii="Arial" w:hAnsi="Arial" w:cs="Arial"/>
                <w:b/>
                <w:iCs/>
                <w:color w:val="000000" w:themeColor="text1"/>
                <w:sz w:val="15"/>
                <w:szCs w:val="15"/>
              </w:rPr>
              <w:t>Nota Empenho (ano / nº)</w:t>
            </w:r>
          </w:p>
        </w:tc>
        <w:tc>
          <w:tcPr>
            <w:tcW w:w="1417"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rPr>
                <w:rFonts w:ascii="Arial (W1)" w:hAnsi="Arial (W1)" w:cs="Arial"/>
                <w:iCs/>
                <w:color w:val="000000" w:themeColor="text1"/>
                <w:sz w:val="16"/>
              </w:rPr>
            </w:pPr>
            <w:r w:rsidRPr="00422A5B">
              <w:rPr>
                <w:rFonts w:ascii="Arial (W1)" w:hAnsi="Arial (W1)" w:cs="Arial"/>
                <w:iCs/>
                <w:color w:val="000000" w:themeColor="text1"/>
                <w:sz w:val="16"/>
              </w:rPr>
              <w:t>FR:</w:t>
            </w:r>
            <w:proofErr w:type="gramStart"/>
            <w:r w:rsidRPr="00422A5B">
              <w:rPr>
                <w:rFonts w:ascii="Arial (W1)" w:hAnsi="Arial (W1)" w:cs="Arial"/>
                <w:iCs/>
                <w:color w:val="000000" w:themeColor="text1"/>
                <w:sz w:val="16"/>
              </w:rPr>
              <w:t xml:space="preserve">  </w:t>
            </w:r>
          </w:p>
        </w:tc>
        <w:proofErr w:type="gramEnd"/>
      </w:tr>
      <w:tr w:rsidR="00422A5B" w:rsidRPr="00422A5B" w:rsidTr="00AD3205">
        <w:tblPrEx>
          <w:tblBorders>
            <w:right w:val="single" w:sz="4" w:space="0" w:color="auto"/>
          </w:tblBorders>
        </w:tblPrEx>
        <w:trPr>
          <w:trHeight w:hRule="exact" w:val="284"/>
        </w:trPr>
        <w:tc>
          <w:tcPr>
            <w:tcW w:w="2818" w:type="dxa"/>
            <w:gridSpan w:val="8"/>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VALORES BRUTOS</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284"/>
        </w:trPr>
        <w:tc>
          <w:tcPr>
            <w:tcW w:w="281" w:type="dxa"/>
            <w:vMerge w:val="restart"/>
            <w:tcBorders>
              <w:top w:val="single" w:sz="4" w:space="0" w:color="auto"/>
              <w:left w:val="double" w:sz="4" w:space="0" w:color="auto"/>
              <w:right w:val="single" w:sz="4" w:space="0" w:color="auto"/>
            </w:tcBorders>
            <w:shd w:val="clear" w:color="auto" w:fill="auto"/>
            <w:textDirection w:val="btLr"/>
            <w:vAlign w:val="center"/>
          </w:tcPr>
          <w:p w:rsidR="00422A5B" w:rsidRPr="00422A5B" w:rsidRDefault="00422A5B" w:rsidP="00422A5B">
            <w:pPr>
              <w:ind w:left="113" w:right="113"/>
              <w:rPr>
                <w:rFonts w:ascii="Arial" w:hAnsi="Arial" w:cs="Arial"/>
                <w:b/>
                <w:bCs/>
                <w:iCs/>
                <w:color w:val="000000" w:themeColor="text1"/>
                <w:sz w:val="12"/>
                <w:szCs w:val="12"/>
              </w:rPr>
            </w:pPr>
            <w:r w:rsidRPr="00422A5B">
              <w:rPr>
                <w:rFonts w:ascii="Arial" w:hAnsi="Arial" w:cs="Arial"/>
                <w:b/>
                <w:bCs/>
                <w:iCs/>
                <w:color w:val="000000" w:themeColor="text1"/>
                <w:sz w:val="12"/>
                <w:szCs w:val="12"/>
              </w:rPr>
              <w:t>Retenções</w:t>
            </w:r>
          </w:p>
        </w:tc>
        <w:tc>
          <w:tcPr>
            <w:tcW w:w="418" w:type="dxa"/>
            <w:gridSpan w:val="2"/>
            <w:tcBorders>
              <w:top w:val="single" w:sz="4" w:space="0" w:color="auto"/>
              <w:left w:val="single" w:sz="4" w:space="0" w:color="auto"/>
              <w:bottom w:val="single" w:sz="4" w:space="0" w:color="auto"/>
              <w:right w:val="nil"/>
            </w:tcBorders>
            <w:shd w:val="clear" w:color="auto" w:fill="auto"/>
            <w:tcMar>
              <w:left w:w="28" w:type="dxa"/>
              <w:right w:w="28" w:type="dxa"/>
            </w:tcMar>
            <w:vAlign w:val="center"/>
          </w:tcPr>
          <w:p w:rsidR="00422A5B" w:rsidRPr="00422A5B" w:rsidRDefault="00422A5B" w:rsidP="00422A5B">
            <w:pPr>
              <w:rPr>
                <w:rFonts w:ascii="Arial" w:hAnsi="Arial" w:cs="Arial"/>
                <w:bCs/>
                <w:iCs/>
                <w:color w:val="000000" w:themeColor="text1"/>
                <w:szCs w:val="24"/>
              </w:rPr>
            </w:pPr>
            <w:r w:rsidRPr="00422A5B">
              <w:rPr>
                <w:rFonts w:ascii="Arial" w:hAnsi="Arial" w:cs="Arial"/>
                <w:bCs/>
                <w:iCs/>
                <w:color w:val="000000" w:themeColor="text1"/>
                <w:szCs w:val="24"/>
              </w:rPr>
              <w:t>(-)</w:t>
            </w:r>
          </w:p>
        </w:tc>
        <w:tc>
          <w:tcPr>
            <w:tcW w:w="2119" w:type="dxa"/>
            <w:gridSpan w:val="5"/>
            <w:tcBorders>
              <w:top w:val="single" w:sz="4" w:space="0" w:color="auto"/>
              <w:left w:val="nil"/>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INSS</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284"/>
        </w:trPr>
        <w:tc>
          <w:tcPr>
            <w:tcW w:w="281" w:type="dxa"/>
            <w:vMerge/>
            <w:tcBorders>
              <w:left w:val="double" w:sz="4" w:space="0" w:color="auto"/>
              <w:right w:val="single" w:sz="4" w:space="0" w:color="auto"/>
            </w:tcBorders>
            <w:shd w:val="clear" w:color="auto" w:fill="auto"/>
            <w:vAlign w:val="center"/>
          </w:tcPr>
          <w:p w:rsidR="00422A5B" w:rsidRPr="00422A5B" w:rsidRDefault="00422A5B" w:rsidP="00422A5B">
            <w:pPr>
              <w:rPr>
                <w:rFonts w:ascii="Arial" w:hAnsi="Arial" w:cs="Arial"/>
                <w:b/>
                <w:bCs/>
                <w:iCs/>
                <w:color w:val="000000" w:themeColor="text1"/>
              </w:rPr>
            </w:pPr>
          </w:p>
        </w:tc>
        <w:tc>
          <w:tcPr>
            <w:tcW w:w="418" w:type="dxa"/>
            <w:gridSpan w:val="2"/>
            <w:tcBorders>
              <w:top w:val="single" w:sz="4" w:space="0" w:color="auto"/>
              <w:left w:val="single" w:sz="4" w:space="0" w:color="auto"/>
              <w:bottom w:val="single" w:sz="4" w:space="0" w:color="auto"/>
              <w:right w:val="nil"/>
            </w:tcBorders>
            <w:shd w:val="clear" w:color="auto" w:fill="auto"/>
            <w:tcMar>
              <w:left w:w="28" w:type="dxa"/>
              <w:right w:w="28" w:type="dxa"/>
            </w:tcMar>
            <w:vAlign w:val="center"/>
          </w:tcPr>
          <w:p w:rsidR="00422A5B" w:rsidRPr="00422A5B" w:rsidRDefault="00422A5B" w:rsidP="00422A5B">
            <w:pPr>
              <w:rPr>
                <w:rFonts w:ascii="Arial" w:hAnsi="Arial" w:cs="Arial"/>
                <w:bCs/>
                <w:iCs/>
                <w:color w:val="000000" w:themeColor="text1"/>
                <w:szCs w:val="24"/>
              </w:rPr>
            </w:pPr>
            <w:r w:rsidRPr="00422A5B">
              <w:rPr>
                <w:rFonts w:ascii="Arial" w:hAnsi="Arial" w:cs="Arial"/>
                <w:bCs/>
                <w:iCs/>
                <w:color w:val="000000" w:themeColor="text1"/>
                <w:szCs w:val="24"/>
              </w:rPr>
              <w:t>(=)</w:t>
            </w:r>
          </w:p>
        </w:tc>
        <w:tc>
          <w:tcPr>
            <w:tcW w:w="2119" w:type="dxa"/>
            <w:gridSpan w:val="5"/>
            <w:tcBorders>
              <w:top w:val="single" w:sz="4" w:space="0" w:color="auto"/>
              <w:left w:val="nil"/>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VALOR APÓS INSS</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284"/>
        </w:trPr>
        <w:tc>
          <w:tcPr>
            <w:tcW w:w="281" w:type="dxa"/>
            <w:vMerge/>
            <w:tcBorders>
              <w:left w:val="double" w:sz="4" w:space="0" w:color="auto"/>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
                <w:bCs/>
                <w:iCs/>
                <w:color w:val="000000" w:themeColor="text1"/>
              </w:rPr>
            </w:pPr>
          </w:p>
        </w:tc>
        <w:tc>
          <w:tcPr>
            <w:tcW w:w="418" w:type="dxa"/>
            <w:gridSpan w:val="2"/>
            <w:tcBorders>
              <w:top w:val="single" w:sz="4" w:space="0" w:color="auto"/>
              <w:left w:val="single" w:sz="4" w:space="0" w:color="auto"/>
              <w:bottom w:val="single" w:sz="4" w:space="0" w:color="auto"/>
              <w:right w:val="nil"/>
            </w:tcBorders>
            <w:shd w:val="clear" w:color="auto" w:fill="auto"/>
            <w:tcMar>
              <w:left w:w="28" w:type="dxa"/>
              <w:right w:w="28" w:type="dxa"/>
            </w:tcMar>
            <w:vAlign w:val="center"/>
          </w:tcPr>
          <w:p w:rsidR="00422A5B" w:rsidRPr="00422A5B" w:rsidRDefault="00422A5B" w:rsidP="00422A5B">
            <w:pPr>
              <w:rPr>
                <w:rFonts w:ascii="Arial" w:hAnsi="Arial" w:cs="Arial"/>
                <w:bCs/>
                <w:iCs/>
                <w:color w:val="000000" w:themeColor="text1"/>
                <w:szCs w:val="24"/>
              </w:rPr>
            </w:pPr>
            <w:r w:rsidRPr="00422A5B">
              <w:rPr>
                <w:rFonts w:ascii="Arial" w:hAnsi="Arial" w:cs="Arial"/>
                <w:bCs/>
                <w:iCs/>
                <w:color w:val="000000" w:themeColor="text1"/>
                <w:szCs w:val="24"/>
              </w:rPr>
              <w:t>(-)</w:t>
            </w:r>
          </w:p>
        </w:tc>
        <w:tc>
          <w:tcPr>
            <w:tcW w:w="2119" w:type="dxa"/>
            <w:gridSpan w:val="5"/>
            <w:tcBorders>
              <w:top w:val="single" w:sz="4" w:space="0" w:color="auto"/>
              <w:left w:val="nil"/>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IR</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284"/>
        </w:trPr>
        <w:tc>
          <w:tcPr>
            <w:tcW w:w="281" w:type="dxa"/>
            <w:tcBorders>
              <w:left w:val="double" w:sz="4" w:space="0" w:color="auto"/>
              <w:bottom w:val="single" w:sz="4" w:space="0" w:color="auto"/>
              <w:right w:val="nil"/>
            </w:tcBorders>
            <w:shd w:val="clear" w:color="auto" w:fill="auto"/>
            <w:vAlign w:val="center"/>
          </w:tcPr>
          <w:p w:rsidR="00422A5B" w:rsidRPr="00422A5B" w:rsidRDefault="00422A5B" w:rsidP="00422A5B">
            <w:pPr>
              <w:rPr>
                <w:rFonts w:ascii="Arial" w:hAnsi="Arial" w:cs="Arial"/>
                <w:b/>
                <w:bCs/>
                <w:iCs/>
                <w:color w:val="000000" w:themeColor="text1"/>
              </w:rPr>
            </w:pPr>
          </w:p>
        </w:tc>
        <w:tc>
          <w:tcPr>
            <w:tcW w:w="418" w:type="dxa"/>
            <w:gridSpan w:val="2"/>
            <w:tcBorders>
              <w:top w:val="single" w:sz="4" w:space="0" w:color="auto"/>
              <w:left w:val="nil"/>
              <w:bottom w:val="single" w:sz="4" w:space="0" w:color="auto"/>
              <w:right w:val="nil"/>
            </w:tcBorders>
            <w:shd w:val="clear" w:color="auto" w:fill="auto"/>
            <w:tcMar>
              <w:left w:w="28" w:type="dxa"/>
              <w:right w:w="28" w:type="dxa"/>
            </w:tcMar>
            <w:vAlign w:val="center"/>
          </w:tcPr>
          <w:p w:rsidR="00422A5B" w:rsidRPr="00422A5B" w:rsidRDefault="00422A5B" w:rsidP="00422A5B">
            <w:pPr>
              <w:rPr>
                <w:rFonts w:ascii="Arial" w:hAnsi="Arial" w:cs="Arial"/>
                <w:bCs/>
                <w:iCs/>
                <w:color w:val="000000" w:themeColor="text1"/>
                <w:szCs w:val="24"/>
              </w:rPr>
            </w:pPr>
            <w:r w:rsidRPr="00422A5B">
              <w:rPr>
                <w:rFonts w:ascii="Arial" w:hAnsi="Arial" w:cs="Arial"/>
                <w:bCs/>
                <w:iCs/>
                <w:color w:val="000000" w:themeColor="text1"/>
                <w:szCs w:val="24"/>
              </w:rPr>
              <w:t>(=)</w:t>
            </w:r>
          </w:p>
        </w:tc>
        <w:tc>
          <w:tcPr>
            <w:tcW w:w="2119" w:type="dxa"/>
            <w:gridSpan w:val="5"/>
            <w:tcBorders>
              <w:top w:val="single" w:sz="4" w:space="0" w:color="auto"/>
              <w:left w:val="nil"/>
              <w:bottom w:val="single" w:sz="4" w:space="0" w:color="auto"/>
              <w:right w:val="single" w:sz="4" w:space="0" w:color="auto"/>
            </w:tcBorders>
            <w:shd w:val="clear" w:color="auto" w:fill="auto"/>
            <w:vAlign w:val="center"/>
          </w:tcPr>
          <w:p w:rsidR="00422A5B" w:rsidRPr="00422A5B" w:rsidRDefault="00422A5B" w:rsidP="00422A5B">
            <w:pPr>
              <w:rPr>
                <w:rFonts w:ascii="Arial" w:hAnsi="Arial" w:cs="Arial"/>
                <w:bCs/>
                <w:iCs/>
                <w:color w:val="000000" w:themeColor="text1"/>
                <w:sz w:val="20"/>
              </w:rPr>
            </w:pPr>
            <w:r w:rsidRPr="00422A5B">
              <w:rPr>
                <w:rFonts w:ascii="Arial" w:hAnsi="Arial" w:cs="Arial"/>
                <w:bCs/>
                <w:iCs/>
                <w:color w:val="000000" w:themeColor="text1"/>
                <w:sz w:val="20"/>
              </w:rPr>
              <w:t>VALORES LÍQUIDOS</w:t>
            </w:r>
          </w:p>
        </w:tc>
        <w:tc>
          <w:tcPr>
            <w:tcW w:w="18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42" w:type="dxa"/>
            <w:gridSpan w:val="2"/>
            <w:tcBorders>
              <w:left w:val="single" w:sz="4" w:space="0" w:color="auto"/>
              <w:bottom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77" w:type="dxa"/>
            <w:gridSpan w:val="5"/>
            <w:tcBorders>
              <w:left w:val="dashed"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275" w:type="dxa"/>
            <w:gridSpan w:val="7"/>
            <w:tcBorders>
              <w:left w:val="single" w:sz="4" w:space="0" w:color="auto"/>
              <w:bottom w:val="single" w:sz="4" w:space="0" w:color="auto"/>
              <w:right w:val="dashed" w:sz="4" w:space="0" w:color="auto"/>
            </w:tcBorders>
            <w:shd w:val="clear" w:color="auto" w:fill="auto"/>
            <w:vAlign w:val="center"/>
          </w:tcPr>
          <w:p w:rsidR="00422A5B" w:rsidRPr="00422A5B" w:rsidRDefault="00422A5B" w:rsidP="00422A5B">
            <w:pPr>
              <w:jc w:val="center"/>
              <w:rPr>
                <w:rFonts w:ascii="Arial" w:hAnsi="Arial" w:cs="Arial"/>
                <w:iCs/>
                <w:color w:val="000000" w:themeColor="text1"/>
                <w:sz w:val="20"/>
              </w:rPr>
            </w:pPr>
            <w:r w:rsidRPr="00422A5B">
              <w:rPr>
                <w:rFonts w:ascii="Arial" w:hAnsi="Arial" w:cs="Arial"/>
                <w:iCs/>
                <w:color w:val="000000" w:themeColor="text1"/>
                <w:sz w:val="20"/>
              </w:rPr>
              <w:t>/</w:t>
            </w:r>
          </w:p>
        </w:tc>
        <w:tc>
          <w:tcPr>
            <w:tcW w:w="1417" w:type="dxa"/>
            <w:gridSpan w:val="5"/>
            <w:tcBorders>
              <w:left w:val="dashed" w:sz="4" w:space="0" w:color="auto"/>
              <w:bottom w:val="single" w:sz="4" w:space="0" w:color="auto"/>
              <w:right w:val="doub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r>
      <w:tr w:rsidR="00422A5B" w:rsidRPr="00422A5B" w:rsidTr="00AD3205">
        <w:tblPrEx>
          <w:tblBorders>
            <w:right w:val="single" w:sz="4" w:space="0" w:color="auto"/>
          </w:tblBorders>
        </w:tblPrEx>
        <w:trPr>
          <w:trHeight w:hRule="exact" w:val="312"/>
        </w:trPr>
        <w:tc>
          <w:tcPr>
            <w:tcW w:w="4190" w:type="dxa"/>
            <w:gridSpan w:val="10"/>
            <w:tcBorders>
              <w:top w:val="single" w:sz="4" w:space="0" w:color="auto"/>
              <w:left w:val="double" w:sz="4" w:space="0" w:color="auto"/>
              <w:bottom w:val="double" w:sz="4" w:space="0" w:color="auto"/>
              <w:right w:val="nil"/>
            </w:tcBorders>
            <w:shd w:val="clear" w:color="auto" w:fill="auto"/>
            <w:vAlign w:val="center"/>
          </w:tcPr>
          <w:p w:rsidR="00422A5B" w:rsidRPr="00422A5B" w:rsidRDefault="00422A5B" w:rsidP="00422A5B">
            <w:pPr>
              <w:rPr>
                <w:rFonts w:ascii="Arial" w:hAnsi="Arial" w:cs="Arial"/>
                <w:b/>
                <w:bCs/>
                <w:i/>
                <w:iCs/>
                <w:color w:val="000000" w:themeColor="text1"/>
                <w:sz w:val="20"/>
              </w:rPr>
            </w:pPr>
            <w:r w:rsidRPr="00422A5B">
              <w:rPr>
                <w:rFonts w:ascii="Arial" w:hAnsi="Arial"/>
                <w:color w:val="000000" w:themeColor="text1"/>
                <w:sz w:val="20"/>
              </w:rPr>
              <w:t xml:space="preserve">Valor da Despesa, conforme planilha às Fls. </w:t>
            </w:r>
          </w:p>
        </w:tc>
        <w:tc>
          <w:tcPr>
            <w:tcW w:w="5875" w:type="dxa"/>
            <w:gridSpan w:val="21"/>
            <w:tcBorders>
              <w:top w:val="single" w:sz="4" w:space="0" w:color="auto"/>
              <w:left w:val="nil"/>
              <w:bottom w:val="double" w:sz="4" w:space="0" w:color="auto"/>
              <w:right w:val="double" w:sz="4" w:space="0" w:color="auto"/>
            </w:tcBorders>
            <w:shd w:val="clear" w:color="auto" w:fill="auto"/>
            <w:vAlign w:val="bottom"/>
          </w:tcPr>
          <w:p w:rsidR="00422A5B" w:rsidRPr="00422A5B" w:rsidRDefault="00422A5B" w:rsidP="00422A5B">
            <w:pPr>
              <w:rPr>
                <w:rFonts w:ascii="Arial" w:hAnsi="Arial" w:cs="Arial"/>
                <w:bCs/>
                <w:iCs/>
                <w:color w:val="000000" w:themeColor="text1"/>
              </w:rPr>
            </w:pPr>
            <w:r w:rsidRPr="00422A5B">
              <w:rPr>
                <w:rFonts w:ascii="Arial" w:hAnsi="Arial" w:cs="Arial"/>
                <w:bCs/>
                <w:iCs/>
                <w:color w:val="000000" w:themeColor="text1"/>
              </w:rPr>
              <w:t>_________________________</w:t>
            </w:r>
          </w:p>
        </w:tc>
      </w:tr>
      <w:tr w:rsidR="00422A5B" w:rsidRPr="00422A5B" w:rsidTr="00AD3205">
        <w:tblPrEx>
          <w:tblBorders>
            <w:right w:val="single" w:sz="4" w:space="0" w:color="auto"/>
          </w:tblBorders>
        </w:tblPrEx>
        <w:trPr>
          <w:trHeight w:hRule="exact" w:val="397"/>
        </w:trPr>
        <w:tc>
          <w:tcPr>
            <w:tcW w:w="10065" w:type="dxa"/>
            <w:gridSpan w:val="31"/>
            <w:tcBorders>
              <w:top w:val="double" w:sz="4" w:space="0" w:color="auto"/>
              <w:left w:val="double" w:sz="4" w:space="0" w:color="auto"/>
              <w:bottom w:val="single" w:sz="4" w:space="0" w:color="auto"/>
              <w:right w:val="double" w:sz="4" w:space="0" w:color="auto"/>
            </w:tcBorders>
            <w:shd w:val="clear" w:color="auto" w:fill="auto"/>
            <w:vAlign w:val="center"/>
          </w:tcPr>
          <w:p w:rsidR="00422A5B" w:rsidRPr="00422A5B" w:rsidRDefault="00422A5B" w:rsidP="00422A5B">
            <w:pPr>
              <w:rPr>
                <w:rFonts w:ascii="Arial" w:hAnsi="Arial" w:cs="Arial"/>
                <w:b/>
                <w:color w:val="000000" w:themeColor="text1"/>
              </w:rPr>
            </w:pPr>
            <w:r w:rsidRPr="00422A5B">
              <w:rPr>
                <w:rFonts w:ascii="Arial" w:hAnsi="Arial" w:cs="Arial"/>
                <w:b/>
                <w:bCs/>
                <w:i/>
                <w:iCs/>
                <w:color w:val="000000" w:themeColor="text1"/>
              </w:rPr>
              <w:t xml:space="preserve">III – DOS CUSTOS A APROPRIAR </w:t>
            </w:r>
          </w:p>
        </w:tc>
      </w:tr>
      <w:tr w:rsidR="00422A5B" w:rsidRPr="00422A5B" w:rsidTr="00AD3205">
        <w:tblPrEx>
          <w:tblBorders>
            <w:right w:val="single" w:sz="4" w:space="0" w:color="auto"/>
          </w:tblBorders>
        </w:tblPrEx>
        <w:trPr>
          <w:trHeight w:hRule="exact" w:val="284"/>
        </w:trPr>
        <w:tc>
          <w:tcPr>
            <w:tcW w:w="1560" w:type="dxa"/>
            <w:gridSpan w:val="6"/>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
                <w:bCs/>
                <w:iCs/>
                <w:color w:val="000000" w:themeColor="text1"/>
                <w:sz w:val="15"/>
                <w:szCs w:val="15"/>
              </w:rPr>
            </w:pPr>
            <w:r w:rsidRPr="00422A5B">
              <w:rPr>
                <w:rFonts w:ascii="Arial" w:hAnsi="Arial" w:cs="Arial"/>
                <w:b/>
                <w:bCs/>
                <w:iCs/>
                <w:color w:val="000000" w:themeColor="text1"/>
                <w:sz w:val="15"/>
                <w:szCs w:val="15"/>
              </w:rPr>
              <w:t>Nº do Documento Comprobatório</w:t>
            </w:r>
          </w:p>
        </w:tc>
        <w:tc>
          <w:tcPr>
            <w:tcW w:w="14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b/>
                <w:bCs/>
                <w:iCs/>
                <w:color w:val="000000" w:themeColor="text1"/>
                <w:sz w:val="16"/>
              </w:rPr>
              <w:t>Data da Atestação</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b/>
                <w:bCs/>
                <w:iCs/>
                <w:color w:val="000000" w:themeColor="text1"/>
                <w:sz w:val="16"/>
              </w:rPr>
              <w:t>Período de Competência</w:t>
            </w:r>
          </w:p>
        </w:tc>
        <w:tc>
          <w:tcPr>
            <w:tcW w:w="1843"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b/>
                <w:bCs/>
                <w:iCs/>
                <w:color w:val="000000" w:themeColor="text1"/>
                <w:sz w:val="16"/>
              </w:rPr>
              <w:t>Valor da Despesa</w:t>
            </w:r>
          </w:p>
        </w:tc>
        <w:tc>
          <w:tcPr>
            <w:tcW w:w="141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b/>
                <w:bCs/>
                <w:iCs/>
                <w:color w:val="000000" w:themeColor="text1"/>
                <w:sz w:val="16"/>
              </w:rPr>
              <w:t>Data da Emissão do Documento</w:t>
            </w:r>
          </w:p>
        </w:tc>
        <w:tc>
          <w:tcPr>
            <w:tcW w:w="993" w:type="dxa"/>
            <w:gridSpan w:val="3"/>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1)" w:hAnsi="Arial (W1)" w:cs="Arial"/>
                <w:b/>
                <w:bCs/>
                <w:iCs/>
                <w:color w:val="000000" w:themeColor="text1"/>
                <w:sz w:val="15"/>
                <w:szCs w:val="15"/>
              </w:rPr>
            </w:pPr>
            <w:r w:rsidRPr="00422A5B">
              <w:rPr>
                <w:rFonts w:ascii="Arial (W1)" w:hAnsi="Arial (W1)" w:cs="Arial" w:hint="cs"/>
                <w:b/>
                <w:bCs/>
                <w:iCs/>
                <w:color w:val="000000" w:themeColor="text1"/>
                <w:sz w:val="15"/>
                <w:szCs w:val="15"/>
              </w:rPr>
              <w:t xml:space="preserve">Código da </w:t>
            </w:r>
          </w:p>
          <w:p w:rsidR="00422A5B" w:rsidRPr="00422A5B" w:rsidRDefault="00422A5B" w:rsidP="00422A5B">
            <w:pPr>
              <w:jc w:val="center"/>
              <w:rPr>
                <w:rFonts w:ascii="Arial (W1)" w:hAnsi="Arial (W1)" w:cs="Arial"/>
                <w:b/>
                <w:bCs/>
                <w:iCs/>
                <w:color w:val="000000" w:themeColor="text1"/>
                <w:sz w:val="16"/>
              </w:rPr>
            </w:pPr>
            <w:r w:rsidRPr="00422A5B">
              <w:rPr>
                <w:rFonts w:ascii="Arial (W1)" w:hAnsi="Arial (W1)" w:cs="Arial" w:hint="cs"/>
                <w:b/>
                <w:bCs/>
                <w:iCs/>
                <w:color w:val="000000" w:themeColor="text1"/>
                <w:sz w:val="15"/>
                <w:szCs w:val="15"/>
              </w:rPr>
              <w:t>U.A/CRESP (SICI)</w:t>
            </w:r>
          </w:p>
        </w:tc>
      </w:tr>
      <w:tr w:rsidR="00422A5B" w:rsidRPr="00422A5B" w:rsidTr="00AD3205">
        <w:tblPrEx>
          <w:tblBorders>
            <w:right w:val="single" w:sz="4" w:space="0" w:color="auto"/>
          </w:tblBorders>
        </w:tblPrEx>
        <w:trPr>
          <w:trHeight w:hRule="exact" w:val="284"/>
        </w:trPr>
        <w:tc>
          <w:tcPr>
            <w:tcW w:w="1560" w:type="dxa"/>
            <w:gridSpan w:val="6"/>
            <w:vMerge/>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bCs/>
                <w:iCs/>
                <w:color w:val="000000" w:themeColor="text1"/>
                <w:sz w:val="20"/>
              </w:rPr>
            </w:pPr>
          </w:p>
        </w:tc>
        <w:tc>
          <w:tcPr>
            <w:tcW w:w="1417"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bCs/>
                <w:iCs/>
                <w:color w:val="000000" w:themeColor="text1"/>
                <w:sz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b/>
                <w:bCs/>
                <w:iCs/>
                <w:color w:val="000000" w:themeColor="text1"/>
                <w:sz w:val="16"/>
              </w:rPr>
            </w:pPr>
            <w:r w:rsidRPr="00422A5B">
              <w:rPr>
                <w:rFonts w:ascii="Arial (W1)" w:hAnsi="Arial (W1)"/>
                <w:b/>
                <w:bCs/>
                <w:iCs/>
                <w:color w:val="000000" w:themeColor="text1"/>
                <w:sz w:val="16"/>
              </w:rPr>
              <w:t xml:space="preserve">De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1)" w:hAnsi="Arial (W1)"/>
                <w:b/>
                <w:bCs/>
                <w:iCs/>
                <w:color w:val="000000" w:themeColor="text1"/>
                <w:sz w:val="16"/>
              </w:rPr>
            </w:pPr>
            <w:r w:rsidRPr="00422A5B">
              <w:rPr>
                <w:rFonts w:ascii="Arial (W1)" w:hAnsi="Arial (W1)"/>
                <w:b/>
                <w:bCs/>
                <w:iCs/>
                <w:color w:val="000000" w:themeColor="text1"/>
                <w:sz w:val="16"/>
              </w:rPr>
              <w:t>Até</w:t>
            </w:r>
          </w:p>
        </w:tc>
        <w:tc>
          <w:tcPr>
            <w:tcW w:w="1843" w:type="dxa"/>
            <w:gridSpan w:val="8"/>
            <w:vMerge/>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bCs/>
                <w:iCs/>
                <w:color w:val="000000" w:themeColor="text1"/>
                <w:sz w:val="20"/>
              </w:rPr>
            </w:pPr>
          </w:p>
        </w:tc>
        <w:tc>
          <w:tcPr>
            <w:tcW w:w="1417"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bCs/>
                <w:iCs/>
                <w:color w:val="000000" w:themeColor="text1"/>
                <w:sz w:val="20"/>
              </w:rPr>
            </w:pPr>
          </w:p>
        </w:tc>
        <w:tc>
          <w:tcPr>
            <w:tcW w:w="993" w:type="dxa"/>
            <w:gridSpan w:val="3"/>
            <w:vMerge/>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bCs/>
                <w:iCs/>
                <w:color w:val="000000" w:themeColor="text1"/>
                <w:sz w:val="20"/>
              </w:rPr>
            </w:pPr>
          </w:p>
        </w:tc>
      </w:tr>
      <w:tr w:rsidR="00422A5B" w:rsidRPr="00422A5B" w:rsidTr="00AD3205">
        <w:tblPrEx>
          <w:tblBorders>
            <w:right w:val="single" w:sz="4" w:space="0" w:color="auto"/>
          </w:tblBorders>
        </w:tblPrEx>
        <w:trPr>
          <w:trHeight w:val="284"/>
        </w:trPr>
        <w:tc>
          <w:tcPr>
            <w:tcW w:w="1560"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r>
      <w:tr w:rsidR="00422A5B" w:rsidRPr="00422A5B" w:rsidTr="00AD3205">
        <w:tblPrEx>
          <w:tblBorders>
            <w:right w:val="single" w:sz="4" w:space="0" w:color="auto"/>
          </w:tblBorders>
        </w:tblPrEx>
        <w:trPr>
          <w:trHeight w:val="284"/>
        </w:trPr>
        <w:tc>
          <w:tcPr>
            <w:tcW w:w="1560"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r>
      <w:tr w:rsidR="00422A5B" w:rsidRPr="00422A5B" w:rsidTr="00AD3205">
        <w:tblPrEx>
          <w:tblBorders>
            <w:right w:val="single" w:sz="4" w:space="0" w:color="auto"/>
          </w:tblBorders>
        </w:tblPrEx>
        <w:trPr>
          <w:trHeight w:val="284"/>
        </w:trPr>
        <w:tc>
          <w:tcPr>
            <w:tcW w:w="1560"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184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jc w:val="center"/>
              <w:rPr>
                <w:rFonts w:ascii="Arial" w:hAnsi="Arial" w:cs="Arial"/>
                <w:color w:val="000000" w:themeColor="text1"/>
                <w:sz w:val="20"/>
              </w:rPr>
            </w:pPr>
            <w:r w:rsidRPr="00422A5B">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s="Arial"/>
                <w:bCs/>
                <w:iCs/>
                <w:color w:val="000000" w:themeColor="text1"/>
                <w:sz w:val="20"/>
              </w:rPr>
            </w:pPr>
          </w:p>
        </w:tc>
      </w:tr>
      <w:tr w:rsidR="00422A5B" w:rsidRPr="00422A5B" w:rsidTr="00AD3205">
        <w:tblPrEx>
          <w:tblBorders>
            <w:right w:val="single" w:sz="4" w:space="0" w:color="auto"/>
          </w:tblBorders>
        </w:tblPrEx>
        <w:trPr>
          <w:trHeight w:val="284"/>
        </w:trPr>
        <w:tc>
          <w:tcPr>
            <w:tcW w:w="5812" w:type="dxa"/>
            <w:gridSpan w:val="13"/>
            <w:tcBorders>
              <w:top w:val="single" w:sz="4" w:space="0" w:color="auto"/>
              <w:left w:val="double" w:sz="4" w:space="0" w:color="auto"/>
              <w:bottom w:val="double" w:sz="4" w:space="0" w:color="auto"/>
              <w:right w:val="single" w:sz="4" w:space="0" w:color="auto"/>
            </w:tcBorders>
            <w:shd w:val="clear" w:color="auto" w:fill="auto"/>
            <w:vAlign w:val="center"/>
          </w:tcPr>
          <w:p w:rsidR="00422A5B" w:rsidRPr="00422A5B" w:rsidRDefault="00422A5B" w:rsidP="00422A5B">
            <w:pPr>
              <w:jc w:val="right"/>
              <w:rPr>
                <w:color w:val="000000" w:themeColor="text1"/>
              </w:rPr>
            </w:pPr>
            <w:r w:rsidRPr="00422A5B">
              <w:rPr>
                <w:b/>
                <w:bCs/>
                <w:iCs/>
                <w:color w:val="000000" w:themeColor="text1"/>
                <w:sz w:val="20"/>
              </w:rPr>
              <w:t>Valor Total da Liquidação</w:t>
            </w:r>
          </w:p>
        </w:tc>
        <w:tc>
          <w:tcPr>
            <w:tcW w:w="1843" w:type="dxa"/>
            <w:gridSpan w:val="8"/>
            <w:tcBorders>
              <w:top w:val="single" w:sz="4" w:space="0" w:color="auto"/>
              <w:left w:val="single" w:sz="4" w:space="0" w:color="auto"/>
              <w:bottom w:val="double" w:sz="4" w:space="0" w:color="auto"/>
              <w:right w:val="single" w:sz="4" w:space="0" w:color="auto"/>
            </w:tcBorders>
            <w:shd w:val="clear" w:color="auto" w:fill="auto"/>
            <w:vAlign w:val="center"/>
          </w:tcPr>
          <w:p w:rsidR="00422A5B" w:rsidRPr="00422A5B" w:rsidRDefault="00422A5B" w:rsidP="00422A5B">
            <w:pPr>
              <w:jc w:val="right"/>
              <w:rPr>
                <w:rFonts w:ascii="Arial" w:hAnsi="Arial" w:cs="Arial"/>
                <w:bCs/>
                <w:iCs/>
                <w:color w:val="000000" w:themeColor="text1"/>
                <w:sz w:val="20"/>
              </w:rPr>
            </w:pPr>
          </w:p>
        </w:tc>
        <w:tc>
          <w:tcPr>
            <w:tcW w:w="2410" w:type="dxa"/>
            <w:gridSpan w:val="10"/>
            <w:tcBorders>
              <w:top w:val="single" w:sz="4" w:space="0" w:color="auto"/>
              <w:left w:val="single" w:sz="4" w:space="0" w:color="auto"/>
              <w:bottom w:val="double" w:sz="4" w:space="0" w:color="auto"/>
              <w:right w:val="double" w:sz="4" w:space="0" w:color="auto"/>
            </w:tcBorders>
            <w:shd w:val="clear" w:color="auto" w:fill="auto"/>
            <w:vAlign w:val="center"/>
          </w:tcPr>
          <w:p w:rsidR="00422A5B" w:rsidRPr="00422A5B" w:rsidRDefault="00422A5B" w:rsidP="00422A5B">
            <w:pPr>
              <w:jc w:val="center"/>
              <w:rPr>
                <w:bCs/>
                <w:iCs/>
                <w:color w:val="000000" w:themeColor="text1"/>
                <w:sz w:val="20"/>
              </w:rPr>
            </w:pPr>
          </w:p>
        </w:tc>
      </w:tr>
      <w:tr w:rsidR="00422A5B" w:rsidRPr="00422A5B" w:rsidTr="00AD3205">
        <w:trPr>
          <w:trHeight w:hRule="exact" w:val="397"/>
        </w:trPr>
        <w:tc>
          <w:tcPr>
            <w:tcW w:w="8364" w:type="dxa"/>
            <w:gridSpan w:val="24"/>
            <w:tcBorders>
              <w:top w:val="double" w:sz="4" w:space="0" w:color="auto"/>
              <w:left w:val="double" w:sz="4" w:space="0" w:color="auto"/>
              <w:bottom w:val="single" w:sz="4" w:space="0" w:color="auto"/>
              <w:right w:val="single" w:sz="4" w:space="0" w:color="auto"/>
            </w:tcBorders>
            <w:shd w:val="clear" w:color="auto" w:fill="auto"/>
            <w:vAlign w:val="center"/>
          </w:tcPr>
          <w:p w:rsidR="00422A5B" w:rsidRPr="00422A5B" w:rsidRDefault="00422A5B" w:rsidP="00422A5B">
            <w:pPr>
              <w:keepNext/>
              <w:outlineLvl w:val="1"/>
              <w:rPr>
                <w:rFonts w:ascii="Arial" w:hAnsi="Arial"/>
                <w:b/>
                <w:bCs/>
                <w:i/>
                <w:iCs/>
                <w:snapToGrid w:val="0"/>
                <w:color w:val="000000" w:themeColor="text1"/>
              </w:rPr>
            </w:pPr>
            <w:r w:rsidRPr="00422A5B">
              <w:rPr>
                <w:rFonts w:ascii="Arial" w:hAnsi="Arial"/>
                <w:b/>
                <w:bCs/>
                <w:i/>
                <w:iCs/>
                <w:snapToGrid w:val="0"/>
                <w:color w:val="000000" w:themeColor="text1"/>
              </w:rPr>
              <w:t>IV – DO EXAME</w:t>
            </w:r>
          </w:p>
        </w:tc>
        <w:tc>
          <w:tcPr>
            <w:tcW w:w="850" w:type="dxa"/>
            <w:gridSpan w:val="5"/>
            <w:tcBorders>
              <w:top w:val="double" w:sz="4" w:space="0" w:color="auto"/>
              <w:left w:val="single" w:sz="4" w:space="0" w:color="auto"/>
              <w:bottom w:val="single" w:sz="4" w:space="0" w:color="auto"/>
              <w:right w:val="single" w:sz="4" w:space="0" w:color="auto"/>
            </w:tcBorders>
            <w:shd w:val="clear" w:color="auto" w:fill="auto"/>
            <w:vAlign w:val="center"/>
          </w:tcPr>
          <w:p w:rsidR="00422A5B" w:rsidRPr="00422A5B" w:rsidRDefault="00422A5B" w:rsidP="00422A5B">
            <w:pPr>
              <w:keepNext/>
              <w:jc w:val="center"/>
              <w:outlineLvl w:val="6"/>
              <w:rPr>
                <w:rFonts w:ascii="Arial" w:hAnsi="Arial"/>
                <w:b/>
                <w:color w:val="000000" w:themeColor="text1"/>
                <w:sz w:val="16"/>
              </w:rPr>
            </w:pPr>
            <w:r w:rsidRPr="00422A5B">
              <w:rPr>
                <w:rFonts w:ascii="Arial" w:hAnsi="Arial"/>
                <w:b/>
                <w:color w:val="000000" w:themeColor="text1"/>
                <w:sz w:val="16"/>
              </w:rPr>
              <w:t>Sim</w:t>
            </w:r>
          </w:p>
        </w:tc>
        <w:tc>
          <w:tcPr>
            <w:tcW w:w="851"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b/>
                <w:color w:val="000000" w:themeColor="text1"/>
                <w:sz w:val="16"/>
              </w:rPr>
            </w:pPr>
            <w:r w:rsidRPr="00422A5B">
              <w:rPr>
                <w:rFonts w:ascii="Arial" w:hAnsi="Arial"/>
                <w:b/>
                <w:color w:val="000000" w:themeColor="text1"/>
                <w:sz w:val="16"/>
              </w:rPr>
              <w:t>Não aplicável</w:t>
            </w:r>
          </w:p>
        </w:tc>
      </w:tr>
      <w:tr w:rsidR="00422A5B" w:rsidRPr="00422A5B" w:rsidTr="00AD3205">
        <w:tc>
          <w:tcPr>
            <w:tcW w:w="8364" w:type="dxa"/>
            <w:gridSpan w:val="24"/>
            <w:tcBorders>
              <w:top w:val="single" w:sz="4" w:space="0" w:color="auto"/>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1. Foram preenchidos todos os campos dos Dados da Despesa (item I) e Dos Valores (item II) deste formulário?</w:t>
            </w:r>
          </w:p>
        </w:tc>
        <w:tc>
          <w:tcPr>
            <w:tcW w:w="850" w:type="dxa"/>
            <w:gridSpan w:val="5"/>
            <w:tcBorders>
              <w:top w:val="sing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top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1.1. Nos casos em que a despesa esteja classificada em Natureza de Despesa relacionada na coluna A do Anexo I da Resolução CGM nº 1.130/2014, foi preenchido corretamente o campo “Dos Custos a Apropriar” (item III) conforme determina esse dispositivo?</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2. Foi verificado no Sistema FINCON (Acompanhamento do Empenho – FCONR02442) se o(s) empenho(s) </w:t>
            </w:r>
            <w:proofErr w:type="gramStart"/>
            <w:r w:rsidRPr="00422A5B">
              <w:rPr>
                <w:rFonts w:ascii="Arial" w:hAnsi="Arial" w:cs="Arial"/>
                <w:color w:val="000000" w:themeColor="text1"/>
                <w:sz w:val="15"/>
                <w:szCs w:val="15"/>
              </w:rPr>
              <w:t>possui(</w:t>
            </w:r>
            <w:proofErr w:type="gramEnd"/>
            <w:r w:rsidRPr="00422A5B">
              <w:rPr>
                <w:rFonts w:ascii="Arial" w:hAnsi="Arial" w:cs="Arial"/>
                <w:color w:val="000000" w:themeColor="text1"/>
                <w:sz w:val="15"/>
                <w:szCs w:val="15"/>
              </w:rPr>
              <w:t>em) programação financeira até o mês para a liquidação da despesa?</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rPr>
          <w:trHeight w:hRule="exact" w:val="284"/>
        </w:trPr>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2.1. O empenho encontra-se vinculado ao respectivo Instrumento Jurídico?</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3. No caso de despesa de exercício anterior, foi concluída a sindicância administrativa conforme determina o</w:t>
            </w:r>
            <w:proofErr w:type="gramStart"/>
            <w:r w:rsidRPr="00422A5B">
              <w:rPr>
                <w:rFonts w:ascii="Arial" w:hAnsi="Arial" w:cs="Arial"/>
                <w:color w:val="000000" w:themeColor="text1"/>
                <w:sz w:val="15"/>
                <w:szCs w:val="15"/>
              </w:rPr>
              <w:t xml:space="preserve">  </w:t>
            </w:r>
            <w:proofErr w:type="gramEnd"/>
            <w:r w:rsidRPr="00422A5B">
              <w:rPr>
                <w:rFonts w:ascii="Arial" w:hAnsi="Arial" w:cs="Arial"/>
                <w:color w:val="000000" w:themeColor="text1"/>
                <w:sz w:val="15"/>
                <w:szCs w:val="15"/>
              </w:rPr>
              <w:t>Decreto que dispõe sobre a execução orçamentária e financeira para o exercício?</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4. A despesa foi classificada na Natureza de Despesa adequada ao objeto contratado conforme Classificador da Receita e Despesa da PCRJ, em vigor e divulgado no </w:t>
            </w:r>
            <w:r w:rsidRPr="00422A5B">
              <w:rPr>
                <w:rFonts w:ascii="Arial" w:hAnsi="Arial" w:cs="Arial"/>
                <w:i/>
                <w:iCs/>
                <w:color w:val="000000" w:themeColor="text1"/>
                <w:sz w:val="15"/>
                <w:szCs w:val="15"/>
              </w:rPr>
              <w:t>site</w:t>
            </w:r>
            <w:r w:rsidRPr="00422A5B">
              <w:rPr>
                <w:rFonts w:ascii="Arial" w:hAnsi="Arial" w:cs="Arial"/>
                <w:color w:val="000000" w:themeColor="text1"/>
                <w:sz w:val="15"/>
                <w:szCs w:val="15"/>
              </w:rPr>
              <w:t xml:space="preserve"> da CGM: </w:t>
            </w:r>
            <w:hyperlink r:id="rId20" w:history="1">
              <w:r w:rsidRPr="00422A5B">
                <w:rPr>
                  <w:rFonts w:ascii="Arial" w:hAnsi="Arial" w:cs="Arial"/>
                  <w:i/>
                  <w:iCs/>
                  <w:color w:val="000000" w:themeColor="text1"/>
                  <w:sz w:val="15"/>
                  <w:szCs w:val="15"/>
                  <w:u w:val="single"/>
                </w:rPr>
                <w:t>www.rio.rj.gov.br/web/cgm</w:t>
              </w:r>
            </w:hyperlink>
            <w:proofErr w:type="gramStart"/>
            <w:r w:rsidRPr="00422A5B">
              <w:rPr>
                <w:rFonts w:ascii="Arial" w:hAnsi="Arial" w:cs="Arial"/>
                <w:i/>
                <w:iCs/>
                <w:color w:val="000000" w:themeColor="text1"/>
                <w:sz w:val="15"/>
                <w:szCs w:val="15"/>
              </w:rPr>
              <w:t xml:space="preserve"> </w:t>
            </w:r>
            <w:r w:rsidRPr="00422A5B">
              <w:rPr>
                <w:rFonts w:ascii="Arial" w:hAnsi="Arial" w:cs="Arial"/>
                <w:color w:val="000000" w:themeColor="text1"/>
                <w:sz w:val="15"/>
                <w:szCs w:val="15"/>
              </w:rPr>
              <w:t>?</w:t>
            </w:r>
            <w:proofErr w:type="gramEnd"/>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5. Consta a documentação comprobatória devidamente atestada por dois ou mais servidores designados por Ato da autoridade competente do Órgão ou da Entidade Municipal como responsáveis pelo acompanhamento do projeto/atividade e, no caso de </w:t>
            </w:r>
            <w:r w:rsidRPr="00422A5B">
              <w:rPr>
                <w:rFonts w:ascii="Arial" w:hAnsi="Arial" w:cs="Arial"/>
                <w:i/>
                <w:iCs/>
                <w:color w:val="000000" w:themeColor="text1"/>
                <w:sz w:val="15"/>
                <w:szCs w:val="15"/>
              </w:rPr>
              <w:t>mutirão</w:t>
            </w:r>
            <w:r w:rsidRPr="00422A5B">
              <w:rPr>
                <w:rFonts w:ascii="Arial" w:hAnsi="Arial" w:cs="Arial"/>
                <w:color w:val="000000" w:themeColor="text1"/>
                <w:sz w:val="15"/>
                <w:szCs w:val="15"/>
              </w:rPr>
              <w:t>, encontram-se evidenciados, no mínimo, os nomes dos favorecidos, produtividade/frequência, valor individual e período de execução?</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5.1 </w:t>
            </w:r>
            <w:proofErr w:type="gramStart"/>
            <w:r w:rsidRPr="00422A5B">
              <w:rPr>
                <w:rFonts w:ascii="Arial" w:hAnsi="Arial" w:cs="Arial"/>
                <w:color w:val="000000" w:themeColor="text1"/>
                <w:sz w:val="15"/>
                <w:szCs w:val="15"/>
              </w:rPr>
              <w:t>Consta</w:t>
            </w:r>
            <w:proofErr w:type="gramEnd"/>
            <w:r w:rsidRPr="00422A5B">
              <w:rPr>
                <w:rFonts w:ascii="Arial" w:hAnsi="Arial" w:cs="Arial"/>
                <w:color w:val="000000" w:themeColor="text1"/>
                <w:sz w:val="15"/>
                <w:szCs w:val="15"/>
              </w:rPr>
              <w:t xml:space="preserve"> no presente processo cópia da publicação do Ato de Designação dos Atestadores? (Indicar Fls.__________)</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c>
          <w:tcPr>
            <w:tcW w:w="8364" w:type="dxa"/>
            <w:gridSpan w:val="24"/>
            <w:tcBorders>
              <w:left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6. Consta quadro demonstrativo com a especificação do nome, CNPJ/CPF, valor bruto, valor líquido, retenções tributárias e eventuais descontos/ajustes de cada favorecido? (Indicar Fls.__________)</w:t>
            </w:r>
          </w:p>
        </w:tc>
        <w:tc>
          <w:tcPr>
            <w:tcW w:w="850" w:type="dxa"/>
            <w:gridSpan w:val="5"/>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c>
          <w:tcPr>
            <w:tcW w:w="8364" w:type="dxa"/>
            <w:gridSpan w:val="24"/>
            <w:tcBorders>
              <w:left w:val="double" w:sz="4" w:space="0" w:color="auto"/>
              <w:bottom w:val="sing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7. Os dados do(s) favorecido(s) da liquidação encontram-se cadastrados no Sistema SIGMA?</w:t>
            </w:r>
          </w:p>
        </w:tc>
        <w:tc>
          <w:tcPr>
            <w:tcW w:w="850" w:type="dxa"/>
            <w:gridSpan w:val="5"/>
            <w:tcBorders>
              <w:bottom w:val="sing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c>
          <w:tcPr>
            <w:tcW w:w="8364" w:type="dxa"/>
            <w:gridSpan w:val="24"/>
            <w:tcBorders>
              <w:top w:val="single" w:sz="4" w:space="0" w:color="auto"/>
              <w:left w:val="double" w:sz="4" w:space="0" w:color="auto"/>
              <w:bottom w:val="sing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 xml:space="preserve">8. O Termo de Contrato/Convênio/Aditivo/Ajuste/Rescisão está cadastrado e conferido no Sistema FINCON de acordo com o valor total e vigência do Instrumento Jurídico? </w:t>
            </w:r>
          </w:p>
        </w:tc>
        <w:tc>
          <w:tcPr>
            <w:tcW w:w="850" w:type="dxa"/>
            <w:gridSpan w:val="5"/>
            <w:tcBorders>
              <w:top w:val="single" w:sz="4" w:space="0" w:color="auto"/>
              <w:bottom w:val="sing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top w:val="single" w:sz="4" w:space="0" w:color="auto"/>
              <w:bottom w:val="single" w:sz="4" w:space="0" w:color="auto"/>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r w:rsidR="00422A5B" w:rsidRPr="00422A5B" w:rsidTr="00AD3205">
        <w:tblPrEx>
          <w:tblBorders>
            <w:right w:val="single" w:sz="4" w:space="0" w:color="auto"/>
          </w:tblBorders>
        </w:tblPrEx>
        <w:tc>
          <w:tcPr>
            <w:tcW w:w="8364" w:type="dxa"/>
            <w:gridSpan w:val="24"/>
            <w:tcBorders>
              <w:top w:val="single" w:sz="4" w:space="0" w:color="auto"/>
              <w:left w:val="double" w:sz="4" w:space="0" w:color="auto"/>
              <w:bottom w:val="double" w:sz="4" w:space="0" w:color="auto"/>
            </w:tcBorders>
            <w:shd w:val="clear" w:color="auto" w:fill="auto"/>
            <w:vAlign w:val="center"/>
          </w:tcPr>
          <w:p w:rsidR="00422A5B" w:rsidRPr="00422A5B" w:rsidRDefault="00422A5B" w:rsidP="00422A5B">
            <w:pPr>
              <w:jc w:val="both"/>
              <w:rPr>
                <w:rFonts w:ascii="Arial" w:hAnsi="Arial" w:cs="Arial"/>
                <w:color w:val="000000" w:themeColor="text1"/>
                <w:sz w:val="15"/>
                <w:szCs w:val="15"/>
              </w:rPr>
            </w:pPr>
            <w:r w:rsidRPr="00422A5B">
              <w:rPr>
                <w:rFonts w:ascii="Arial" w:hAnsi="Arial" w:cs="Arial"/>
                <w:color w:val="000000" w:themeColor="text1"/>
                <w:sz w:val="15"/>
                <w:szCs w:val="15"/>
              </w:rPr>
              <w:t>9. Na Residência Médica</w:t>
            </w:r>
            <w:proofErr w:type="gramStart"/>
            <w:r w:rsidRPr="00422A5B">
              <w:rPr>
                <w:rFonts w:ascii="Arial" w:hAnsi="Arial" w:cs="Arial"/>
                <w:color w:val="000000" w:themeColor="text1"/>
                <w:sz w:val="15"/>
                <w:szCs w:val="15"/>
              </w:rPr>
              <w:t xml:space="preserve">  </w:t>
            </w:r>
            <w:proofErr w:type="gramEnd"/>
            <w:r w:rsidRPr="00422A5B">
              <w:rPr>
                <w:rFonts w:ascii="Arial" w:hAnsi="Arial" w:cs="Arial"/>
                <w:color w:val="000000" w:themeColor="text1"/>
                <w:sz w:val="15"/>
                <w:szCs w:val="15"/>
              </w:rPr>
              <w:t>foi efetuado o cálculo e o controle do valor para o recolhimento das obrigações patronais ao INSS?</w:t>
            </w:r>
          </w:p>
        </w:tc>
        <w:tc>
          <w:tcPr>
            <w:tcW w:w="850" w:type="dxa"/>
            <w:gridSpan w:val="5"/>
            <w:tcBorders>
              <w:top w:val="single" w:sz="4" w:space="0" w:color="auto"/>
              <w:bottom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c>
          <w:tcPr>
            <w:tcW w:w="851" w:type="dxa"/>
            <w:gridSpan w:val="2"/>
            <w:tcBorders>
              <w:top w:val="single" w:sz="4" w:space="0" w:color="auto"/>
              <w:bottom w:val="double" w:sz="4" w:space="0" w:color="auto"/>
              <w:right w:val="double" w:sz="4" w:space="0" w:color="auto"/>
            </w:tcBorders>
            <w:shd w:val="clear" w:color="auto" w:fill="auto"/>
            <w:vAlign w:val="center"/>
          </w:tcPr>
          <w:p w:rsidR="00422A5B" w:rsidRPr="00422A5B" w:rsidRDefault="00422A5B" w:rsidP="00422A5B">
            <w:pPr>
              <w:jc w:val="center"/>
              <w:rPr>
                <w:rFonts w:ascii="Arial" w:hAnsi="Arial"/>
                <w:color w:val="000000" w:themeColor="text1"/>
                <w:szCs w:val="24"/>
              </w:rPr>
            </w:pPr>
          </w:p>
        </w:tc>
      </w:tr>
    </w:tbl>
    <w:p w:rsidR="00422A5B" w:rsidRPr="00422A5B" w:rsidRDefault="00422A5B" w:rsidP="00422A5B">
      <w:pPr>
        <w:keepNext/>
        <w:ind w:right="-426"/>
        <w:jc w:val="center"/>
        <w:outlineLvl w:val="0"/>
        <w:rPr>
          <w:rFonts w:ascii="Arial" w:hAnsi="Arial" w:cs="Arial"/>
          <w:b/>
          <w:color w:val="000000" w:themeColor="text1"/>
          <w:sz w:val="20"/>
          <w:u w:val="single"/>
        </w:rPr>
      </w:pPr>
      <w:r w:rsidRPr="00422A5B">
        <w:rPr>
          <w:rFonts w:ascii="Arial" w:hAnsi="Arial" w:cs="Arial"/>
          <w:b/>
          <w:color w:val="000000" w:themeColor="text1"/>
          <w:sz w:val="20"/>
          <w:u w:val="single"/>
        </w:rPr>
        <w:t>DECLARAÇÃO DE CONFORMIDADE</w:t>
      </w:r>
    </w:p>
    <w:p w:rsidR="00422A5B" w:rsidRPr="00422A5B" w:rsidRDefault="00422A5B" w:rsidP="001C5AFE">
      <w:pPr>
        <w:spacing w:before="120"/>
        <w:ind w:right="-710" w:firstLine="709"/>
        <w:jc w:val="both"/>
        <w:rPr>
          <w:rFonts w:ascii="Arial" w:hAnsi="Arial" w:cs="Arial"/>
          <w:color w:val="000000" w:themeColor="text1"/>
          <w:sz w:val="19"/>
          <w:szCs w:val="19"/>
        </w:rPr>
      </w:pPr>
      <w:r w:rsidRPr="00422A5B">
        <w:rPr>
          <w:rFonts w:ascii="Arial" w:hAnsi="Arial" w:cs="Arial"/>
          <w:color w:val="000000" w:themeColor="text1"/>
          <w:sz w:val="20"/>
        </w:rPr>
        <w:t xml:space="preserve">Em face da análise procedida, visando à liquidação sob o aspecto contábil, </w:t>
      </w:r>
      <w:r w:rsidRPr="00422A5B">
        <w:rPr>
          <w:rFonts w:ascii="Arial" w:hAnsi="Arial" w:cs="Arial"/>
          <w:b/>
          <w:color w:val="000000" w:themeColor="text1"/>
          <w:sz w:val="20"/>
        </w:rPr>
        <w:t>DECLARAMOS A CONFORMIDADE</w:t>
      </w:r>
      <w:r w:rsidRPr="00422A5B">
        <w:rPr>
          <w:rFonts w:ascii="Arial" w:hAnsi="Arial" w:cs="Arial"/>
          <w:color w:val="000000" w:themeColor="text1"/>
          <w:sz w:val="20"/>
        </w:rPr>
        <w:t xml:space="preserve"> da presente despesa, de acordo com o que estabelece o inciso I, artigo 120 do Decreto n.º 3.221/1981, alterado pelo Decreto nº 22.318/2002.</w:t>
      </w:r>
    </w:p>
    <w:p w:rsidR="00422A5B" w:rsidRPr="00422A5B" w:rsidRDefault="00422A5B" w:rsidP="00422A5B">
      <w:pPr>
        <w:ind w:right="-426"/>
        <w:jc w:val="center"/>
        <w:rPr>
          <w:rFonts w:ascii="Arial" w:hAnsi="Arial" w:cs="Arial"/>
          <w:color w:val="000000" w:themeColor="text1"/>
          <w:sz w:val="19"/>
          <w:szCs w:val="19"/>
        </w:rPr>
      </w:pPr>
      <w:r w:rsidRPr="00422A5B">
        <w:rPr>
          <w:rFonts w:ascii="Arial" w:hAnsi="Arial" w:cs="Arial"/>
          <w:color w:val="000000" w:themeColor="text1"/>
          <w:sz w:val="19"/>
          <w:szCs w:val="19"/>
        </w:rPr>
        <w:t>Em ______/_______/______</w:t>
      </w:r>
    </w:p>
    <w:p w:rsidR="001C5AFE" w:rsidRDefault="001C5AFE" w:rsidP="00422A5B">
      <w:pPr>
        <w:ind w:right="-426"/>
        <w:jc w:val="center"/>
        <w:rPr>
          <w:rFonts w:ascii="Arial" w:hAnsi="Arial" w:cs="Arial"/>
          <w:color w:val="000000" w:themeColor="text1"/>
          <w:sz w:val="19"/>
          <w:szCs w:val="19"/>
        </w:rPr>
      </w:pPr>
    </w:p>
    <w:p w:rsidR="001C5AFE" w:rsidRDefault="001C5AFE" w:rsidP="00422A5B">
      <w:pPr>
        <w:ind w:right="-426"/>
        <w:jc w:val="center"/>
        <w:rPr>
          <w:rFonts w:ascii="Arial" w:hAnsi="Arial" w:cs="Arial"/>
          <w:color w:val="000000" w:themeColor="text1"/>
          <w:sz w:val="19"/>
          <w:szCs w:val="19"/>
        </w:rPr>
      </w:pPr>
    </w:p>
    <w:p w:rsidR="001C5AFE" w:rsidRDefault="00422A5B" w:rsidP="00422A5B">
      <w:pPr>
        <w:ind w:right="-426"/>
        <w:jc w:val="center"/>
        <w:rPr>
          <w:rFonts w:ascii="Arial" w:hAnsi="Arial" w:cs="Arial"/>
          <w:color w:val="000000" w:themeColor="text1"/>
          <w:sz w:val="19"/>
          <w:szCs w:val="19"/>
        </w:rPr>
      </w:pPr>
      <w:r w:rsidRPr="00422A5B">
        <w:rPr>
          <w:rFonts w:ascii="Arial" w:hAnsi="Arial" w:cs="Arial"/>
          <w:color w:val="000000" w:themeColor="text1"/>
          <w:sz w:val="19"/>
          <w:szCs w:val="19"/>
        </w:rPr>
        <w:t>___________________________</w:t>
      </w:r>
    </w:p>
    <w:p w:rsidR="00422A5B" w:rsidRPr="00422A5B" w:rsidRDefault="00422A5B" w:rsidP="00422A5B">
      <w:pPr>
        <w:ind w:right="-426"/>
        <w:jc w:val="center"/>
        <w:rPr>
          <w:rFonts w:ascii="Arial" w:hAnsi="Arial" w:cs="Arial"/>
          <w:color w:val="000000" w:themeColor="text1"/>
          <w:sz w:val="19"/>
          <w:szCs w:val="19"/>
        </w:rPr>
      </w:pPr>
      <w:proofErr w:type="gramStart"/>
      <w:r w:rsidRPr="00422A5B">
        <w:rPr>
          <w:rFonts w:ascii="Arial" w:hAnsi="Arial" w:cs="Arial"/>
          <w:color w:val="000000" w:themeColor="text1"/>
          <w:sz w:val="19"/>
          <w:szCs w:val="19"/>
        </w:rPr>
        <w:t>assinatura</w:t>
      </w:r>
      <w:proofErr w:type="gramEnd"/>
      <w:r w:rsidRPr="00422A5B">
        <w:rPr>
          <w:rFonts w:ascii="Arial" w:hAnsi="Arial" w:cs="Arial"/>
          <w:color w:val="000000" w:themeColor="text1"/>
          <w:sz w:val="19"/>
          <w:szCs w:val="19"/>
        </w:rPr>
        <w:t>/nome/matrícula do servidor</w:t>
      </w:r>
    </w:p>
    <w:p w:rsidR="00E66F76" w:rsidRPr="00F11B2E" w:rsidRDefault="00E66F76" w:rsidP="00E66F76">
      <w:pPr>
        <w:rPr>
          <w:color w:val="000000" w:themeColor="text1"/>
        </w:rPr>
      </w:pP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E66F76" w:rsidRPr="008F1327" w:rsidTr="00AD3205">
        <w:trPr>
          <w:cantSplit/>
          <w:trHeight w:val="287"/>
        </w:trPr>
        <w:tc>
          <w:tcPr>
            <w:tcW w:w="1134" w:type="dxa"/>
            <w:gridSpan w:val="2"/>
            <w:shd w:val="clear" w:color="C0C0C0" w:fill="FFFFFF"/>
            <w:noWrap/>
            <w:vAlign w:val="center"/>
          </w:tcPr>
          <w:p w:rsidR="00E66F76" w:rsidRPr="008F1327" w:rsidRDefault="00E66F76" w:rsidP="00AD3205">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E66F76" w:rsidRPr="008F1327" w:rsidTr="00AD3205">
        <w:trPr>
          <w:cantSplit/>
          <w:trHeight w:val="284"/>
        </w:trPr>
        <w:tc>
          <w:tcPr>
            <w:tcW w:w="3276" w:type="dxa"/>
            <w:shd w:val="clear" w:color="C0C0C0" w:fill="FFFFFF"/>
            <w:noWrap/>
            <w:vAlign w:val="center"/>
          </w:tcPr>
          <w:p w:rsidR="00E66F76" w:rsidRPr="008F1327" w:rsidRDefault="00E66F76" w:rsidP="00AD3205">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E66F76" w:rsidRPr="008F1327" w:rsidRDefault="00E66F76" w:rsidP="00AD3205">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E66F76" w:rsidRPr="008F1327" w:rsidTr="00AD3205">
        <w:trPr>
          <w:cantSplit/>
          <w:trHeight w:val="284"/>
        </w:trPr>
        <w:tc>
          <w:tcPr>
            <w:tcW w:w="1134" w:type="dxa"/>
            <w:gridSpan w:val="2"/>
            <w:shd w:val="clear" w:color="C0C0C0" w:fill="FFFFFF"/>
            <w:noWrap/>
            <w:vAlign w:val="center"/>
          </w:tcPr>
          <w:p w:rsidR="00E66F76" w:rsidRPr="008F1327" w:rsidRDefault="00E66F76" w:rsidP="00AD3205">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E66F76" w:rsidRDefault="00E66F76" w:rsidP="00E66F76">
      <w:pP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r w:rsidRPr="00DB7720">
        <w:rPr>
          <w:noProof/>
          <w:color w:val="000000" w:themeColor="text1"/>
        </w:rPr>
        <w:drawing>
          <wp:anchor distT="0" distB="0" distL="114300" distR="114300" simplePos="0" relativeHeight="251689984" behindDoc="0" locked="0" layoutInCell="1" allowOverlap="1">
            <wp:simplePos x="0" y="0"/>
            <wp:positionH relativeFrom="column">
              <wp:posOffset>144780</wp:posOffset>
            </wp:positionH>
            <wp:positionV relativeFrom="paragraph">
              <wp:posOffset>-408940</wp:posOffset>
            </wp:positionV>
            <wp:extent cx="931545" cy="660400"/>
            <wp:effectExtent l="0" t="0" r="0" b="0"/>
            <wp:wrapNone/>
            <wp:docPr id="21" name="Imagem 21"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p w:rsidR="00E66F76" w:rsidRDefault="00E66F76" w:rsidP="00E66F76">
      <w:pP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p>
    <w:p w:rsidR="00E66F76" w:rsidRDefault="00E66F76" w:rsidP="00E66F76">
      <w:pPr>
        <w:pBdr>
          <w:top w:val="single" w:sz="4" w:space="1" w:color="auto"/>
        </w:pBdr>
        <w:rPr>
          <w:rFonts w:ascii="Arial" w:hAnsi="Arial" w:cs="Arial"/>
          <w:color w:val="000000" w:themeColor="text1"/>
          <w:sz w:val="10"/>
          <w:szCs w:val="10"/>
        </w:rPr>
      </w:pPr>
    </w:p>
    <w:p w:rsidR="00E66F76" w:rsidRDefault="00E66F76" w:rsidP="00E66F76">
      <w:pPr>
        <w:rPr>
          <w:rFonts w:ascii="Arial" w:hAnsi="Arial" w:cs="Arial"/>
          <w:color w:val="000000" w:themeColor="text1"/>
          <w:sz w:val="10"/>
          <w:szCs w:val="10"/>
        </w:rPr>
      </w:pPr>
    </w:p>
    <w:p w:rsidR="00E66F76" w:rsidRDefault="00E66F76" w:rsidP="00E66F76">
      <w:pPr>
        <w:rPr>
          <w:rFonts w:ascii="Arial" w:hAnsi="Arial"/>
          <w:b/>
        </w:rPr>
      </w:pPr>
      <w:r>
        <w:rPr>
          <w:rFonts w:ascii="Arial" w:hAnsi="Arial"/>
          <w:b/>
        </w:rPr>
        <w:t>FORMULÁRIO – 100 - 12 DECLARAÇÃO DE CONFORMIDADE PARA LIQUIDAÇÃO DA DESPESA</w:t>
      </w:r>
    </w:p>
    <w:p w:rsidR="00E66F76" w:rsidRDefault="00E66F76" w:rsidP="00E66F76">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0"/>
        <w:gridCol w:w="530"/>
        <w:gridCol w:w="533"/>
        <w:gridCol w:w="533"/>
        <w:gridCol w:w="703"/>
        <w:gridCol w:w="65"/>
        <w:gridCol w:w="1495"/>
        <w:gridCol w:w="710"/>
        <w:gridCol w:w="565"/>
        <w:gridCol w:w="290"/>
        <w:gridCol w:w="140"/>
        <w:gridCol w:w="1130"/>
        <w:gridCol w:w="1134"/>
        <w:gridCol w:w="147"/>
        <w:gridCol w:w="657"/>
        <w:gridCol w:w="903"/>
      </w:tblGrid>
      <w:tr w:rsidR="00C05C6E" w:rsidRPr="00C05C6E" w:rsidTr="00AD3205">
        <w:trPr>
          <w:trHeight w:hRule="exact" w:val="680"/>
        </w:trPr>
        <w:tc>
          <w:tcPr>
            <w:tcW w:w="10065" w:type="dxa"/>
            <w:gridSpan w:val="16"/>
            <w:tcBorders>
              <w:top w:val="double" w:sz="4" w:space="0" w:color="auto"/>
              <w:left w:val="double" w:sz="4" w:space="0" w:color="auto"/>
              <w:bottom w:val="double" w:sz="4" w:space="0" w:color="auto"/>
              <w:right w:val="double" w:sz="4" w:space="0" w:color="auto"/>
            </w:tcBorders>
            <w:shd w:val="clear" w:color="auto" w:fill="auto"/>
            <w:vAlign w:val="center"/>
          </w:tcPr>
          <w:p w:rsidR="00C05C6E" w:rsidRPr="00C05C6E" w:rsidRDefault="00C05C6E" w:rsidP="00C05C6E">
            <w:pPr>
              <w:keepNext/>
              <w:jc w:val="center"/>
              <w:outlineLvl w:val="3"/>
              <w:rPr>
                <w:rFonts w:ascii="Arial" w:hAnsi="Arial" w:cs="Arial"/>
                <w:b/>
                <w:color w:val="000000" w:themeColor="text1"/>
                <w:sz w:val="26"/>
                <w:szCs w:val="26"/>
              </w:rPr>
            </w:pPr>
            <w:r w:rsidRPr="00C05C6E">
              <w:rPr>
                <w:rFonts w:ascii="Arial" w:hAnsi="Arial" w:cs="Arial"/>
                <w:b/>
                <w:color w:val="000000" w:themeColor="text1"/>
                <w:sz w:val="26"/>
                <w:szCs w:val="26"/>
              </w:rPr>
              <w:t>ELD 07-04 – EXAME DA LIQUIDAÇÃO DA DESPESA</w:t>
            </w:r>
          </w:p>
          <w:p w:rsidR="00C05C6E" w:rsidRPr="00C05C6E" w:rsidRDefault="00C05C6E" w:rsidP="00C05C6E">
            <w:pPr>
              <w:keepNext/>
              <w:jc w:val="center"/>
              <w:outlineLvl w:val="3"/>
              <w:rPr>
                <w:rFonts w:ascii="Arial" w:hAnsi="Arial" w:cs="Arial"/>
                <w:color w:val="000000" w:themeColor="text1"/>
                <w:szCs w:val="24"/>
              </w:rPr>
            </w:pPr>
            <w:r w:rsidRPr="00C05C6E">
              <w:rPr>
                <w:rFonts w:ascii="Arial" w:hAnsi="Arial" w:cs="Arial"/>
                <w:b/>
                <w:color w:val="000000" w:themeColor="text1"/>
                <w:szCs w:val="24"/>
              </w:rPr>
              <w:t>SISTEMA DESCENTRALIZADO DE PAGAMENTO (SDP</w:t>
            </w:r>
            <w:proofErr w:type="gramStart"/>
            <w:r w:rsidRPr="00C05C6E">
              <w:rPr>
                <w:rFonts w:ascii="Arial" w:hAnsi="Arial" w:cs="Arial"/>
                <w:b/>
                <w:color w:val="000000" w:themeColor="text1"/>
                <w:szCs w:val="24"/>
              </w:rPr>
              <w:t>)</w:t>
            </w:r>
            <w:proofErr w:type="gramEnd"/>
            <w:r w:rsidRPr="00C05C6E">
              <w:rPr>
                <w:rFonts w:ascii="Arial" w:hAnsi="Arial" w:cs="Arial"/>
                <w:b/>
                <w:color w:val="000000" w:themeColor="text1"/>
                <w:szCs w:val="24"/>
              </w:rPr>
              <w:t>/ADIANTAMENTO</w:t>
            </w:r>
          </w:p>
        </w:tc>
      </w:tr>
      <w:tr w:rsidR="00C05C6E" w:rsidRPr="00C05C6E" w:rsidTr="00AD3205">
        <w:trPr>
          <w:trHeight w:hRule="exact" w:val="397"/>
        </w:trPr>
        <w:tc>
          <w:tcPr>
            <w:tcW w:w="10065" w:type="dxa"/>
            <w:gridSpan w:val="16"/>
            <w:tcBorders>
              <w:top w:val="double" w:sz="4" w:space="0" w:color="auto"/>
              <w:left w:val="double" w:sz="4" w:space="0" w:color="auto"/>
              <w:bottom w:val="single" w:sz="4" w:space="0" w:color="auto"/>
              <w:right w:val="double" w:sz="4" w:space="0" w:color="auto"/>
            </w:tcBorders>
            <w:shd w:val="clear" w:color="auto" w:fill="auto"/>
            <w:vAlign w:val="center"/>
          </w:tcPr>
          <w:p w:rsidR="00C05C6E" w:rsidRPr="00C05C6E" w:rsidRDefault="00C05C6E" w:rsidP="00C05C6E">
            <w:pPr>
              <w:keepNext/>
              <w:outlineLvl w:val="6"/>
              <w:rPr>
                <w:rFonts w:ascii="Arial" w:hAnsi="Arial"/>
                <w:b/>
                <w:i/>
                <w:iCs/>
                <w:color w:val="000000" w:themeColor="text1"/>
              </w:rPr>
            </w:pPr>
            <w:r w:rsidRPr="00C05C6E">
              <w:rPr>
                <w:rFonts w:ascii="Arial" w:hAnsi="Arial"/>
                <w:b/>
                <w:i/>
                <w:iCs/>
                <w:color w:val="000000" w:themeColor="text1"/>
              </w:rPr>
              <w:t>I – DADOS DA DESPESA</w:t>
            </w:r>
          </w:p>
        </w:tc>
      </w:tr>
      <w:tr w:rsidR="00C05C6E" w:rsidRPr="00C05C6E" w:rsidTr="00AD3205">
        <w:trPr>
          <w:trHeight w:val="265"/>
        </w:trPr>
        <w:tc>
          <w:tcPr>
            <w:tcW w:w="2126" w:type="dxa"/>
            <w:gridSpan w:val="4"/>
            <w:tcBorders>
              <w:top w:val="single" w:sz="4" w:space="0" w:color="auto"/>
              <w:left w:val="double" w:sz="4" w:space="0" w:color="auto"/>
              <w:bottom w:val="nil"/>
              <w:right w:val="single" w:sz="4" w:space="0" w:color="auto"/>
            </w:tcBorders>
            <w:shd w:val="clear" w:color="auto" w:fill="auto"/>
            <w:vAlign w:val="center"/>
          </w:tcPr>
          <w:p w:rsidR="00C05C6E" w:rsidRPr="00C05C6E" w:rsidRDefault="00C05C6E" w:rsidP="00C05C6E">
            <w:pPr>
              <w:jc w:val="center"/>
              <w:rPr>
                <w:rFonts w:ascii="Arial (W1)" w:hAnsi="Arial (W1)" w:cs="Arial"/>
                <w:color w:val="000000" w:themeColor="text1"/>
                <w:sz w:val="19"/>
                <w:szCs w:val="19"/>
              </w:rPr>
            </w:pPr>
            <w:r w:rsidRPr="00C05C6E">
              <w:rPr>
                <w:rFonts w:ascii="Arial (W1)" w:hAnsi="Arial (W1)" w:cs="Arial"/>
                <w:color w:val="000000" w:themeColor="text1"/>
                <w:sz w:val="19"/>
                <w:szCs w:val="19"/>
              </w:rPr>
              <w:t>Unidade Orçamentária</w:t>
            </w:r>
          </w:p>
        </w:tc>
        <w:tc>
          <w:tcPr>
            <w:tcW w:w="3828" w:type="dxa"/>
            <w:gridSpan w:val="6"/>
            <w:tcBorders>
              <w:top w:val="single" w:sz="4" w:space="0" w:color="auto"/>
              <w:left w:val="single" w:sz="4" w:space="0" w:color="auto"/>
              <w:bottom w:val="nil"/>
              <w:right w:val="single" w:sz="4" w:space="0" w:color="auto"/>
            </w:tcBorders>
            <w:shd w:val="clear" w:color="auto" w:fill="auto"/>
            <w:vAlign w:val="center"/>
          </w:tcPr>
          <w:p w:rsidR="00C05C6E" w:rsidRPr="00C05C6E" w:rsidRDefault="00C05C6E" w:rsidP="00C05C6E">
            <w:pPr>
              <w:keepNext/>
              <w:jc w:val="center"/>
              <w:outlineLvl w:val="6"/>
              <w:rPr>
                <w:rFonts w:ascii="Arial" w:hAnsi="Arial" w:cs="Arial"/>
                <w:iCs/>
                <w:color w:val="000000" w:themeColor="text1"/>
                <w:sz w:val="20"/>
              </w:rPr>
            </w:pPr>
            <w:r w:rsidRPr="00C05C6E">
              <w:rPr>
                <w:rFonts w:ascii="Arial" w:hAnsi="Arial" w:cs="Arial"/>
                <w:iCs/>
                <w:color w:val="000000" w:themeColor="text1"/>
                <w:sz w:val="20"/>
              </w:rPr>
              <w:t>Tipo da Despesa:</w:t>
            </w:r>
          </w:p>
        </w:tc>
        <w:tc>
          <w:tcPr>
            <w:tcW w:w="4111" w:type="dxa"/>
            <w:gridSpan w:val="6"/>
            <w:tcBorders>
              <w:top w:val="single" w:sz="4" w:space="0" w:color="auto"/>
              <w:left w:val="single" w:sz="4" w:space="0" w:color="auto"/>
              <w:bottom w:val="single" w:sz="4" w:space="0" w:color="auto"/>
              <w:right w:val="double" w:sz="4" w:space="0" w:color="auto"/>
            </w:tcBorders>
            <w:shd w:val="clear" w:color="auto" w:fill="auto"/>
            <w:vAlign w:val="center"/>
          </w:tcPr>
          <w:p w:rsidR="00C05C6E" w:rsidRPr="00C05C6E" w:rsidRDefault="00C05C6E" w:rsidP="00C05C6E">
            <w:pPr>
              <w:keepNext/>
              <w:jc w:val="center"/>
              <w:outlineLvl w:val="6"/>
              <w:rPr>
                <w:rFonts w:ascii="Arial" w:hAnsi="Arial" w:cs="Arial"/>
                <w:iCs/>
                <w:color w:val="000000" w:themeColor="text1"/>
                <w:sz w:val="20"/>
              </w:rPr>
            </w:pPr>
            <w:r w:rsidRPr="00C05C6E">
              <w:rPr>
                <w:rFonts w:ascii="Arial" w:hAnsi="Arial" w:cs="Arial"/>
                <w:iCs/>
                <w:color w:val="000000" w:themeColor="text1"/>
                <w:sz w:val="20"/>
              </w:rPr>
              <w:t>Código/Sigla da U. A. (SDP) ou                                  Matrícula do Servidor (Adiantamento)</w:t>
            </w:r>
          </w:p>
        </w:tc>
      </w:tr>
      <w:tr w:rsidR="00C05C6E" w:rsidRPr="00C05C6E" w:rsidTr="00AD3205">
        <w:trPr>
          <w:trHeight w:val="310"/>
        </w:trPr>
        <w:tc>
          <w:tcPr>
            <w:tcW w:w="530" w:type="dxa"/>
            <w:tcBorders>
              <w:top w:val="nil"/>
              <w:left w:val="doub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530" w:type="dxa"/>
            <w:tcBorders>
              <w:top w:val="nil"/>
              <w:left w:val="sing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533" w:type="dxa"/>
            <w:tcBorders>
              <w:top w:val="nil"/>
              <w:left w:val="sing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533" w:type="dxa"/>
            <w:tcBorders>
              <w:top w:val="nil"/>
              <w:left w:val="sing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3828" w:type="dxa"/>
            <w:gridSpan w:val="6"/>
            <w:tcBorders>
              <w:top w:val="nil"/>
              <w:left w:val="single" w:sz="4" w:space="0" w:color="auto"/>
              <w:bottom w:val="double" w:sz="4" w:space="0" w:color="auto"/>
              <w:right w:val="single" w:sz="4" w:space="0" w:color="auto"/>
            </w:tcBorders>
            <w:shd w:val="clear" w:color="auto" w:fill="auto"/>
            <w:vAlign w:val="center"/>
          </w:tcPr>
          <w:p w:rsidR="00C05C6E" w:rsidRPr="00C05C6E" w:rsidRDefault="00C05C6E" w:rsidP="00C05C6E">
            <w:pPr>
              <w:jc w:val="center"/>
              <w:rPr>
                <w:rFonts w:ascii="Arial" w:hAnsi="Arial" w:cs="Arial"/>
                <w:bCs/>
                <w:color w:val="000000" w:themeColor="text1"/>
                <w:sz w:val="20"/>
              </w:rPr>
            </w:pPr>
            <w:proofErr w:type="gramStart"/>
            <w:r w:rsidRPr="00C05C6E">
              <w:rPr>
                <w:rFonts w:ascii="Arial" w:hAnsi="Arial" w:cs="Arial"/>
                <w:bCs/>
                <w:color w:val="000000" w:themeColor="text1"/>
                <w:sz w:val="20"/>
              </w:rPr>
              <w:t xml:space="preserve">(     </w:t>
            </w:r>
            <w:proofErr w:type="gramEnd"/>
            <w:r w:rsidRPr="00C05C6E">
              <w:rPr>
                <w:rFonts w:ascii="Arial" w:hAnsi="Arial" w:cs="Arial"/>
                <w:bCs/>
                <w:color w:val="000000" w:themeColor="text1"/>
                <w:sz w:val="20"/>
              </w:rPr>
              <w:t>) SDP           (     ) Adiantamento</w:t>
            </w:r>
          </w:p>
        </w:tc>
        <w:tc>
          <w:tcPr>
            <w:tcW w:w="4111" w:type="dxa"/>
            <w:gridSpan w:val="6"/>
            <w:tcBorders>
              <w:top w:val="single" w:sz="4" w:space="0" w:color="auto"/>
              <w:left w:val="single" w:sz="4" w:space="0" w:color="auto"/>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cs="Arial"/>
                <w:b/>
                <w:bCs/>
                <w:color w:val="000000" w:themeColor="text1"/>
                <w:sz w:val="20"/>
              </w:rPr>
            </w:pPr>
          </w:p>
        </w:tc>
      </w:tr>
      <w:tr w:rsidR="00C05C6E" w:rsidRPr="00C05C6E" w:rsidTr="00AD3205">
        <w:trPr>
          <w:trHeight w:hRule="exact" w:val="397"/>
        </w:trPr>
        <w:tc>
          <w:tcPr>
            <w:tcW w:w="2829" w:type="dxa"/>
            <w:gridSpan w:val="5"/>
            <w:tcBorders>
              <w:top w:val="double" w:sz="4" w:space="0" w:color="auto"/>
              <w:left w:val="double" w:sz="4" w:space="0" w:color="auto"/>
              <w:bottom w:val="single" w:sz="4" w:space="0" w:color="auto"/>
              <w:right w:val="single" w:sz="4" w:space="0" w:color="auto"/>
            </w:tcBorders>
            <w:shd w:val="clear" w:color="auto" w:fill="auto"/>
            <w:vAlign w:val="center"/>
          </w:tcPr>
          <w:p w:rsidR="00C05C6E" w:rsidRPr="00C05C6E" w:rsidRDefault="00C05C6E" w:rsidP="00C05C6E">
            <w:pPr>
              <w:keepNext/>
              <w:outlineLvl w:val="1"/>
              <w:rPr>
                <w:rFonts w:ascii="Arial" w:hAnsi="Arial"/>
                <w:b/>
                <w:bCs/>
                <w:i/>
                <w:iCs/>
                <w:snapToGrid w:val="0"/>
                <w:color w:val="000000" w:themeColor="text1"/>
              </w:rPr>
            </w:pPr>
            <w:r w:rsidRPr="00C05C6E">
              <w:rPr>
                <w:rFonts w:ascii="Arial" w:hAnsi="Arial"/>
                <w:b/>
                <w:bCs/>
                <w:i/>
                <w:iCs/>
                <w:snapToGrid w:val="0"/>
                <w:color w:val="000000" w:themeColor="text1"/>
              </w:rPr>
              <w:t>II – DOS VALORES</w:t>
            </w:r>
            <w:r w:rsidRPr="00C05C6E">
              <w:rPr>
                <w:rFonts w:ascii="Arial" w:hAnsi="Arial"/>
                <w:b/>
                <w:bCs/>
                <w:i/>
                <w:iCs/>
                <w:snapToGrid w:val="0"/>
                <w:color w:val="000000" w:themeColor="text1"/>
                <w:sz w:val="22"/>
                <w:szCs w:val="22"/>
              </w:rPr>
              <w:t xml:space="preserve"> (R$)</w:t>
            </w:r>
          </w:p>
        </w:tc>
        <w:tc>
          <w:tcPr>
            <w:tcW w:w="1560"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cs="Arial"/>
                <w:b/>
                <w:bCs/>
                <w:i/>
                <w:iCs/>
                <w:color w:val="000000" w:themeColor="text1"/>
                <w:sz w:val="20"/>
                <w:szCs w:val="24"/>
              </w:rPr>
            </w:pPr>
            <w:r w:rsidRPr="00C05C6E">
              <w:rPr>
                <w:rFonts w:ascii="Arial" w:hAnsi="Arial" w:cs="Arial"/>
                <w:b/>
                <w:bCs/>
                <w:i/>
                <w:iCs/>
                <w:color w:val="000000" w:themeColor="text1"/>
                <w:sz w:val="20"/>
                <w:szCs w:val="24"/>
              </w:rPr>
              <w:t>Valor Total</w:t>
            </w:r>
          </w:p>
        </w:tc>
        <w:tc>
          <w:tcPr>
            <w:tcW w:w="1275"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C05C6E" w:rsidRPr="00C05C6E" w:rsidRDefault="00C05C6E" w:rsidP="00C05C6E">
            <w:pPr>
              <w:keepNext/>
              <w:jc w:val="center"/>
              <w:outlineLvl w:val="7"/>
              <w:rPr>
                <w:rFonts w:ascii="Arial" w:hAnsi="Arial" w:cs="Arial"/>
                <w:b/>
                <w:color w:val="000000" w:themeColor="text1"/>
                <w:sz w:val="16"/>
                <w:szCs w:val="16"/>
              </w:rPr>
            </w:pPr>
            <w:r w:rsidRPr="00C05C6E">
              <w:rPr>
                <w:rFonts w:ascii="Arial" w:hAnsi="Arial" w:cs="Arial"/>
                <w:b/>
                <w:color w:val="000000" w:themeColor="text1"/>
                <w:sz w:val="16"/>
                <w:szCs w:val="16"/>
              </w:rPr>
              <w:t xml:space="preserve">Nota Empenho </w:t>
            </w:r>
          </w:p>
          <w:p w:rsidR="00C05C6E" w:rsidRPr="00C05C6E" w:rsidRDefault="00C05C6E" w:rsidP="00C05C6E">
            <w:pPr>
              <w:keepNext/>
              <w:jc w:val="center"/>
              <w:outlineLvl w:val="7"/>
              <w:rPr>
                <w:rFonts w:ascii="Arial" w:hAnsi="Arial" w:cs="Arial"/>
                <w:b/>
                <w:color w:val="000000" w:themeColor="text1"/>
                <w:sz w:val="16"/>
                <w:szCs w:val="16"/>
              </w:rPr>
            </w:pPr>
            <w:r w:rsidRPr="00C05C6E">
              <w:rPr>
                <w:rFonts w:ascii="Arial" w:hAnsi="Arial" w:cs="Arial"/>
                <w:b/>
                <w:bCs/>
                <w:color w:val="000000" w:themeColor="text1"/>
                <w:sz w:val="16"/>
                <w:szCs w:val="16"/>
              </w:rPr>
              <w:t>(ano e nº)</w:t>
            </w:r>
          </w:p>
        </w:tc>
        <w:tc>
          <w:tcPr>
            <w:tcW w:w="1560" w:type="dxa"/>
            <w:gridSpan w:val="3"/>
            <w:tcBorders>
              <w:top w:val="double" w:sz="4" w:space="0" w:color="auto"/>
              <w:left w:val="single" w:sz="4" w:space="0" w:color="auto"/>
              <w:bottom w:val="single" w:sz="4" w:space="0" w:color="auto"/>
              <w:right w:val="single" w:sz="4" w:space="0" w:color="auto"/>
            </w:tcBorders>
            <w:shd w:val="clear" w:color="auto" w:fill="auto"/>
            <w:vAlign w:val="center"/>
          </w:tcPr>
          <w:p w:rsidR="00C05C6E" w:rsidRPr="00C05C6E" w:rsidRDefault="00C05C6E" w:rsidP="00C05C6E">
            <w:pPr>
              <w:keepNext/>
              <w:jc w:val="center"/>
              <w:outlineLvl w:val="7"/>
              <w:rPr>
                <w:rFonts w:ascii="Arial" w:hAnsi="Arial" w:cs="Arial"/>
                <w:b/>
                <w:bCs/>
                <w:color w:val="000000" w:themeColor="text1"/>
                <w:sz w:val="16"/>
                <w:szCs w:val="16"/>
              </w:rPr>
            </w:pPr>
            <w:r w:rsidRPr="00C05C6E">
              <w:rPr>
                <w:rFonts w:ascii="Arial" w:hAnsi="Arial" w:cs="Arial"/>
                <w:b/>
                <w:bCs/>
                <w:color w:val="000000" w:themeColor="text1"/>
                <w:sz w:val="16"/>
                <w:szCs w:val="16"/>
              </w:rPr>
              <w:t>Valor</w:t>
            </w:r>
          </w:p>
          <w:p w:rsidR="00C05C6E" w:rsidRPr="00C05C6E" w:rsidRDefault="00C05C6E" w:rsidP="00C05C6E">
            <w:pPr>
              <w:jc w:val="center"/>
              <w:rPr>
                <w:rFonts w:ascii="Arial" w:hAnsi="Arial" w:cs="Arial"/>
                <w:b/>
                <w:color w:val="000000" w:themeColor="text1"/>
                <w:sz w:val="16"/>
                <w:szCs w:val="16"/>
              </w:rPr>
            </w:pPr>
            <w:r w:rsidRPr="00C05C6E">
              <w:rPr>
                <w:rFonts w:ascii="Arial" w:hAnsi="Arial" w:cs="Arial"/>
                <w:b/>
                <w:color w:val="000000" w:themeColor="text1"/>
                <w:sz w:val="16"/>
                <w:szCs w:val="16"/>
              </w:rPr>
              <w:t>(a liquidar)</w:t>
            </w:r>
          </w:p>
        </w:tc>
        <w:tc>
          <w:tcPr>
            <w:tcW w:w="128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cs="Arial"/>
                <w:b/>
                <w:color w:val="000000" w:themeColor="text1"/>
                <w:sz w:val="16"/>
                <w:szCs w:val="16"/>
              </w:rPr>
            </w:pPr>
            <w:r w:rsidRPr="00C05C6E">
              <w:rPr>
                <w:rFonts w:ascii="Arial" w:hAnsi="Arial" w:cs="Arial"/>
                <w:b/>
                <w:color w:val="000000" w:themeColor="text1"/>
                <w:sz w:val="16"/>
                <w:szCs w:val="16"/>
              </w:rPr>
              <w:t xml:space="preserve">Nota Empenho </w:t>
            </w:r>
            <w:r w:rsidRPr="00C05C6E">
              <w:rPr>
                <w:rFonts w:ascii="Arial" w:hAnsi="Arial" w:cs="Arial"/>
                <w:b/>
                <w:bCs/>
                <w:color w:val="000000" w:themeColor="text1"/>
                <w:sz w:val="16"/>
                <w:szCs w:val="16"/>
              </w:rPr>
              <w:t>(ano e nº)</w:t>
            </w:r>
          </w:p>
        </w:tc>
        <w:tc>
          <w:tcPr>
            <w:tcW w:w="1560"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C05C6E" w:rsidRPr="00C05C6E" w:rsidRDefault="00C05C6E" w:rsidP="00C05C6E">
            <w:pPr>
              <w:keepNext/>
              <w:jc w:val="center"/>
              <w:outlineLvl w:val="7"/>
              <w:rPr>
                <w:rFonts w:ascii="Arial" w:hAnsi="Arial" w:cs="Arial"/>
                <w:b/>
                <w:bCs/>
                <w:color w:val="000000" w:themeColor="text1"/>
                <w:sz w:val="16"/>
                <w:szCs w:val="16"/>
              </w:rPr>
            </w:pPr>
            <w:r w:rsidRPr="00C05C6E">
              <w:rPr>
                <w:rFonts w:ascii="Arial" w:hAnsi="Arial" w:cs="Arial"/>
                <w:b/>
                <w:bCs/>
                <w:color w:val="000000" w:themeColor="text1"/>
                <w:sz w:val="16"/>
                <w:szCs w:val="16"/>
              </w:rPr>
              <w:t>Valor</w:t>
            </w:r>
          </w:p>
          <w:p w:rsidR="00C05C6E" w:rsidRPr="00C05C6E" w:rsidRDefault="00C05C6E" w:rsidP="00C05C6E">
            <w:pPr>
              <w:jc w:val="center"/>
              <w:rPr>
                <w:rFonts w:ascii="Arial" w:hAnsi="Arial" w:cs="Arial"/>
                <w:b/>
                <w:color w:val="000000" w:themeColor="text1"/>
                <w:sz w:val="16"/>
                <w:szCs w:val="16"/>
              </w:rPr>
            </w:pPr>
            <w:r w:rsidRPr="00C05C6E">
              <w:rPr>
                <w:rFonts w:ascii="Arial" w:hAnsi="Arial" w:cs="Arial"/>
                <w:b/>
                <w:color w:val="000000" w:themeColor="text1"/>
                <w:sz w:val="16"/>
                <w:szCs w:val="16"/>
              </w:rPr>
              <w:t>(a liquidar)</w:t>
            </w:r>
          </w:p>
        </w:tc>
      </w:tr>
      <w:tr w:rsidR="00C05C6E" w:rsidRPr="00C05C6E" w:rsidTr="00AD3205">
        <w:trPr>
          <w:trHeight w:val="288"/>
        </w:trPr>
        <w:tc>
          <w:tcPr>
            <w:tcW w:w="2829" w:type="dxa"/>
            <w:gridSpan w:val="5"/>
            <w:tcBorders>
              <w:top w:val="single" w:sz="4" w:space="0" w:color="auto"/>
              <w:left w:val="double" w:sz="4" w:space="0" w:color="auto"/>
              <w:bottom w:val="sing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3.3.90.39.34</w:t>
            </w:r>
          </w:p>
        </w:tc>
        <w:tc>
          <w:tcPr>
            <w:tcW w:w="1560" w:type="dxa"/>
            <w:gridSpan w:val="2"/>
            <w:tcBorders>
              <w:top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sing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val="288"/>
        </w:trPr>
        <w:tc>
          <w:tcPr>
            <w:tcW w:w="2829" w:type="dxa"/>
            <w:gridSpan w:val="5"/>
            <w:tcBorders>
              <w:top w:val="single" w:sz="4" w:space="0" w:color="auto"/>
              <w:left w:val="double" w:sz="4" w:space="0" w:color="auto"/>
              <w:bottom w:val="sing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3.3.90.39.63</w:t>
            </w:r>
          </w:p>
        </w:tc>
        <w:tc>
          <w:tcPr>
            <w:tcW w:w="1560" w:type="dxa"/>
            <w:gridSpan w:val="2"/>
            <w:tcBorders>
              <w:top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sing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val="288"/>
        </w:trPr>
        <w:tc>
          <w:tcPr>
            <w:tcW w:w="2829" w:type="dxa"/>
            <w:gridSpan w:val="5"/>
            <w:tcBorders>
              <w:top w:val="single" w:sz="4" w:space="0" w:color="auto"/>
              <w:left w:val="double" w:sz="4" w:space="0" w:color="auto"/>
              <w:bottom w:val="sing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4.4.90.52.23</w:t>
            </w:r>
          </w:p>
        </w:tc>
        <w:tc>
          <w:tcPr>
            <w:tcW w:w="1560" w:type="dxa"/>
            <w:gridSpan w:val="2"/>
            <w:tcBorders>
              <w:top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sing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val="288"/>
        </w:trPr>
        <w:tc>
          <w:tcPr>
            <w:tcW w:w="2829" w:type="dxa"/>
            <w:gridSpan w:val="5"/>
            <w:tcBorders>
              <w:top w:val="single" w:sz="4" w:space="0" w:color="auto"/>
              <w:left w:val="double" w:sz="4" w:space="0" w:color="auto"/>
              <w:bottom w:val="sing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4.4.90.93.02</w:t>
            </w:r>
          </w:p>
        </w:tc>
        <w:tc>
          <w:tcPr>
            <w:tcW w:w="1560" w:type="dxa"/>
            <w:gridSpan w:val="2"/>
            <w:tcBorders>
              <w:top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sing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val="288"/>
        </w:trPr>
        <w:tc>
          <w:tcPr>
            <w:tcW w:w="2829" w:type="dxa"/>
            <w:gridSpan w:val="5"/>
            <w:tcBorders>
              <w:top w:val="single" w:sz="4" w:space="0" w:color="auto"/>
              <w:left w:val="double" w:sz="4" w:space="0" w:color="auto"/>
              <w:bottom w:val="double" w:sz="4" w:space="0" w:color="auto"/>
            </w:tcBorders>
            <w:shd w:val="clear" w:color="auto" w:fill="auto"/>
            <w:vAlign w:val="center"/>
          </w:tcPr>
          <w:p w:rsidR="00C05C6E" w:rsidRPr="00C05C6E" w:rsidRDefault="00C05C6E" w:rsidP="00C05C6E">
            <w:pPr>
              <w:rPr>
                <w:rFonts w:ascii="Arial" w:hAnsi="Arial"/>
                <w:color w:val="000000" w:themeColor="text1"/>
                <w:szCs w:val="24"/>
                <w:lang w:val="en-US"/>
              </w:rPr>
            </w:pPr>
            <w:r w:rsidRPr="00C05C6E">
              <w:rPr>
                <w:rFonts w:ascii="Arial" w:hAnsi="Arial"/>
                <w:color w:val="000000" w:themeColor="text1"/>
                <w:sz w:val="22"/>
                <w:szCs w:val="24"/>
                <w:lang w:val="en-US"/>
              </w:rPr>
              <w:t>ND _______________</w:t>
            </w:r>
          </w:p>
        </w:tc>
        <w:tc>
          <w:tcPr>
            <w:tcW w:w="1560" w:type="dxa"/>
            <w:gridSpan w:val="2"/>
            <w:tcBorders>
              <w:top w:val="single" w:sz="4" w:space="0" w:color="auto"/>
              <w:bottom w:val="doub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75" w:type="dxa"/>
            <w:gridSpan w:val="2"/>
            <w:tcBorders>
              <w:top w:val="single" w:sz="4" w:space="0" w:color="auto"/>
              <w:left w:val="single" w:sz="4" w:space="0" w:color="auto"/>
              <w:bottom w:val="doub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3"/>
            <w:tcBorders>
              <w:top w:val="single" w:sz="4" w:space="0" w:color="auto"/>
              <w:left w:val="dashed" w:sz="4" w:space="0" w:color="auto"/>
              <w:bottom w:val="double" w:sz="4" w:space="0" w:color="auto"/>
              <w:right w:val="sing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c>
          <w:tcPr>
            <w:tcW w:w="1281" w:type="dxa"/>
            <w:gridSpan w:val="2"/>
            <w:tcBorders>
              <w:top w:val="single" w:sz="4" w:space="0" w:color="auto"/>
              <w:left w:val="single" w:sz="4" w:space="0" w:color="auto"/>
              <w:bottom w:val="double" w:sz="4" w:space="0" w:color="auto"/>
              <w:right w:val="dashed" w:sz="4" w:space="0" w:color="auto"/>
            </w:tcBorders>
            <w:shd w:val="clear" w:color="auto" w:fill="auto"/>
            <w:vAlign w:val="center"/>
          </w:tcPr>
          <w:p w:rsidR="00C05C6E" w:rsidRPr="00C05C6E" w:rsidRDefault="00C05C6E" w:rsidP="00C05C6E">
            <w:pPr>
              <w:jc w:val="center"/>
              <w:rPr>
                <w:rFonts w:ascii="Arial" w:hAnsi="Arial"/>
                <w:color w:val="000000" w:themeColor="text1"/>
                <w:sz w:val="20"/>
                <w:lang w:val="en-US"/>
              </w:rPr>
            </w:pPr>
            <w:r w:rsidRPr="00C05C6E">
              <w:rPr>
                <w:rFonts w:ascii="Arial" w:hAnsi="Arial"/>
                <w:color w:val="000000" w:themeColor="text1"/>
                <w:sz w:val="20"/>
                <w:lang w:val="en-US"/>
              </w:rPr>
              <w:t>/</w:t>
            </w:r>
          </w:p>
        </w:tc>
        <w:tc>
          <w:tcPr>
            <w:tcW w:w="1560" w:type="dxa"/>
            <w:gridSpan w:val="2"/>
            <w:tcBorders>
              <w:top w:val="single" w:sz="4" w:space="0" w:color="auto"/>
              <w:left w:val="dashed" w:sz="4" w:space="0" w:color="auto"/>
              <w:bottom w:val="double" w:sz="4" w:space="0" w:color="auto"/>
              <w:right w:val="double" w:sz="4" w:space="0" w:color="auto"/>
            </w:tcBorders>
            <w:shd w:val="clear" w:color="auto" w:fill="auto"/>
            <w:vAlign w:val="center"/>
          </w:tcPr>
          <w:p w:rsidR="00C05C6E" w:rsidRPr="00C05C6E" w:rsidRDefault="00C05C6E" w:rsidP="00C05C6E">
            <w:pPr>
              <w:jc w:val="right"/>
              <w:rPr>
                <w:rFonts w:ascii="Arial" w:hAnsi="Arial"/>
                <w:color w:val="000000" w:themeColor="text1"/>
                <w:sz w:val="20"/>
                <w:lang w:val="en-US"/>
              </w:rPr>
            </w:pPr>
          </w:p>
        </w:tc>
      </w:tr>
      <w:tr w:rsidR="00C05C6E" w:rsidRPr="00C05C6E" w:rsidTr="00AD3205">
        <w:trPr>
          <w:trHeight w:hRule="exact" w:val="397"/>
        </w:trPr>
        <w:tc>
          <w:tcPr>
            <w:tcW w:w="8358" w:type="dxa"/>
            <w:gridSpan w:val="13"/>
            <w:tcBorders>
              <w:top w:val="double" w:sz="4" w:space="0" w:color="auto"/>
              <w:left w:val="double" w:sz="4" w:space="0" w:color="auto"/>
              <w:bottom w:val="single" w:sz="4" w:space="0" w:color="auto"/>
            </w:tcBorders>
            <w:shd w:val="clear" w:color="auto" w:fill="auto"/>
            <w:vAlign w:val="center"/>
          </w:tcPr>
          <w:p w:rsidR="00C05C6E" w:rsidRPr="00C05C6E" w:rsidRDefault="00C05C6E" w:rsidP="00C05C6E">
            <w:pPr>
              <w:keepNext/>
              <w:outlineLvl w:val="1"/>
              <w:rPr>
                <w:rFonts w:ascii="Arial" w:hAnsi="Arial"/>
                <w:b/>
                <w:bCs/>
                <w:i/>
                <w:iCs/>
                <w:snapToGrid w:val="0"/>
                <w:color w:val="000000" w:themeColor="text1"/>
              </w:rPr>
            </w:pPr>
            <w:r w:rsidRPr="00C05C6E">
              <w:rPr>
                <w:rFonts w:ascii="Arial" w:hAnsi="Arial"/>
                <w:b/>
                <w:bCs/>
                <w:i/>
                <w:iCs/>
                <w:snapToGrid w:val="0"/>
                <w:color w:val="000000" w:themeColor="text1"/>
              </w:rPr>
              <w:t>III – DO EXAME</w:t>
            </w:r>
          </w:p>
        </w:tc>
        <w:tc>
          <w:tcPr>
            <w:tcW w:w="804" w:type="dxa"/>
            <w:gridSpan w:val="2"/>
            <w:tcBorders>
              <w:top w:val="double" w:sz="4" w:space="0" w:color="auto"/>
              <w:bottom w:val="single" w:sz="4" w:space="0" w:color="auto"/>
            </w:tcBorders>
            <w:shd w:val="clear" w:color="auto" w:fill="auto"/>
            <w:vAlign w:val="center"/>
          </w:tcPr>
          <w:p w:rsidR="00C05C6E" w:rsidRPr="00C05C6E" w:rsidRDefault="00C05C6E" w:rsidP="00C05C6E">
            <w:pPr>
              <w:keepNext/>
              <w:jc w:val="center"/>
              <w:outlineLvl w:val="5"/>
              <w:rPr>
                <w:rFonts w:ascii="Arial" w:hAnsi="Arial"/>
                <w:b/>
                <w:color w:val="000000" w:themeColor="text1"/>
                <w:sz w:val="18"/>
              </w:rPr>
            </w:pPr>
            <w:r w:rsidRPr="00C05C6E">
              <w:rPr>
                <w:rFonts w:ascii="Arial" w:hAnsi="Arial"/>
                <w:b/>
                <w:color w:val="000000" w:themeColor="text1"/>
                <w:sz w:val="18"/>
              </w:rPr>
              <w:t>Sim</w:t>
            </w:r>
          </w:p>
        </w:tc>
        <w:tc>
          <w:tcPr>
            <w:tcW w:w="903" w:type="dxa"/>
            <w:tcBorders>
              <w:top w:val="double" w:sz="4" w:space="0" w:color="auto"/>
              <w:bottom w:val="single" w:sz="4" w:space="0" w:color="auto"/>
              <w:right w:val="double" w:sz="4" w:space="0" w:color="auto"/>
            </w:tcBorders>
            <w:shd w:val="clear" w:color="auto" w:fill="auto"/>
            <w:vAlign w:val="center"/>
          </w:tcPr>
          <w:p w:rsidR="00C05C6E" w:rsidRPr="00C05C6E" w:rsidRDefault="00C05C6E" w:rsidP="00C05C6E">
            <w:pPr>
              <w:jc w:val="center"/>
              <w:rPr>
                <w:rFonts w:ascii="Arial" w:hAnsi="Arial"/>
                <w:b/>
                <w:color w:val="000000" w:themeColor="text1"/>
                <w:sz w:val="16"/>
                <w:szCs w:val="24"/>
              </w:rPr>
            </w:pPr>
            <w:r w:rsidRPr="00C05C6E">
              <w:rPr>
                <w:rFonts w:ascii="Arial" w:hAnsi="Arial"/>
                <w:b/>
                <w:color w:val="000000" w:themeColor="text1"/>
                <w:sz w:val="14"/>
                <w:szCs w:val="14"/>
              </w:rPr>
              <w:t>Não</w:t>
            </w:r>
            <w:r w:rsidRPr="00C05C6E">
              <w:rPr>
                <w:rFonts w:ascii="Arial" w:hAnsi="Arial"/>
                <w:b/>
                <w:color w:val="000000" w:themeColor="text1"/>
                <w:sz w:val="16"/>
                <w:szCs w:val="24"/>
              </w:rPr>
              <w:t xml:space="preserve"> aplicável</w:t>
            </w:r>
          </w:p>
        </w:tc>
      </w:tr>
      <w:tr w:rsidR="00C05C6E" w:rsidRPr="00C05C6E" w:rsidTr="00AD3205">
        <w:tc>
          <w:tcPr>
            <w:tcW w:w="8358" w:type="dxa"/>
            <w:gridSpan w:val="13"/>
            <w:tcBorders>
              <w:top w:val="single" w:sz="4" w:space="0" w:color="auto"/>
              <w:left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1. Foram preenchidos todos os campos dos Dados da Despesa (item I) e Dos Valores (item II) deste formulário?</w:t>
            </w:r>
          </w:p>
        </w:tc>
        <w:tc>
          <w:tcPr>
            <w:tcW w:w="804" w:type="dxa"/>
            <w:gridSpan w:val="2"/>
            <w:tcBorders>
              <w:top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top w:val="single" w:sz="4" w:space="0" w:color="auto"/>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 xml:space="preserve">2. A despesa foi classificada em conformidade com o Classificador da Receita e Despesa da PCRJ, em vigor, divulgado no </w:t>
            </w:r>
            <w:r w:rsidRPr="00C05C6E">
              <w:rPr>
                <w:rFonts w:ascii="Arial" w:hAnsi="Arial" w:cs="Arial"/>
                <w:i/>
                <w:iCs/>
                <w:color w:val="000000" w:themeColor="text1"/>
                <w:sz w:val="17"/>
                <w:szCs w:val="17"/>
              </w:rPr>
              <w:t>site</w:t>
            </w:r>
            <w:r w:rsidRPr="00C05C6E">
              <w:rPr>
                <w:rFonts w:ascii="Arial" w:hAnsi="Arial" w:cs="Arial"/>
                <w:color w:val="000000" w:themeColor="text1"/>
                <w:sz w:val="17"/>
                <w:szCs w:val="17"/>
              </w:rPr>
              <w:t xml:space="preserve"> da CGM: </w:t>
            </w:r>
            <w:hyperlink r:id="rId21" w:history="1">
              <w:r w:rsidRPr="00C05C6E">
                <w:rPr>
                  <w:rFonts w:ascii="Arial" w:hAnsi="Arial" w:cs="Arial"/>
                  <w:i/>
                  <w:iCs/>
                  <w:color w:val="000000" w:themeColor="text1"/>
                  <w:sz w:val="17"/>
                  <w:szCs w:val="17"/>
                  <w:u w:val="single"/>
                </w:rPr>
                <w:t>www.rio.rj.gov.br/web/cgm</w:t>
              </w:r>
            </w:hyperlink>
            <w:proofErr w:type="gramStart"/>
            <w:r w:rsidRPr="00C05C6E">
              <w:rPr>
                <w:rFonts w:ascii="Arial" w:hAnsi="Arial" w:cs="Arial"/>
                <w:i/>
                <w:iCs/>
                <w:color w:val="000000" w:themeColor="text1"/>
                <w:sz w:val="17"/>
                <w:szCs w:val="17"/>
              </w:rPr>
              <w:t xml:space="preserve"> </w:t>
            </w:r>
            <w:r w:rsidRPr="00C05C6E">
              <w:rPr>
                <w:rFonts w:ascii="Arial" w:hAnsi="Arial" w:cs="Arial"/>
                <w:color w:val="000000" w:themeColor="text1"/>
                <w:sz w:val="17"/>
                <w:szCs w:val="17"/>
              </w:rPr>
              <w:t>?</w:t>
            </w:r>
            <w:proofErr w:type="gramEnd"/>
          </w:p>
        </w:tc>
        <w:tc>
          <w:tcPr>
            <w:tcW w:w="804" w:type="dxa"/>
            <w:gridSpan w:val="2"/>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3. O favorecido da(s) nota(s) de empenho(s) é a unidade administrativa/servidor responsável pela utilização de recursos?</w:t>
            </w:r>
          </w:p>
        </w:tc>
        <w:tc>
          <w:tcPr>
            <w:tcW w:w="804" w:type="dxa"/>
            <w:gridSpan w:val="2"/>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tcBorders>
            <w:shd w:val="clear" w:color="auto" w:fill="auto"/>
            <w:vAlign w:val="center"/>
          </w:tcPr>
          <w:p w:rsidR="00C05C6E" w:rsidRPr="00C05C6E" w:rsidRDefault="00C05C6E" w:rsidP="00C05C6E">
            <w:pPr>
              <w:jc w:val="both"/>
              <w:rPr>
                <w:rFonts w:ascii="Arial" w:hAnsi="Arial" w:cs="Arial"/>
                <w:b/>
                <w:bCs/>
                <w:i/>
                <w:iCs/>
                <w:color w:val="000000" w:themeColor="text1"/>
                <w:sz w:val="17"/>
                <w:szCs w:val="17"/>
              </w:rPr>
            </w:pPr>
            <w:r w:rsidRPr="00C05C6E">
              <w:rPr>
                <w:rFonts w:ascii="Arial" w:hAnsi="Arial" w:cs="Arial"/>
                <w:color w:val="000000" w:themeColor="text1"/>
                <w:sz w:val="17"/>
                <w:szCs w:val="17"/>
              </w:rPr>
              <w:t xml:space="preserve">4. No SDP foi observado o limite estabelecido no inciso II do art. 24 da Lei nº 8.666/1993 ou, quando superior, o valor está autorizado pelo Prefeito? Preencher o item </w:t>
            </w:r>
            <w:proofErr w:type="gramStart"/>
            <w:r w:rsidRPr="00C05C6E">
              <w:rPr>
                <w:rFonts w:ascii="Arial" w:hAnsi="Arial" w:cs="Arial"/>
                <w:color w:val="000000" w:themeColor="text1"/>
                <w:sz w:val="17"/>
                <w:szCs w:val="17"/>
              </w:rPr>
              <w:t>1</w:t>
            </w:r>
            <w:proofErr w:type="gramEnd"/>
            <w:r w:rsidRPr="00C05C6E">
              <w:rPr>
                <w:rFonts w:ascii="Arial" w:hAnsi="Arial" w:cs="Arial"/>
                <w:color w:val="000000" w:themeColor="text1"/>
                <w:sz w:val="17"/>
                <w:szCs w:val="17"/>
              </w:rPr>
              <w:t xml:space="preserve"> das Informações Complementares.</w:t>
            </w:r>
          </w:p>
        </w:tc>
        <w:tc>
          <w:tcPr>
            <w:tcW w:w="804" w:type="dxa"/>
            <w:gridSpan w:val="2"/>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5. No caso de Adiantamento para despesas miúdas de pronto pagamento foi observado o limite estabelecido no inciso III do art. 135 do RGCAF?</w:t>
            </w:r>
          </w:p>
        </w:tc>
        <w:tc>
          <w:tcPr>
            <w:tcW w:w="804" w:type="dxa"/>
            <w:gridSpan w:val="2"/>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bottom w:val="sing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 xml:space="preserve">6. Os gestores do SDP prestaram contas dos recursos recebidos, necessários para novo repasse, conforme artigos 9º e 11 do Decreto nº 20.633/2001 e suas alterações? Preencher o item </w:t>
            </w:r>
            <w:proofErr w:type="gramStart"/>
            <w:r w:rsidRPr="00C05C6E">
              <w:rPr>
                <w:rFonts w:ascii="Arial" w:hAnsi="Arial" w:cs="Arial"/>
                <w:color w:val="000000" w:themeColor="text1"/>
                <w:sz w:val="17"/>
                <w:szCs w:val="17"/>
              </w:rPr>
              <w:t>2</w:t>
            </w:r>
            <w:proofErr w:type="gramEnd"/>
            <w:r w:rsidRPr="00C05C6E">
              <w:rPr>
                <w:rFonts w:ascii="Arial" w:hAnsi="Arial" w:cs="Arial"/>
                <w:color w:val="000000" w:themeColor="text1"/>
                <w:sz w:val="17"/>
                <w:szCs w:val="17"/>
              </w:rPr>
              <w:t xml:space="preserve"> das Informações Complementares.</w:t>
            </w:r>
          </w:p>
        </w:tc>
        <w:tc>
          <w:tcPr>
            <w:tcW w:w="804" w:type="dxa"/>
            <w:gridSpan w:val="2"/>
            <w:tcBorders>
              <w:bottom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bottom w:val="single" w:sz="4" w:space="0" w:color="auto"/>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bottom w:val="sing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 xml:space="preserve">6.1 </w:t>
            </w:r>
            <w:proofErr w:type="gramStart"/>
            <w:r w:rsidRPr="00C05C6E">
              <w:rPr>
                <w:rFonts w:ascii="Arial" w:hAnsi="Arial" w:cs="Arial"/>
                <w:color w:val="000000" w:themeColor="text1"/>
                <w:sz w:val="17"/>
                <w:szCs w:val="17"/>
              </w:rPr>
              <w:t>Consta</w:t>
            </w:r>
            <w:proofErr w:type="gramEnd"/>
            <w:r w:rsidRPr="00C05C6E">
              <w:rPr>
                <w:rFonts w:ascii="Arial" w:hAnsi="Arial" w:cs="Arial"/>
                <w:color w:val="000000" w:themeColor="text1"/>
                <w:sz w:val="17"/>
                <w:szCs w:val="17"/>
              </w:rPr>
              <w:t xml:space="preserve"> extrato da conta corrente com o saldo em poder da Unidade na prestação de contas?</w:t>
            </w:r>
          </w:p>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(Indicar Fls._______)</w:t>
            </w:r>
          </w:p>
        </w:tc>
        <w:tc>
          <w:tcPr>
            <w:tcW w:w="804" w:type="dxa"/>
            <w:gridSpan w:val="2"/>
            <w:tcBorders>
              <w:bottom w:val="sing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bottom w:val="single" w:sz="4" w:space="0" w:color="auto"/>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c>
          <w:tcPr>
            <w:tcW w:w="8358" w:type="dxa"/>
            <w:gridSpan w:val="13"/>
            <w:tcBorders>
              <w:left w:val="double" w:sz="4" w:space="0" w:color="auto"/>
              <w:bottom w:val="double" w:sz="4" w:space="0" w:color="auto"/>
            </w:tcBorders>
            <w:shd w:val="clear" w:color="auto" w:fill="auto"/>
            <w:vAlign w:val="center"/>
          </w:tcPr>
          <w:p w:rsidR="00C05C6E" w:rsidRPr="00C05C6E" w:rsidRDefault="00C05C6E" w:rsidP="00C05C6E">
            <w:pPr>
              <w:jc w:val="both"/>
              <w:rPr>
                <w:rFonts w:ascii="Arial" w:hAnsi="Arial" w:cs="Arial"/>
                <w:color w:val="000000" w:themeColor="text1"/>
                <w:sz w:val="17"/>
                <w:szCs w:val="17"/>
              </w:rPr>
            </w:pPr>
            <w:r w:rsidRPr="00C05C6E">
              <w:rPr>
                <w:rFonts w:ascii="Arial" w:hAnsi="Arial" w:cs="Arial"/>
                <w:color w:val="000000" w:themeColor="text1"/>
                <w:sz w:val="17"/>
                <w:szCs w:val="17"/>
              </w:rPr>
              <w:t xml:space="preserve">7. O servidor credenciado ao Adiantamento teve as prestações de contas anteriores aprovadas pela autoridade competente? Preencher o item </w:t>
            </w:r>
            <w:proofErr w:type="gramStart"/>
            <w:r w:rsidRPr="00C05C6E">
              <w:rPr>
                <w:rFonts w:ascii="Arial" w:hAnsi="Arial" w:cs="Arial"/>
                <w:color w:val="000000" w:themeColor="text1"/>
                <w:sz w:val="17"/>
                <w:szCs w:val="17"/>
              </w:rPr>
              <w:t>2</w:t>
            </w:r>
            <w:proofErr w:type="gramEnd"/>
            <w:r w:rsidRPr="00C05C6E">
              <w:rPr>
                <w:rFonts w:ascii="Arial" w:hAnsi="Arial" w:cs="Arial"/>
                <w:color w:val="000000" w:themeColor="text1"/>
                <w:sz w:val="17"/>
                <w:szCs w:val="17"/>
              </w:rPr>
              <w:t xml:space="preserve"> das Informações Complementares.</w:t>
            </w:r>
          </w:p>
        </w:tc>
        <w:tc>
          <w:tcPr>
            <w:tcW w:w="804" w:type="dxa"/>
            <w:gridSpan w:val="2"/>
            <w:tcBorders>
              <w:bottom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c>
          <w:tcPr>
            <w:tcW w:w="903" w:type="dxa"/>
            <w:tcBorders>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color w:val="000000" w:themeColor="text1"/>
                <w:szCs w:val="24"/>
              </w:rPr>
            </w:pPr>
          </w:p>
        </w:tc>
      </w:tr>
      <w:tr w:rsidR="00C05C6E" w:rsidRPr="00C05C6E" w:rsidTr="00AD3205">
        <w:trPr>
          <w:trHeight w:hRule="exact" w:val="397"/>
        </w:trPr>
        <w:tc>
          <w:tcPr>
            <w:tcW w:w="10065" w:type="dxa"/>
            <w:gridSpan w:val="16"/>
            <w:tcBorders>
              <w:top w:val="double" w:sz="4" w:space="0" w:color="auto"/>
              <w:left w:val="double" w:sz="4" w:space="0" w:color="auto"/>
              <w:bottom w:val="single" w:sz="4" w:space="0" w:color="auto"/>
              <w:right w:val="double" w:sz="4" w:space="0" w:color="auto"/>
            </w:tcBorders>
            <w:shd w:val="clear" w:color="auto" w:fill="auto"/>
            <w:vAlign w:val="center"/>
          </w:tcPr>
          <w:p w:rsidR="00C05C6E" w:rsidRPr="00C05C6E" w:rsidRDefault="00C05C6E" w:rsidP="00C05C6E">
            <w:pPr>
              <w:keepNext/>
              <w:outlineLvl w:val="1"/>
              <w:rPr>
                <w:rFonts w:ascii="Arial" w:hAnsi="Arial"/>
                <w:b/>
                <w:bCs/>
                <w:i/>
                <w:iCs/>
                <w:snapToGrid w:val="0"/>
                <w:color w:val="000000" w:themeColor="text1"/>
              </w:rPr>
            </w:pPr>
            <w:r w:rsidRPr="00C05C6E">
              <w:rPr>
                <w:rFonts w:ascii="Arial" w:hAnsi="Arial"/>
                <w:b/>
                <w:bCs/>
                <w:i/>
                <w:iCs/>
                <w:snapToGrid w:val="0"/>
                <w:color w:val="000000" w:themeColor="text1"/>
              </w:rPr>
              <w:t>IV – INFORMAÇÕES COMPLEMENTARES</w:t>
            </w:r>
          </w:p>
        </w:tc>
      </w:tr>
      <w:tr w:rsidR="00C05C6E" w:rsidRPr="00C05C6E" w:rsidTr="00AD3205">
        <w:trPr>
          <w:trHeight w:val="245"/>
        </w:trPr>
        <w:tc>
          <w:tcPr>
            <w:tcW w:w="10065" w:type="dxa"/>
            <w:gridSpan w:val="16"/>
            <w:tcBorders>
              <w:left w:val="double" w:sz="4" w:space="0" w:color="auto"/>
              <w:bottom w:val="nil"/>
              <w:right w:val="double" w:sz="4" w:space="0" w:color="auto"/>
            </w:tcBorders>
            <w:shd w:val="clear" w:color="auto" w:fill="auto"/>
            <w:vAlign w:val="bottom"/>
          </w:tcPr>
          <w:p w:rsidR="00C05C6E" w:rsidRPr="00C05C6E" w:rsidRDefault="00C05C6E" w:rsidP="00C05C6E">
            <w:pPr>
              <w:jc w:val="both"/>
              <w:rPr>
                <w:rFonts w:ascii="Arial" w:hAnsi="Arial"/>
                <w:color w:val="000000" w:themeColor="text1"/>
                <w:sz w:val="18"/>
                <w:szCs w:val="18"/>
              </w:rPr>
            </w:pPr>
            <w:r w:rsidRPr="00C05C6E">
              <w:rPr>
                <w:rFonts w:ascii="Arial" w:hAnsi="Arial"/>
                <w:color w:val="000000" w:themeColor="text1"/>
                <w:sz w:val="18"/>
                <w:szCs w:val="18"/>
              </w:rPr>
              <w:t>1. Valor autorizado pelo Prefeito (</w:t>
            </w:r>
            <w:proofErr w:type="gramStart"/>
            <w:r w:rsidRPr="00C05C6E">
              <w:rPr>
                <w:rFonts w:ascii="Arial" w:hAnsi="Arial"/>
                <w:color w:val="000000" w:themeColor="text1"/>
                <w:sz w:val="18"/>
                <w:szCs w:val="18"/>
              </w:rPr>
              <w:t>superior ao limite do inciso II do art. 24</w:t>
            </w:r>
            <w:proofErr w:type="gramEnd"/>
            <w:r w:rsidRPr="00C05C6E">
              <w:rPr>
                <w:rFonts w:ascii="Arial" w:hAnsi="Arial"/>
                <w:color w:val="000000" w:themeColor="text1"/>
                <w:sz w:val="18"/>
                <w:szCs w:val="18"/>
              </w:rPr>
              <w:t xml:space="preserve"> da Lei 8.666/1993):</w:t>
            </w:r>
          </w:p>
        </w:tc>
      </w:tr>
      <w:tr w:rsidR="00C05C6E" w:rsidRPr="00C05C6E" w:rsidTr="00AD3205">
        <w:trPr>
          <w:trHeight w:val="329"/>
        </w:trPr>
        <w:tc>
          <w:tcPr>
            <w:tcW w:w="10065" w:type="dxa"/>
            <w:gridSpan w:val="16"/>
            <w:tcBorders>
              <w:top w:val="nil"/>
              <w:left w:val="double" w:sz="4" w:space="0" w:color="auto"/>
              <w:bottom w:val="single" w:sz="4" w:space="0" w:color="auto"/>
              <w:right w:val="double" w:sz="4" w:space="0" w:color="auto"/>
            </w:tcBorders>
            <w:shd w:val="clear" w:color="auto" w:fill="auto"/>
            <w:vAlign w:val="bottom"/>
          </w:tcPr>
          <w:p w:rsidR="00C05C6E" w:rsidRPr="00C05C6E" w:rsidRDefault="00C05C6E" w:rsidP="00C05C6E">
            <w:pPr>
              <w:jc w:val="both"/>
              <w:rPr>
                <w:rFonts w:ascii="Arial" w:hAnsi="Arial"/>
                <w:color w:val="000000" w:themeColor="text1"/>
                <w:sz w:val="18"/>
                <w:szCs w:val="18"/>
              </w:rPr>
            </w:pPr>
            <w:r w:rsidRPr="00C05C6E">
              <w:rPr>
                <w:rFonts w:ascii="Arial" w:hAnsi="Arial"/>
                <w:bCs/>
                <w:iCs/>
                <w:color w:val="000000" w:themeColor="text1"/>
                <w:sz w:val="18"/>
                <w:szCs w:val="18"/>
              </w:rPr>
              <w:t>R$ _________________________________</w:t>
            </w:r>
          </w:p>
        </w:tc>
      </w:tr>
      <w:tr w:rsidR="00C05C6E" w:rsidRPr="00C05C6E" w:rsidTr="00AD3205">
        <w:trPr>
          <w:trHeight w:val="398"/>
        </w:trPr>
        <w:tc>
          <w:tcPr>
            <w:tcW w:w="10065" w:type="dxa"/>
            <w:gridSpan w:val="16"/>
            <w:tcBorders>
              <w:top w:val="nil"/>
              <w:left w:val="double" w:sz="4" w:space="0" w:color="auto"/>
              <w:bottom w:val="single" w:sz="4" w:space="0" w:color="auto"/>
              <w:right w:val="double" w:sz="4" w:space="0" w:color="auto"/>
            </w:tcBorders>
            <w:shd w:val="clear" w:color="auto" w:fill="auto"/>
            <w:vAlign w:val="center"/>
          </w:tcPr>
          <w:p w:rsidR="00C05C6E" w:rsidRPr="00C05C6E" w:rsidRDefault="00C05C6E" w:rsidP="00C05C6E">
            <w:pPr>
              <w:jc w:val="both"/>
              <w:rPr>
                <w:rFonts w:ascii="Arial" w:hAnsi="Arial"/>
                <w:bCs/>
                <w:i/>
                <w:iCs/>
                <w:color w:val="000000" w:themeColor="text1"/>
                <w:sz w:val="18"/>
                <w:szCs w:val="18"/>
              </w:rPr>
            </w:pPr>
            <w:r w:rsidRPr="00C05C6E">
              <w:rPr>
                <w:rFonts w:ascii="Arial" w:hAnsi="Arial"/>
                <w:color w:val="000000" w:themeColor="text1"/>
                <w:sz w:val="18"/>
                <w:szCs w:val="18"/>
              </w:rPr>
              <w:t xml:space="preserve">2. Informar a situação das </w:t>
            </w:r>
            <w:proofErr w:type="gramStart"/>
            <w:r w:rsidRPr="00C05C6E">
              <w:rPr>
                <w:rFonts w:ascii="Arial" w:hAnsi="Arial"/>
                <w:color w:val="000000" w:themeColor="text1"/>
                <w:sz w:val="18"/>
                <w:szCs w:val="18"/>
              </w:rPr>
              <w:t>3</w:t>
            </w:r>
            <w:proofErr w:type="gramEnd"/>
            <w:r w:rsidRPr="00C05C6E">
              <w:rPr>
                <w:rFonts w:ascii="Arial" w:hAnsi="Arial"/>
                <w:color w:val="000000" w:themeColor="text1"/>
                <w:sz w:val="18"/>
                <w:szCs w:val="18"/>
              </w:rPr>
              <w:t xml:space="preserve"> (três) últimas prestações de contas de SDP/Adiantamento.</w:t>
            </w:r>
          </w:p>
        </w:tc>
      </w:tr>
      <w:tr w:rsidR="00C05C6E" w:rsidRPr="00C05C6E" w:rsidTr="00AD3205">
        <w:trPr>
          <w:trHeight w:hRule="exact" w:val="340"/>
        </w:trPr>
        <w:tc>
          <w:tcPr>
            <w:tcW w:w="2894" w:type="dxa"/>
            <w:gridSpan w:val="6"/>
            <w:tcBorders>
              <w:top w:val="nil"/>
              <w:left w:val="doub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
                <w:bCs/>
                <w:iCs/>
                <w:color w:val="000000" w:themeColor="text1"/>
                <w:sz w:val="20"/>
              </w:rPr>
            </w:pPr>
            <w:r w:rsidRPr="00C05C6E">
              <w:rPr>
                <w:rFonts w:ascii="Arial" w:hAnsi="Arial"/>
                <w:b/>
                <w:iCs/>
                <w:color w:val="000000" w:themeColor="text1"/>
                <w:sz w:val="20"/>
              </w:rPr>
              <w:t>Nº do processo</w:t>
            </w:r>
          </w:p>
        </w:tc>
        <w:tc>
          <w:tcPr>
            <w:tcW w:w="2205" w:type="dxa"/>
            <w:gridSpan w:val="2"/>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
                <w:bCs/>
                <w:iCs/>
                <w:color w:val="000000" w:themeColor="text1"/>
                <w:sz w:val="20"/>
              </w:rPr>
            </w:pPr>
            <w:r w:rsidRPr="00C05C6E">
              <w:rPr>
                <w:rFonts w:ascii="Arial" w:hAnsi="Arial"/>
                <w:b/>
                <w:iCs/>
                <w:color w:val="000000" w:themeColor="text1"/>
                <w:sz w:val="20"/>
              </w:rPr>
              <w:t>Valor (R$)</w:t>
            </w:r>
          </w:p>
        </w:tc>
        <w:tc>
          <w:tcPr>
            <w:tcW w:w="995" w:type="dxa"/>
            <w:gridSpan w:val="3"/>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
                <w:bCs/>
                <w:iCs/>
                <w:color w:val="000000" w:themeColor="text1"/>
                <w:sz w:val="20"/>
              </w:rPr>
            </w:pPr>
            <w:r w:rsidRPr="00C05C6E">
              <w:rPr>
                <w:rFonts w:ascii="Arial" w:hAnsi="Arial"/>
                <w:b/>
                <w:iCs/>
                <w:color w:val="000000" w:themeColor="text1"/>
                <w:sz w:val="20"/>
              </w:rPr>
              <w:t>Situação</w:t>
            </w:r>
          </w:p>
        </w:tc>
        <w:tc>
          <w:tcPr>
            <w:tcW w:w="3971" w:type="dxa"/>
            <w:gridSpan w:val="5"/>
            <w:tcBorders>
              <w:top w:val="nil"/>
              <w:left w:val="single" w:sz="4" w:space="0" w:color="auto"/>
              <w:bottom w:val="nil"/>
              <w:right w:val="double" w:sz="4" w:space="0" w:color="auto"/>
            </w:tcBorders>
            <w:shd w:val="clear" w:color="auto" w:fill="auto"/>
            <w:vAlign w:val="bottom"/>
          </w:tcPr>
          <w:p w:rsidR="00C05C6E" w:rsidRPr="00C05C6E" w:rsidRDefault="00C05C6E" w:rsidP="00C05C6E">
            <w:pPr>
              <w:jc w:val="center"/>
              <w:rPr>
                <w:rFonts w:ascii="Arial" w:hAnsi="Arial" w:cs="Arial"/>
                <w:bCs/>
                <w:iCs/>
                <w:color w:val="000000" w:themeColor="text1"/>
                <w:sz w:val="18"/>
                <w:szCs w:val="18"/>
                <w:u w:val="single"/>
              </w:rPr>
            </w:pPr>
            <w:r w:rsidRPr="00C05C6E">
              <w:rPr>
                <w:rFonts w:ascii="Arial" w:hAnsi="Arial" w:cs="Arial"/>
                <w:bCs/>
                <w:iCs/>
                <w:color w:val="000000" w:themeColor="text1"/>
                <w:sz w:val="18"/>
                <w:szCs w:val="18"/>
                <w:u w:val="single"/>
              </w:rPr>
              <w:t>Situação</w:t>
            </w:r>
          </w:p>
        </w:tc>
      </w:tr>
      <w:tr w:rsidR="00C05C6E" w:rsidRPr="00C05C6E" w:rsidTr="00AD3205">
        <w:trPr>
          <w:trHeight w:hRule="exact" w:val="340"/>
        </w:trPr>
        <w:tc>
          <w:tcPr>
            <w:tcW w:w="2894" w:type="dxa"/>
            <w:gridSpan w:val="6"/>
            <w:tcBorders>
              <w:top w:val="nil"/>
              <w:left w:val="doub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2205" w:type="dxa"/>
            <w:gridSpan w:val="2"/>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bCs/>
                <w:iCs/>
                <w:color w:val="000000" w:themeColor="text1"/>
                <w:sz w:val="20"/>
              </w:rPr>
            </w:pPr>
          </w:p>
        </w:tc>
        <w:tc>
          <w:tcPr>
            <w:tcW w:w="995" w:type="dxa"/>
            <w:gridSpan w:val="3"/>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3971" w:type="dxa"/>
            <w:gridSpan w:val="5"/>
            <w:vMerge w:val="restart"/>
            <w:tcBorders>
              <w:top w:val="nil"/>
              <w:left w:val="single" w:sz="4" w:space="0" w:color="auto"/>
              <w:bottom w:val="double" w:sz="4" w:space="0" w:color="auto"/>
              <w:right w:val="double" w:sz="4" w:space="0" w:color="auto"/>
            </w:tcBorders>
            <w:shd w:val="clear" w:color="auto" w:fill="auto"/>
            <w:vAlign w:val="center"/>
          </w:tcPr>
          <w:p w:rsidR="00C05C6E" w:rsidRPr="00C05C6E" w:rsidRDefault="00C05C6E" w:rsidP="00C05C6E">
            <w:pPr>
              <w:numPr>
                <w:ilvl w:val="0"/>
                <w:numId w:val="2"/>
              </w:numPr>
              <w:ind w:left="355" w:right="214" w:hanging="355"/>
              <w:jc w:val="both"/>
              <w:rPr>
                <w:rFonts w:ascii="Arial" w:hAnsi="Arial"/>
                <w:iCs/>
                <w:color w:val="000000" w:themeColor="text1"/>
                <w:sz w:val="18"/>
                <w:szCs w:val="18"/>
              </w:rPr>
            </w:pPr>
            <w:r w:rsidRPr="00C05C6E">
              <w:rPr>
                <w:rFonts w:ascii="Arial" w:hAnsi="Arial"/>
                <w:iCs/>
                <w:color w:val="000000" w:themeColor="text1"/>
                <w:sz w:val="18"/>
                <w:szCs w:val="18"/>
              </w:rPr>
              <w:t>Prestação de contas aprovada pelo ordenador.</w:t>
            </w:r>
          </w:p>
          <w:p w:rsidR="00C05C6E" w:rsidRPr="00C05C6E" w:rsidRDefault="00C05C6E" w:rsidP="00C05C6E">
            <w:pPr>
              <w:ind w:left="355" w:right="214" w:hanging="355"/>
              <w:jc w:val="both"/>
              <w:rPr>
                <w:rFonts w:ascii="Arial" w:hAnsi="Arial"/>
                <w:iCs/>
                <w:color w:val="000000" w:themeColor="text1"/>
                <w:sz w:val="18"/>
                <w:szCs w:val="18"/>
              </w:rPr>
            </w:pPr>
          </w:p>
          <w:p w:rsidR="00C05C6E" w:rsidRPr="00C05C6E" w:rsidRDefault="00C05C6E" w:rsidP="00C05C6E">
            <w:pPr>
              <w:numPr>
                <w:ilvl w:val="0"/>
                <w:numId w:val="2"/>
              </w:numPr>
              <w:ind w:left="355" w:right="214" w:hanging="355"/>
              <w:jc w:val="both"/>
              <w:rPr>
                <w:rFonts w:ascii="Arial" w:hAnsi="Arial"/>
                <w:bCs/>
                <w:iCs/>
                <w:color w:val="000000" w:themeColor="text1"/>
                <w:sz w:val="18"/>
                <w:szCs w:val="18"/>
              </w:rPr>
            </w:pPr>
            <w:r w:rsidRPr="00C05C6E">
              <w:rPr>
                <w:rFonts w:ascii="Arial" w:hAnsi="Arial"/>
                <w:iCs/>
                <w:color w:val="000000" w:themeColor="text1"/>
                <w:sz w:val="18"/>
                <w:szCs w:val="18"/>
              </w:rPr>
              <w:t>Prestação de contas apresentada, mas pendente de aprovação do ordenador.</w:t>
            </w:r>
          </w:p>
        </w:tc>
      </w:tr>
      <w:tr w:rsidR="00C05C6E" w:rsidRPr="00C05C6E" w:rsidTr="00AD3205">
        <w:trPr>
          <w:trHeight w:hRule="exact" w:val="340"/>
        </w:trPr>
        <w:tc>
          <w:tcPr>
            <w:tcW w:w="2894" w:type="dxa"/>
            <w:gridSpan w:val="6"/>
            <w:tcBorders>
              <w:top w:val="nil"/>
              <w:left w:val="doub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2205" w:type="dxa"/>
            <w:gridSpan w:val="2"/>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bCs/>
                <w:iCs/>
                <w:color w:val="000000" w:themeColor="text1"/>
                <w:sz w:val="20"/>
              </w:rPr>
            </w:pPr>
          </w:p>
        </w:tc>
        <w:tc>
          <w:tcPr>
            <w:tcW w:w="995" w:type="dxa"/>
            <w:gridSpan w:val="3"/>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3971" w:type="dxa"/>
            <w:gridSpan w:val="5"/>
            <w:vMerge/>
            <w:tcBorders>
              <w:left w:val="single" w:sz="4" w:space="0" w:color="auto"/>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bCs/>
                <w:i/>
                <w:iCs/>
                <w:color w:val="000000" w:themeColor="text1"/>
                <w:sz w:val="18"/>
                <w:szCs w:val="18"/>
              </w:rPr>
            </w:pPr>
          </w:p>
        </w:tc>
      </w:tr>
      <w:tr w:rsidR="00C05C6E" w:rsidRPr="00C05C6E" w:rsidTr="00AD3205">
        <w:trPr>
          <w:trHeight w:hRule="exact" w:val="340"/>
        </w:trPr>
        <w:tc>
          <w:tcPr>
            <w:tcW w:w="2894" w:type="dxa"/>
            <w:gridSpan w:val="6"/>
            <w:tcBorders>
              <w:top w:val="nil"/>
              <w:left w:val="doub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2205" w:type="dxa"/>
            <w:gridSpan w:val="2"/>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right"/>
              <w:rPr>
                <w:rFonts w:ascii="Arial" w:hAnsi="Arial"/>
                <w:bCs/>
                <w:iCs/>
                <w:color w:val="000000" w:themeColor="text1"/>
                <w:sz w:val="20"/>
              </w:rPr>
            </w:pPr>
          </w:p>
        </w:tc>
        <w:tc>
          <w:tcPr>
            <w:tcW w:w="995" w:type="dxa"/>
            <w:gridSpan w:val="3"/>
            <w:tcBorders>
              <w:top w:val="nil"/>
              <w:left w:val="single" w:sz="4" w:space="0" w:color="auto"/>
              <w:bottom w:val="single" w:sz="4" w:space="0" w:color="auto"/>
              <w:right w:val="single" w:sz="4" w:space="0" w:color="auto"/>
            </w:tcBorders>
            <w:shd w:val="clear" w:color="auto" w:fill="auto"/>
            <w:vAlign w:val="center"/>
          </w:tcPr>
          <w:p w:rsidR="00C05C6E" w:rsidRPr="00C05C6E" w:rsidRDefault="00C05C6E" w:rsidP="00C05C6E">
            <w:pPr>
              <w:jc w:val="center"/>
              <w:rPr>
                <w:rFonts w:ascii="Arial" w:hAnsi="Arial"/>
                <w:bCs/>
                <w:iCs/>
                <w:color w:val="000000" w:themeColor="text1"/>
                <w:sz w:val="20"/>
              </w:rPr>
            </w:pPr>
          </w:p>
        </w:tc>
        <w:tc>
          <w:tcPr>
            <w:tcW w:w="3971" w:type="dxa"/>
            <w:gridSpan w:val="5"/>
            <w:vMerge/>
            <w:tcBorders>
              <w:left w:val="single" w:sz="4" w:space="0" w:color="auto"/>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bCs/>
                <w:i/>
                <w:iCs/>
                <w:color w:val="000000" w:themeColor="text1"/>
                <w:sz w:val="18"/>
                <w:szCs w:val="18"/>
              </w:rPr>
            </w:pPr>
          </w:p>
        </w:tc>
      </w:tr>
      <w:tr w:rsidR="00C05C6E" w:rsidRPr="00C05C6E" w:rsidTr="00AD3205">
        <w:trPr>
          <w:trHeight w:hRule="exact" w:val="340"/>
        </w:trPr>
        <w:tc>
          <w:tcPr>
            <w:tcW w:w="2894" w:type="dxa"/>
            <w:gridSpan w:val="6"/>
            <w:tcBorders>
              <w:top w:val="single" w:sz="4" w:space="0" w:color="auto"/>
              <w:left w:val="double" w:sz="4" w:space="0" w:color="auto"/>
              <w:bottom w:val="double" w:sz="4" w:space="0" w:color="auto"/>
              <w:right w:val="single" w:sz="4" w:space="0" w:color="auto"/>
            </w:tcBorders>
            <w:shd w:val="clear" w:color="auto" w:fill="auto"/>
            <w:vAlign w:val="center"/>
          </w:tcPr>
          <w:p w:rsidR="00C05C6E" w:rsidRPr="00C05C6E" w:rsidRDefault="00C05C6E" w:rsidP="00C05C6E">
            <w:pPr>
              <w:keepNext/>
              <w:outlineLvl w:val="4"/>
              <w:rPr>
                <w:rFonts w:ascii="Arial" w:hAnsi="Arial"/>
                <w:b/>
                <w:bCs/>
                <w:color w:val="000000" w:themeColor="text1"/>
                <w:sz w:val="20"/>
              </w:rPr>
            </w:pPr>
            <w:r w:rsidRPr="00C05C6E">
              <w:rPr>
                <w:rFonts w:ascii="Arial" w:hAnsi="Arial"/>
                <w:b/>
                <w:bCs/>
                <w:color w:val="000000" w:themeColor="text1"/>
                <w:sz w:val="20"/>
              </w:rPr>
              <w:t>Saldo em poder da Unidade:</w:t>
            </w:r>
          </w:p>
        </w:tc>
        <w:tc>
          <w:tcPr>
            <w:tcW w:w="3200" w:type="dxa"/>
            <w:gridSpan w:val="5"/>
            <w:tcBorders>
              <w:top w:val="single" w:sz="4" w:space="0" w:color="auto"/>
              <w:left w:val="single" w:sz="4" w:space="0" w:color="auto"/>
              <w:bottom w:val="double" w:sz="4" w:space="0" w:color="auto"/>
              <w:right w:val="single" w:sz="4" w:space="0" w:color="auto"/>
            </w:tcBorders>
            <w:shd w:val="clear" w:color="auto" w:fill="auto"/>
            <w:vAlign w:val="center"/>
          </w:tcPr>
          <w:p w:rsidR="00C05C6E" w:rsidRPr="00C05C6E" w:rsidRDefault="00C05C6E" w:rsidP="00C05C6E">
            <w:pPr>
              <w:rPr>
                <w:rFonts w:ascii="Arial" w:hAnsi="Arial"/>
                <w:b/>
                <w:bCs/>
                <w:iCs/>
                <w:color w:val="000000" w:themeColor="text1"/>
                <w:sz w:val="20"/>
              </w:rPr>
            </w:pPr>
            <w:r w:rsidRPr="00C05C6E">
              <w:rPr>
                <w:rFonts w:ascii="Arial" w:hAnsi="Arial"/>
                <w:b/>
                <w:color w:val="000000" w:themeColor="text1"/>
                <w:sz w:val="20"/>
              </w:rPr>
              <w:t>R$</w:t>
            </w:r>
          </w:p>
        </w:tc>
        <w:tc>
          <w:tcPr>
            <w:tcW w:w="3971" w:type="dxa"/>
            <w:gridSpan w:val="5"/>
            <w:vMerge/>
            <w:tcBorders>
              <w:left w:val="single" w:sz="4" w:space="0" w:color="auto"/>
              <w:bottom w:val="double" w:sz="4" w:space="0" w:color="auto"/>
              <w:right w:val="double" w:sz="4" w:space="0" w:color="auto"/>
            </w:tcBorders>
            <w:shd w:val="clear" w:color="auto" w:fill="auto"/>
            <w:vAlign w:val="center"/>
          </w:tcPr>
          <w:p w:rsidR="00C05C6E" w:rsidRPr="00C05C6E" w:rsidRDefault="00C05C6E" w:rsidP="00C05C6E">
            <w:pPr>
              <w:jc w:val="center"/>
              <w:rPr>
                <w:rFonts w:ascii="Arial" w:hAnsi="Arial"/>
                <w:bCs/>
                <w:i/>
                <w:iCs/>
                <w:color w:val="000000" w:themeColor="text1"/>
                <w:sz w:val="18"/>
                <w:szCs w:val="18"/>
              </w:rPr>
            </w:pPr>
          </w:p>
        </w:tc>
      </w:tr>
    </w:tbl>
    <w:p w:rsidR="00C05C6E" w:rsidRPr="00C05C6E" w:rsidRDefault="00C05C6E" w:rsidP="00C05C6E">
      <w:pPr>
        <w:keepNext/>
        <w:ind w:right="-710"/>
        <w:jc w:val="center"/>
        <w:outlineLvl w:val="0"/>
        <w:rPr>
          <w:rFonts w:ascii="Arial" w:hAnsi="Arial"/>
          <w:b/>
          <w:color w:val="000000" w:themeColor="text1"/>
          <w:sz w:val="20"/>
          <w:u w:val="single"/>
        </w:rPr>
      </w:pPr>
      <w:r w:rsidRPr="00C05C6E">
        <w:rPr>
          <w:rFonts w:ascii="Arial" w:hAnsi="Arial"/>
          <w:b/>
          <w:color w:val="000000" w:themeColor="text1"/>
          <w:sz w:val="20"/>
          <w:u w:val="single"/>
        </w:rPr>
        <w:t>DECLARAÇÃO DE CONFORMIDADE</w:t>
      </w:r>
    </w:p>
    <w:p w:rsidR="00C05C6E" w:rsidRPr="00C05C6E" w:rsidRDefault="00C05C6E" w:rsidP="00C05C6E">
      <w:pPr>
        <w:ind w:right="-710" w:firstLine="709"/>
        <w:jc w:val="both"/>
        <w:rPr>
          <w:rFonts w:ascii="Arial" w:hAnsi="Arial"/>
          <w:color w:val="000000" w:themeColor="text1"/>
          <w:sz w:val="20"/>
        </w:rPr>
      </w:pPr>
      <w:r w:rsidRPr="00C05C6E">
        <w:rPr>
          <w:rFonts w:ascii="Arial" w:hAnsi="Arial"/>
          <w:color w:val="000000" w:themeColor="text1"/>
          <w:sz w:val="20"/>
        </w:rPr>
        <w:t xml:space="preserve">Em face da análise procedida, </w:t>
      </w:r>
      <w:r w:rsidRPr="00C05C6E">
        <w:rPr>
          <w:rFonts w:ascii="Arial" w:hAnsi="Arial" w:cs="Arial"/>
          <w:color w:val="000000" w:themeColor="text1"/>
          <w:sz w:val="20"/>
        </w:rPr>
        <w:t>visando à liquidação sob o aspecto contábil,</w:t>
      </w:r>
      <w:r w:rsidRPr="00C05C6E">
        <w:rPr>
          <w:rFonts w:ascii="Arial" w:hAnsi="Arial"/>
          <w:color w:val="000000" w:themeColor="text1"/>
          <w:sz w:val="20"/>
        </w:rPr>
        <w:t xml:space="preserve"> </w:t>
      </w:r>
      <w:r w:rsidRPr="00C05C6E">
        <w:rPr>
          <w:rFonts w:ascii="Arial" w:hAnsi="Arial"/>
          <w:b/>
          <w:color w:val="000000" w:themeColor="text1"/>
          <w:sz w:val="20"/>
        </w:rPr>
        <w:t>DECLARAMOS A CONFORMIDADE</w:t>
      </w:r>
      <w:r w:rsidRPr="00C05C6E">
        <w:rPr>
          <w:rFonts w:ascii="Arial" w:hAnsi="Arial"/>
          <w:color w:val="000000" w:themeColor="text1"/>
          <w:sz w:val="20"/>
        </w:rPr>
        <w:t xml:space="preserve"> da presente despesa, de acordo com o que estabelece o inciso I, artigo 120 do Decreto n.º 3.221/1981, alterado pelo Decreto nº 22.318/2002.</w:t>
      </w:r>
    </w:p>
    <w:p w:rsidR="00C05C6E" w:rsidRPr="00C05C6E" w:rsidRDefault="00C05C6E" w:rsidP="00C05C6E">
      <w:pPr>
        <w:ind w:right="-710" w:firstLine="709"/>
        <w:jc w:val="both"/>
        <w:rPr>
          <w:rFonts w:ascii="Arial" w:hAnsi="Arial"/>
          <w:color w:val="000000" w:themeColor="text1"/>
          <w:sz w:val="20"/>
        </w:rPr>
      </w:pPr>
    </w:p>
    <w:p w:rsidR="00C05C6E" w:rsidRPr="00C05C6E" w:rsidRDefault="00C05C6E" w:rsidP="00C05C6E">
      <w:pPr>
        <w:ind w:firstLine="708"/>
        <w:jc w:val="center"/>
        <w:rPr>
          <w:rFonts w:ascii="Arial" w:hAnsi="Arial"/>
          <w:color w:val="000000" w:themeColor="text1"/>
          <w:sz w:val="20"/>
        </w:rPr>
      </w:pPr>
    </w:p>
    <w:p w:rsidR="00C05C6E" w:rsidRPr="00C05C6E" w:rsidRDefault="00C05C6E" w:rsidP="00C05C6E">
      <w:pPr>
        <w:jc w:val="center"/>
        <w:rPr>
          <w:rFonts w:ascii="Arial" w:hAnsi="Arial"/>
          <w:color w:val="000000" w:themeColor="text1"/>
          <w:sz w:val="20"/>
        </w:rPr>
      </w:pPr>
      <w:r w:rsidRPr="00C05C6E">
        <w:rPr>
          <w:rFonts w:ascii="Arial" w:hAnsi="Arial"/>
          <w:color w:val="000000" w:themeColor="text1"/>
          <w:sz w:val="20"/>
        </w:rPr>
        <w:lastRenderedPageBreak/>
        <w:t>Em ______/_______/______</w:t>
      </w:r>
    </w:p>
    <w:p w:rsidR="00C05C6E" w:rsidRPr="00C05C6E" w:rsidRDefault="00C05C6E" w:rsidP="00C05C6E">
      <w:pPr>
        <w:ind w:firstLine="708"/>
        <w:jc w:val="center"/>
        <w:rPr>
          <w:rFonts w:ascii="Arial" w:hAnsi="Arial"/>
          <w:color w:val="000000" w:themeColor="text1"/>
          <w:sz w:val="20"/>
        </w:rPr>
      </w:pPr>
    </w:p>
    <w:p w:rsidR="00C05C6E" w:rsidRPr="00C05C6E" w:rsidRDefault="00C05C6E" w:rsidP="00C05C6E">
      <w:pPr>
        <w:jc w:val="center"/>
        <w:rPr>
          <w:rFonts w:ascii="Arial" w:hAnsi="Arial"/>
          <w:color w:val="000000" w:themeColor="text1"/>
          <w:sz w:val="20"/>
        </w:rPr>
      </w:pPr>
      <w:r w:rsidRPr="00C05C6E">
        <w:rPr>
          <w:rFonts w:ascii="Arial" w:hAnsi="Arial"/>
          <w:color w:val="000000" w:themeColor="text1"/>
          <w:sz w:val="20"/>
        </w:rPr>
        <w:t>_____________________________________</w:t>
      </w:r>
    </w:p>
    <w:p w:rsidR="00C05C6E" w:rsidRPr="00C05C6E" w:rsidRDefault="00C05C6E" w:rsidP="00C05C6E">
      <w:pPr>
        <w:jc w:val="center"/>
        <w:rPr>
          <w:color w:val="000000" w:themeColor="text1"/>
          <w:sz w:val="20"/>
        </w:rPr>
      </w:pPr>
      <w:proofErr w:type="gramStart"/>
      <w:r w:rsidRPr="00C05C6E">
        <w:rPr>
          <w:color w:val="000000" w:themeColor="text1"/>
          <w:sz w:val="20"/>
        </w:rPr>
        <w:t>assinatura</w:t>
      </w:r>
      <w:proofErr w:type="gramEnd"/>
      <w:r w:rsidRPr="00C05C6E">
        <w:rPr>
          <w:color w:val="000000" w:themeColor="text1"/>
          <w:sz w:val="20"/>
        </w:rPr>
        <w:t>/nome/matrícula do servidor</w:t>
      </w:r>
    </w:p>
    <w:p w:rsidR="00C05C6E" w:rsidRPr="00C05C6E" w:rsidRDefault="00C05C6E" w:rsidP="00C05C6E">
      <w:pPr>
        <w:jc w:val="center"/>
        <w:rPr>
          <w:color w:val="000000" w:themeColor="text1"/>
          <w:sz w:val="20"/>
        </w:rPr>
      </w:pP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BA39AD" w:rsidRPr="008F1327" w:rsidTr="00AD3205">
        <w:trPr>
          <w:cantSplit/>
          <w:trHeight w:val="287"/>
        </w:trPr>
        <w:tc>
          <w:tcPr>
            <w:tcW w:w="1134" w:type="dxa"/>
            <w:gridSpan w:val="2"/>
            <w:shd w:val="clear" w:color="C0C0C0" w:fill="FFFFFF"/>
            <w:noWrap/>
            <w:vAlign w:val="center"/>
          </w:tcPr>
          <w:p w:rsidR="00BA39AD" w:rsidRPr="008F1327" w:rsidRDefault="00BA39AD" w:rsidP="00AD3205">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BA39AD" w:rsidRPr="008F1327" w:rsidTr="00AD3205">
        <w:trPr>
          <w:cantSplit/>
          <w:trHeight w:val="284"/>
        </w:trPr>
        <w:tc>
          <w:tcPr>
            <w:tcW w:w="3276" w:type="dxa"/>
            <w:shd w:val="clear" w:color="C0C0C0" w:fill="FFFFFF"/>
            <w:noWrap/>
            <w:vAlign w:val="center"/>
          </w:tcPr>
          <w:p w:rsidR="00BA39AD" w:rsidRPr="008F1327" w:rsidRDefault="00BA39AD" w:rsidP="00AD3205">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BA39AD" w:rsidRPr="008F1327" w:rsidRDefault="00BA39AD" w:rsidP="00AD3205">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BA39AD" w:rsidRPr="008F1327" w:rsidTr="00AD3205">
        <w:trPr>
          <w:cantSplit/>
          <w:trHeight w:val="284"/>
        </w:trPr>
        <w:tc>
          <w:tcPr>
            <w:tcW w:w="1134" w:type="dxa"/>
            <w:gridSpan w:val="2"/>
            <w:shd w:val="clear" w:color="C0C0C0" w:fill="FFFFFF"/>
            <w:noWrap/>
            <w:vAlign w:val="center"/>
          </w:tcPr>
          <w:p w:rsidR="00BA39AD" w:rsidRPr="008F1327" w:rsidRDefault="00BA39AD" w:rsidP="00AD3205">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E66F76" w:rsidRDefault="00E66F76" w:rsidP="003339CE">
      <w:pPr>
        <w:jc w:val="center"/>
        <w:rPr>
          <w:rFonts w:ascii="Arial" w:hAnsi="Arial" w:cs="Arial"/>
          <w:color w:val="000000" w:themeColor="text1"/>
          <w:sz w:val="20"/>
        </w:rPr>
      </w:pPr>
    </w:p>
    <w:p w:rsidR="00F62396" w:rsidRDefault="00F62396" w:rsidP="00F62396">
      <w:pPr>
        <w:rPr>
          <w:rFonts w:ascii="Arial" w:hAnsi="Arial" w:cs="Arial"/>
          <w:color w:val="000000" w:themeColor="text1"/>
          <w:sz w:val="10"/>
          <w:szCs w:val="10"/>
        </w:rPr>
      </w:pPr>
    </w:p>
    <w:p w:rsidR="00F62396" w:rsidRDefault="00F62396" w:rsidP="00F62396">
      <w:pPr>
        <w:rPr>
          <w:rFonts w:ascii="Arial" w:hAnsi="Arial" w:cs="Arial"/>
          <w:color w:val="000000" w:themeColor="text1"/>
          <w:sz w:val="10"/>
          <w:szCs w:val="10"/>
        </w:rPr>
      </w:pPr>
    </w:p>
    <w:p w:rsidR="00F62396" w:rsidRDefault="00F62396" w:rsidP="00F62396">
      <w:pPr>
        <w:rPr>
          <w:rFonts w:ascii="Arial" w:hAnsi="Arial" w:cs="Arial"/>
          <w:color w:val="000000" w:themeColor="text1"/>
          <w:sz w:val="10"/>
          <w:szCs w:val="10"/>
        </w:rPr>
      </w:pPr>
      <w:r w:rsidRPr="00DB7720">
        <w:rPr>
          <w:noProof/>
          <w:color w:val="000000" w:themeColor="text1"/>
        </w:rPr>
        <w:drawing>
          <wp:anchor distT="0" distB="0" distL="114300" distR="114300" simplePos="0" relativeHeight="251692032" behindDoc="0" locked="0" layoutInCell="1" allowOverlap="1">
            <wp:simplePos x="0" y="0"/>
            <wp:positionH relativeFrom="column">
              <wp:posOffset>144780</wp:posOffset>
            </wp:positionH>
            <wp:positionV relativeFrom="paragraph">
              <wp:posOffset>-408940</wp:posOffset>
            </wp:positionV>
            <wp:extent cx="931545" cy="660400"/>
            <wp:effectExtent l="0" t="0" r="0" b="0"/>
            <wp:wrapNone/>
            <wp:docPr id="22" name="Imagem 22"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p w:rsidR="00F62396" w:rsidRDefault="00F62396" w:rsidP="00F62396">
      <w:pPr>
        <w:rPr>
          <w:rFonts w:ascii="Arial" w:hAnsi="Arial" w:cs="Arial"/>
          <w:color w:val="000000" w:themeColor="text1"/>
          <w:sz w:val="10"/>
          <w:szCs w:val="10"/>
        </w:rPr>
      </w:pPr>
    </w:p>
    <w:p w:rsidR="00F62396" w:rsidRDefault="00F62396" w:rsidP="00F62396">
      <w:pPr>
        <w:rPr>
          <w:rFonts w:ascii="Arial" w:hAnsi="Arial" w:cs="Arial"/>
          <w:color w:val="000000" w:themeColor="text1"/>
          <w:sz w:val="10"/>
          <w:szCs w:val="10"/>
        </w:rPr>
      </w:pPr>
    </w:p>
    <w:p w:rsidR="00F62396" w:rsidRDefault="00F62396" w:rsidP="00F62396">
      <w:pPr>
        <w:rPr>
          <w:rFonts w:ascii="Arial" w:hAnsi="Arial" w:cs="Arial"/>
          <w:color w:val="000000" w:themeColor="text1"/>
          <w:sz w:val="10"/>
          <w:szCs w:val="10"/>
        </w:rPr>
      </w:pPr>
    </w:p>
    <w:p w:rsidR="00F62396" w:rsidRDefault="00F62396" w:rsidP="00F62396">
      <w:pPr>
        <w:pBdr>
          <w:top w:val="single" w:sz="4" w:space="1" w:color="auto"/>
        </w:pBdr>
        <w:rPr>
          <w:rFonts w:ascii="Arial" w:hAnsi="Arial" w:cs="Arial"/>
          <w:color w:val="000000" w:themeColor="text1"/>
          <w:sz w:val="10"/>
          <w:szCs w:val="10"/>
        </w:rPr>
      </w:pPr>
    </w:p>
    <w:p w:rsidR="00F62396" w:rsidRDefault="00F62396" w:rsidP="00F62396">
      <w:pPr>
        <w:rPr>
          <w:rFonts w:ascii="Arial" w:hAnsi="Arial" w:cs="Arial"/>
          <w:color w:val="000000" w:themeColor="text1"/>
          <w:sz w:val="10"/>
          <w:szCs w:val="10"/>
        </w:rPr>
      </w:pPr>
    </w:p>
    <w:p w:rsidR="00B370EB" w:rsidRDefault="00F62396" w:rsidP="002356C2">
      <w:pPr>
        <w:rPr>
          <w:rFonts w:ascii="Arial" w:hAnsi="Arial" w:cs="Arial"/>
          <w:color w:val="000000" w:themeColor="text1"/>
          <w:sz w:val="20"/>
        </w:rPr>
      </w:pPr>
      <w:r>
        <w:rPr>
          <w:rFonts w:ascii="Arial" w:hAnsi="Arial"/>
          <w:b/>
        </w:rPr>
        <w:t>FORMULÁRIO – 100 - 12 DECLARAÇÃO DE CONFORMIDADE PARA LIQUIDAÇÃO DA DESPESA</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3"/>
        <w:gridCol w:w="544"/>
        <w:gridCol w:w="473"/>
        <w:gridCol w:w="70"/>
        <w:gridCol w:w="544"/>
        <w:gridCol w:w="661"/>
        <w:gridCol w:w="142"/>
        <w:gridCol w:w="1418"/>
        <w:gridCol w:w="1275"/>
        <w:gridCol w:w="142"/>
        <w:gridCol w:w="1031"/>
        <w:gridCol w:w="387"/>
        <w:gridCol w:w="15"/>
        <w:gridCol w:w="403"/>
        <w:gridCol w:w="7"/>
        <w:gridCol w:w="283"/>
        <w:gridCol w:w="113"/>
        <w:gridCol w:w="402"/>
        <w:gridCol w:w="52"/>
        <w:gridCol w:w="351"/>
        <w:gridCol w:w="216"/>
        <w:gridCol w:w="142"/>
        <w:gridCol w:w="44"/>
        <w:gridCol w:w="403"/>
        <w:gridCol w:w="404"/>
      </w:tblGrid>
      <w:tr w:rsidR="00866D4C" w:rsidRPr="00866D4C" w:rsidTr="00337F1A">
        <w:trPr>
          <w:cantSplit/>
          <w:trHeight w:hRule="exact" w:val="680"/>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866D4C" w:rsidRPr="00866D4C" w:rsidRDefault="00866D4C" w:rsidP="00866D4C">
            <w:pPr>
              <w:keepNext/>
              <w:jc w:val="center"/>
              <w:outlineLvl w:val="3"/>
              <w:rPr>
                <w:rFonts w:ascii="Arial" w:hAnsi="Arial" w:cs="Arial"/>
                <w:b/>
                <w:iCs/>
                <w:color w:val="000000" w:themeColor="text1"/>
                <w:sz w:val="26"/>
                <w:szCs w:val="26"/>
              </w:rPr>
            </w:pPr>
            <w:r w:rsidRPr="00866D4C">
              <w:rPr>
                <w:rFonts w:ascii="Arial" w:hAnsi="Arial" w:cs="Arial"/>
                <w:b/>
                <w:iCs/>
                <w:color w:val="000000" w:themeColor="text1"/>
                <w:sz w:val="26"/>
                <w:szCs w:val="26"/>
              </w:rPr>
              <w:t xml:space="preserve">ELD 08-04 – </w:t>
            </w:r>
            <w:r w:rsidRPr="00866D4C">
              <w:rPr>
                <w:rFonts w:ascii="Arial" w:hAnsi="Arial" w:cs="Arial"/>
                <w:b/>
                <w:color w:val="000000" w:themeColor="text1"/>
                <w:sz w:val="26"/>
                <w:szCs w:val="26"/>
              </w:rPr>
              <w:t>EXAME DA LIQUIDAÇÃO DA DESPESA</w:t>
            </w:r>
          </w:p>
          <w:p w:rsidR="00866D4C" w:rsidRPr="00866D4C" w:rsidRDefault="00866D4C" w:rsidP="00866D4C">
            <w:pPr>
              <w:tabs>
                <w:tab w:val="left" w:pos="2339"/>
              </w:tabs>
              <w:jc w:val="center"/>
              <w:rPr>
                <w:rFonts w:ascii="Arial" w:hAnsi="Arial" w:cs="Arial"/>
                <w:color w:val="000000" w:themeColor="text1"/>
                <w:szCs w:val="24"/>
              </w:rPr>
            </w:pPr>
            <w:r w:rsidRPr="00866D4C">
              <w:rPr>
                <w:rFonts w:ascii="Arial" w:hAnsi="Arial" w:cs="Arial"/>
                <w:b/>
                <w:iCs/>
                <w:color w:val="000000" w:themeColor="text1"/>
                <w:szCs w:val="24"/>
              </w:rPr>
              <w:t>OBRIGAÇÕES TRIBUTÁRIAS E CONTRIBUTIVAS</w:t>
            </w:r>
          </w:p>
        </w:tc>
      </w:tr>
      <w:tr w:rsidR="00866D4C" w:rsidRPr="00866D4C" w:rsidTr="00337F1A">
        <w:trPr>
          <w:cantSplit/>
          <w:trHeight w:hRule="exact" w:val="397"/>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866D4C" w:rsidRPr="00866D4C" w:rsidRDefault="00866D4C" w:rsidP="00866D4C">
            <w:pPr>
              <w:keepNext/>
              <w:outlineLvl w:val="6"/>
              <w:rPr>
                <w:rFonts w:ascii="Arial" w:hAnsi="Arial"/>
                <w:b/>
                <w:i/>
                <w:iCs/>
                <w:color w:val="000000" w:themeColor="text1"/>
              </w:rPr>
            </w:pPr>
            <w:r w:rsidRPr="00866D4C">
              <w:rPr>
                <w:rFonts w:ascii="Arial" w:hAnsi="Arial"/>
                <w:b/>
                <w:i/>
                <w:iCs/>
                <w:color w:val="000000" w:themeColor="text1"/>
              </w:rPr>
              <w:t>I – DADOS DA DESPESA</w:t>
            </w:r>
          </w:p>
        </w:tc>
      </w:tr>
      <w:tr w:rsidR="00866D4C" w:rsidRPr="00866D4C" w:rsidTr="00337F1A">
        <w:trPr>
          <w:cantSplit/>
          <w:trHeight w:hRule="exact" w:val="397"/>
        </w:trPr>
        <w:tc>
          <w:tcPr>
            <w:tcW w:w="10065" w:type="dxa"/>
            <w:gridSpan w:val="25"/>
            <w:tcBorders>
              <w:top w:val="single" w:sz="4" w:space="0" w:color="auto"/>
              <w:left w:val="double" w:sz="4" w:space="0" w:color="auto"/>
              <w:right w:val="double" w:sz="4" w:space="0" w:color="auto"/>
            </w:tcBorders>
            <w:shd w:val="clear" w:color="auto" w:fill="auto"/>
            <w:vAlign w:val="center"/>
          </w:tcPr>
          <w:p w:rsidR="00866D4C" w:rsidRPr="00866D4C" w:rsidRDefault="00866D4C" w:rsidP="00866D4C">
            <w:pPr>
              <w:rPr>
                <w:rFonts w:ascii="Arial" w:hAnsi="Arial"/>
                <w:color w:val="000000" w:themeColor="text1"/>
                <w:sz w:val="20"/>
                <w:u w:val="single"/>
              </w:rPr>
            </w:pPr>
            <w:r w:rsidRPr="00866D4C">
              <w:rPr>
                <w:rFonts w:ascii="Arial" w:hAnsi="Arial"/>
                <w:color w:val="000000" w:themeColor="text1"/>
                <w:sz w:val="20"/>
              </w:rPr>
              <w:t xml:space="preserve">Tipo da Despesa:         </w:t>
            </w:r>
            <w:proofErr w:type="gramStart"/>
            <w:r w:rsidRPr="00866D4C">
              <w:rPr>
                <w:rFonts w:ascii="Arial" w:hAnsi="Arial"/>
                <w:color w:val="000000" w:themeColor="text1"/>
                <w:sz w:val="20"/>
                <w:szCs w:val="24"/>
              </w:rPr>
              <w:t xml:space="preserve">(    </w:t>
            </w:r>
            <w:proofErr w:type="gramEnd"/>
            <w:r w:rsidRPr="00866D4C">
              <w:rPr>
                <w:rFonts w:ascii="Arial" w:hAnsi="Arial"/>
                <w:color w:val="000000" w:themeColor="text1"/>
                <w:sz w:val="20"/>
                <w:szCs w:val="24"/>
              </w:rPr>
              <w:t>) INSS</w:t>
            </w:r>
            <w:r w:rsidRPr="00866D4C">
              <w:rPr>
                <w:rFonts w:ascii="Arial" w:hAnsi="Arial"/>
                <w:color w:val="000000" w:themeColor="text1"/>
                <w:sz w:val="20"/>
              </w:rPr>
              <w:t xml:space="preserve">     </w:t>
            </w:r>
            <w:r w:rsidRPr="00866D4C">
              <w:rPr>
                <w:rFonts w:ascii="Arial" w:hAnsi="Arial"/>
                <w:color w:val="000000" w:themeColor="text1"/>
                <w:sz w:val="20"/>
                <w:szCs w:val="24"/>
              </w:rPr>
              <w:t>(    ) FGTS</w:t>
            </w:r>
            <w:r w:rsidRPr="00866D4C">
              <w:rPr>
                <w:rFonts w:ascii="Arial" w:hAnsi="Arial"/>
                <w:color w:val="000000" w:themeColor="text1"/>
                <w:sz w:val="20"/>
              </w:rPr>
              <w:t xml:space="preserve">     </w:t>
            </w:r>
            <w:r w:rsidRPr="00866D4C">
              <w:rPr>
                <w:rFonts w:ascii="Arial" w:hAnsi="Arial"/>
                <w:color w:val="000000" w:themeColor="text1"/>
                <w:sz w:val="20"/>
                <w:szCs w:val="24"/>
              </w:rPr>
              <w:t>(    ) PIS/PASEP</w:t>
            </w:r>
            <w:r w:rsidRPr="00866D4C">
              <w:rPr>
                <w:rFonts w:ascii="Arial" w:hAnsi="Arial" w:cs="Arial"/>
                <w:b/>
                <w:color w:val="000000" w:themeColor="text1"/>
                <w:sz w:val="32"/>
                <w:szCs w:val="24"/>
              </w:rPr>
              <w:t>¹</w:t>
            </w:r>
            <w:r w:rsidRPr="00866D4C">
              <w:rPr>
                <w:rFonts w:ascii="Arial" w:hAnsi="Arial"/>
                <w:color w:val="000000" w:themeColor="text1"/>
              </w:rPr>
              <w:t xml:space="preserve"> </w:t>
            </w:r>
            <w:r w:rsidRPr="00866D4C">
              <w:rPr>
                <w:rFonts w:ascii="Arial" w:hAnsi="Arial"/>
                <w:color w:val="000000" w:themeColor="text1"/>
                <w:sz w:val="20"/>
              </w:rPr>
              <w:t xml:space="preserve">    </w:t>
            </w:r>
            <w:r w:rsidRPr="00866D4C">
              <w:rPr>
                <w:rFonts w:ascii="Arial" w:hAnsi="Arial"/>
                <w:color w:val="000000" w:themeColor="text1"/>
                <w:sz w:val="20"/>
                <w:szCs w:val="24"/>
              </w:rPr>
              <w:t>(    ) Outros: ______________________</w:t>
            </w:r>
          </w:p>
        </w:tc>
      </w:tr>
      <w:tr w:rsidR="00866D4C" w:rsidRPr="00866D4C" w:rsidTr="00337F1A">
        <w:trPr>
          <w:cantSplit/>
          <w:trHeight w:val="301"/>
        </w:trPr>
        <w:tc>
          <w:tcPr>
            <w:tcW w:w="2174" w:type="dxa"/>
            <w:gridSpan w:val="5"/>
            <w:tcBorders>
              <w:left w:val="double" w:sz="4" w:space="0" w:color="auto"/>
              <w:bottom w:val="nil"/>
              <w:right w:val="single" w:sz="4" w:space="0" w:color="auto"/>
            </w:tcBorders>
            <w:shd w:val="clear" w:color="auto" w:fill="auto"/>
          </w:tcPr>
          <w:p w:rsidR="00866D4C" w:rsidRPr="00866D4C" w:rsidRDefault="00866D4C" w:rsidP="00866D4C">
            <w:pPr>
              <w:jc w:val="center"/>
              <w:rPr>
                <w:rFonts w:ascii="Arial" w:hAnsi="Arial"/>
                <w:color w:val="000000" w:themeColor="text1"/>
                <w:sz w:val="19"/>
                <w:szCs w:val="19"/>
              </w:rPr>
            </w:pPr>
            <w:r w:rsidRPr="00866D4C">
              <w:rPr>
                <w:rFonts w:ascii="Arial" w:hAnsi="Arial"/>
                <w:color w:val="000000" w:themeColor="text1"/>
                <w:sz w:val="19"/>
                <w:szCs w:val="19"/>
              </w:rPr>
              <w:t>Unidade Orçamentária</w:t>
            </w:r>
          </w:p>
        </w:tc>
        <w:tc>
          <w:tcPr>
            <w:tcW w:w="4669" w:type="dxa"/>
            <w:gridSpan w:val="6"/>
            <w:tcBorders>
              <w:left w:val="single" w:sz="4" w:space="0" w:color="auto"/>
              <w:bottom w:val="nil"/>
              <w:right w:val="single" w:sz="4" w:space="0" w:color="auto"/>
            </w:tcBorders>
            <w:shd w:val="clear" w:color="auto" w:fill="auto"/>
          </w:tcPr>
          <w:p w:rsidR="00866D4C" w:rsidRPr="00866D4C" w:rsidRDefault="00866D4C" w:rsidP="00866D4C">
            <w:pPr>
              <w:jc w:val="center"/>
              <w:rPr>
                <w:rFonts w:ascii="Arial" w:hAnsi="Arial"/>
                <w:color w:val="000000" w:themeColor="text1"/>
                <w:sz w:val="19"/>
                <w:szCs w:val="19"/>
              </w:rPr>
            </w:pPr>
            <w:r w:rsidRPr="00866D4C">
              <w:rPr>
                <w:rFonts w:ascii="Arial" w:hAnsi="Arial" w:cs="Arial"/>
                <w:color w:val="000000" w:themeColor="text1"/>
                <w:sz w:val="20"/>
              </w:rPr>
              <w:t>Valor da despesa conforme planilha às Fls.</w:t>
            </w:r>
          </w:p>
        </w:tc>
        <w:tc>
          <w:tcPr>
            <w:tcW w:w="3222" w:type="dxa"/>
            <w:gridSpan w:val="14"/>
            <w:tcBorders>
              <w:left w:val="single" w:sz="4" w:space="0" w:color="auto"/>
              <w:bottom w:val="nil"/>
              <w:right w:val="double" w:sz="4" w:space="0" w:color="auto"/>
            </w:tcBorders>
            <w:shd w:val="clear" w:color="auto" w:fill="auto"/>
          </w:tcPr>
          <w:p w:rsidR="00866D4C" w:rsidRPr="00866D4C" w:rsidRDefault="00866D4C" w:rsidP="00866D4C">
            <w:pPr>
              <w:jc w:val="center"/>
              <w:rPr>
                <w:rFonts w:ascii="Arial" w:hAnsi="Arial"/>
                <w:color w:val="000000" w:themeColor="text1"/>
                <w:sz w:val="20"/>
              </w:rPr>
            </w:pPr>
            <w:r w:rsidRPr="00866D4C">
              <w:rPr>
                <w:rFonts w:ascii="Arial" w:hAnsi="Arial" w:cs="Arial"/>
                <w:color w:val="000000" w:themeColor="text1"/>
                <w:sz w:val="20"/>
              </w:rPr>
              <w:t>Natureza de Despesa</w:t>
            </w:r>
          </w:p>
        </w:tc>
      </w:tr>
      <w:tr w:rsidR="00866D4C" w:rsidRPr="00866D4C" w:rsidTr="00337F1A">
        <w:trPr>
          <w:cantSplit/>
          <w:trHeight w:val="148"/>
        </w:trPr>
        <w:tc>
          <w:tcPr>
            <w:tcW w:w="543" w:type="dxa"/>
            <w:tcBorders>
              <w:top w:val="nil"/>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544"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543" w:type="dxa"/>
            <w:gridSpan w:val="2"/>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544"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669" w:type="dxa"/>
            <w:gridSpan w:val="6"/>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 w:val="20"/>
              </w:rPr>
            </w:pPr>
          </w:p>
        </w:tc>
        <w:tc>
          <w:tcPr>
            <w:tcW w:w="402" w:type="dxa"/>
            <w:gridSpan w:val="2"/>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3"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3" w:type="dxa"/>
            <w:gridSpan w:val="3"/>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2"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3" w:type="dxa"/>
            <w:gridSpan w:val="2"/>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2" w:type="dxa"/>
            <w:gridSpan w:val="3"/>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3" w:type="dxa"/>
            <w:tcBorders>
              <w:top w:val="nil"/>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c>
          <w:tcPr>
            <w:tcW w:w="404" w:type="dxa"/>
            <w:tcBorders>
              <w:top w:val="nil"/>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olor w:val="000000" w:themeColor="text1"/>
                <w:szCs w:val="24"/>
              </w:rPr>
            </w:pPr>
          </w:p>
        </w:tc>
      </w:tr>
      <w:tr w:rsidR="00866D4C" w:rsidRPr="00866D4C" w:rsidTr="00337F1A">
        <w:trPr>
          <w:cantSplit/>
          <w:trHeight w:hRule="exact" w:val="397"/>
        </w:trPr>
        <w:tc>
          <w:tcPr>
            <w:tcW w:w="2835" w:type="dxa"/>
            <w:gridSpan w:val="6"/>
            <w:vMerge w:val="restart"/>
            <w:tcBorders>
              <w:top w:val="double" w:sz="4" w:space="0" w:color="auto"/>
              <w:left w:val="double" w:sz="4" w:space="0" w:color="auto"/>
              <w:right w:val="single" w:sz="4" w:space="0" w:color="auto"/>
            </w:tcBorders>
            <w:shd w:val="clear" w:color="auto" w:fill="auto"/>
            <w:vAlign w:val="center"/>
          </w:tcPr>
          <w:p w:rsidR="00866D4C" w:rsidRPr="00866D4C" w:rsidRDefault="00866D4C" w:rsidP="00866D4C">
            <w:pPr>
              <w:keepNext/>
              <w:outlineLvl w:val="1"/>
              <w:rPr>
                <w:rFonts w:ascii="Arial" w:hAnsi="Arial"/>
                <w:b/>
                <w:bCs/>
                <w:i/>
                <w:iCs/>
                <w:snapToGrid w:val="0"/>
                <w:color w:val="000000" w:themeColor="text1"/>
              </w:rPr>
            </w:pPr>
            <w:r w:rsidRPr="00866D4C">
              <w:rPr>
                <w:rFonts w:ascii="Arial" w:hAnsi="Arial"/>
                <w:b/>
                <w:bCs/>
                <w:i/>
                <w:iCs/>
                <w:snapToGrid w:val="0"/>
                <w:color w:val="000000" w:themeColor="text1"/>
              </w:rPr>
              <w:t xml:space="preserve">II – DOS VALORES </w:t>
            </w:r>
            <w:r w:rsidRPr="00866D4C">
              <w:rPr>
                <w:rFonts w:ascii="Arial (W1)" w:hAnsi="Arial (W1)"/>
                <w:b/>
                <w:bCs/>
                <w:i/>
                <w:iCs/>
                <w:snapToGrid w:val="0"/>
                <w:color w:val="000000" w:themeColor="text1"/>
                <w:sz w:val="18"/>
              </w:rPr>
              <w:t>(R$)</w:t>
            </w:r>
          </w:p>
        </w:tc>
        <w:tc>
          <w:tcPr>
            <w:tcW w:w="1560" w:type="dxa"/>
            <w:gridSpan w:val="2"/>
            <w:vMerge w:val="restart"/>
            <w:tcBorders>
              <w:top w:val="doub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b/>
                <w:bCs/>
                <w:iCs/>
                <w:color w:val="000000" w:themeColor="text1"/>
                <w:sz w:val="20"/>
              </w:rPr>
            </w:pPr>
            <w:r w:rsidRPr="00866D4C">
              <w:rPr>
                <w:rFonts w:ascii="Arial" w:hAnsi="Arial"/>
                <w:b/>
                <w:bCs/>
                <w:iCs/>
                <w:color w:val="000000" w:themeColor="text1"/>
                <w:sz w:val="20"/>
              </w:rPr>
              <w:t>Valor Total</w:t>
            </w:r>
          </w:p>
        </w:tc>
        <w:tc>
          <w:tcPr>
            <w:tcW w:w="5670" w:type="dxa"/>
            <w:gridSpan w:val="17"/>
            <w:tcBorders>
              <w:top w:val="doub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b/>
                <w:iCs/>
                <w:color w:val="000000" w:themeColor="text1"/>
                <w:sz w:val="20"/>
              </w:rPr>
            </w:pPr>
            <w:r w:rsidRPr="00866D4C">
              <w:rPr>
                <w:b/>
                <w:iCs/>
                <w:color w:val="000000" w:themeColor="text1"/>
                <w:sz w:val="20"/>
              </w:rPr>
              <w:t>Valor da Liquidação</w:t>
            </w:r>
          </w:p>
        </w:tc>
      </w:tr>
      <w:tr w:rsidR="00866D4C" w:rsidRPr="00866D4C" w:rsidTr="00337F1A">
        <w:trPr>
          <w:cantSplit/>
          <w:trHeight w:val="288"/>
        </w:trPr>
        <w:tc>
          <w:tcPr>
            <w:tcW w:w="2835" w:type="dxa"/>
            <w:gridSpan w:val="6"/>
            <w:vMerge/>
            <w:tcBorders>
              <w:left w:val="double" w:sz="4" w:space="0" w:color="auto"/>
              <w:right w:val="single" w:sz="4" w:space="0" w:color="auto"/>
            </w:tcBorders>
            <w:shd w:val="clear" w:color="auto" w:fill="auto"/>
            <w:vAlign w:val="center"/>
          </w:tcPr>
          <w:p w:rsidR="00866D4C" w:rsidRPr="00866D4C" w:rsidRDefault="00866D4C" w:rsidP="00866D4C">
            <w:pPr>
              <w:rPr>
                <w:rFonts w:ascii="Arial (W1)" w:hAnsi="Arial (W1)"/>
                <w:color w:val="000000" w:themeColor="text1"/>
              </w:rPr>
            </w:pPr>
          </w:p>
        </w:tc>
        <w:tc>
          <w:tcPr>
            <w:tcW w:w="1560" w:type="dxa"/>
            <w:gridSpan w:val="2"/>
            <w:vMerge/>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rPr>
                <w:rFonts w:ascii="Arial" w:hAnsi="Arial"/>
                <w:color w:val="000000" w:themeColor="text1"/>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b/>
                <w:iCs/>
                <w:color w:val="000000" w:themeColor="text1"/>
                <w:sz w:val="16"/>
              </w:rPr>
            </w:pPr>
            <w:r w:rsidRPr="00866D4C">
              <w:rPr>
                <w:rFonts w:ascii="Arial (W1)" w:hAnsi="Arial (W1)"/>
                <w:b/>
                <w:iCs/>
                <w:color w:val="000000" w:themeColor="text1"/>
                <w:sz w:val="16"/>
              </w:rPr>
              <w:t>Nota Empenho (ano / nº)</w:t>
            </w:r>
          </w:p>
        </w:tc>
        <w:tc>
          <w:tcPr>
            <w:tcW w:w="1560" w:type="dxa"/>
            <w:gridSpan w:val="3"/>
            <w:tcBorders>
              <w:left w:val="single" w:sz="4" w:space="0" w:color="auto"/>
              <w:right w:val="single" w:sz="4" w:space="0" w:color="auto"/>
            </w:tcBorders>
            <w:shd w:val="clear" w:color="auto" w:fill="auto"/>
            <w:vAlign w:val="center"/>
          </w:tcPr>
          <w:p w:rsidR="00866D4C" w:rsidRPr="00866D4C" w:rsidRDefault="00866D4C" w:rsidP="00866D4C">
            <w:pPr>
              <w:rPr>
                <w:rFonts w:ascii="Arial (W1)" w:hAnsi="Arial (W1)" w:cs="Arial"/>
                <w:iCs/>
                <w:color w:val="000000" w:themeColor="text1"/>
                <w:sz w:val="16"/>
              </w:rPr>
            </w:pPr>
            <w:r w:rsidRPr="00866D4C">
              <w:rPr>
                <w:rFonts w:ascii="Arial (W1)" w:hAnsi="Arial (W1)" w:cs="Arial"/>
                <w:iCs/>
                <w:color w:val="000000" w:themeColor="text1"/>
                <w:sz w:val="16"/>
              </w:rPr>
              <w:t>FR:</w:t>
            </w:r>
          </w:p>
        </w:tc>
        <w:tc>
          <w:tcPr>
            <w:tcW w:w="1275" w:type="dxa"/>
            <w:gridSpan w:val="7"/>
            <w:tcBorders>
              <w:top w:val="sing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b/>
                <w:iCs/>
                <w:color w:val="000000" w:themeColor="text1"/>
                <w:sz w:val="16"/>
              </w:rPr>
            </w:pPr>
            <w:r w:rsidRPr="00866D4C">
              <w:rPr>
                <w:rFonts w:ascii="Arial (W1)" w:hAnsi="Arial (W1)"/>
                <w:b/>
                <w:iCs/>
                <w:color w:val="000000" w:themeColor="text1"/>
                <w:sz w:val="16"/>
              </w:rPr>
              <w:t>Nota Empenho (ano / nº)</w:t>
            </w:r>
          </w:p>
        </w:tc>
        <w:tc>
          <w:tcPr>
            <w:tcW w:w="1560" w:type="dxa"/>
            <w:gridSpan w:val="6"/>
            <w:tcBorders>
              <w:left w:val="single" w:sz="4" w:space="0" w:color="auto"/>
              <w:right w:val="double" w:sz="4" w:space="0" w:color="auto"/>
            </w:tcBorders>
            <w:shd w:val="clear" w:color="auto" w:fill="auto"/>
            <w:vAlign w:val="center"/>
          </w:tcPr>
          <w:p w:rsidR="00866D4C" w:rsidRPr="00866D4C" w:rsidRDefault="00866D4C" w:rsidP="00866D4C">
            <w:pPr>
              <w:rPr>
                <w:rFonts w:ascii="Arial (W1)" w:hAnsi="Arial (W1)"/>
                <w:iCs/>
                <w:color w:val="000000" w:themeColor="text1"/>
                <w:sz w:val="16"/>
              </w:rPr>
            </w:pPr>
            <w:r w:rsidRPr="00866D4C">
              <w:rPr>
                <w:rFonts w:ascii="Arial (W1)" w:hAnsi="Arial (W1)"/>
                <w:iCs/>
                <w:color w:val="000000" w:themeColor="text1"/>
                <w:sz w:val="16"/>
              </w:rPr>
              <w:t>FR:</w:t>
            </w:r>
          </w:p>
        </w:tc>
      </w:tr>
      <w:tr w:rsidR="00866D4C" w:rsidRPr="00866D4C" w:rsidTr="00337F1A">
        <w:trPr>
          <w:cantSplit/>
          <w:trHeight w:val="288"/>
        </w:trPr>
        <w:tc>
          <w:tcPr>
            <w:tcW w:w="2835" w:type="dxa"/>
            <w:gridSpan w:val="6"/>
            <w:vMerge/>
            <w:tcBorders>
              <w:left w:val="double" w:sz="4" w:space="0" w:color="auto"/>
              <w:right w:val="single" w:sz="4" w:space="0" w:color="auto"/>
            </w:tcBorders>
            <w:shd w:val="clear" w:color="auto" w:fill="auto"/>
            <w:vAlign w:val="center"/>
          </w:tcPr>
          <w:p w:rsidR="00866D4C" w:rsidRPr="00866D4C" w:rsidRDefault="00866D4C" w:rsidP="00866D4C">
            <w:pPr>
              <w:rPr>
                <w:rFonts w:ascii="Arial (W1)" w:hAnsi="Arial (W1)"/>
                <w:color w:val="000000" w:themeColor="text1"/>
                <w:sz w:val="20"/>
              </w:rPr>
            </w:pPr>
          </w:p>
        </w:tc>
        <w:tc>
          <w:tcPr>
            <w:tcW w:w="1560" w:type="dxa"/>
            <w:gridSpan w:val="2"/>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866D4C" w:rsidRPr="00866D4C" w:rsidRDefault="00866D4C" w:rsidP="00866D4C">
            <w:pPr>
              <w:jc w:val="center"/>
              <w:rPr>
                <w:rFonts w:ascii="Arial" w:hAnsi="Arial"/>
                <w:iCs/>
                <w:color w:val="000000" w:themeColor="text1"/>
                <w:sz w:val="20"/>
              </w:rPr>
            </w:pPr>
            <w:r w:rsidRPr="00866D4C">
              <w:rPr>
                <w:rFonts w:ascii="Arial" w:hAnsi="Arial"/>
                <w:iCs/>
                <w:color w:val="000000" w:themeColor="text1"/>
                <w:sz w:val="20"/>
              </w:rPr>
              <w:t>/</w:t>
            </w:r>
          </w:p>
        </w:tc>
        <w:tc>
          <w:tcPr>
            <w:tcW w:w="1560" w:type="dxa"/>
            <w:gridSpan w:val="3"/>
            <w:tcBorders>
              <w:left w:val="dashed"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c>
          <w:tcPr>
            <w:tcW w:w="1275" w:type="dxa"/>
            <w:gridSpan w:val="7"/>
            <w:tcBorders>
              <w:right w:val="dashed" w:sz="4" w:space="0" w:color="auto"/>
            </w:tcBorders>
            <w:shd w:val="clear" w:color="auto" w:fill="auto"/>
            <w:vAlign w:val="center"/>
          </w:tcPr>
          <w:p w:rsidR="00866D4C" w:rsidRPr="00866D4C" w:rsidRDefault="00866D4C" w:rsidP="00866D4C">
            <w:pPr>
              <w:jc w:val="center"/>
              <w:rPr>
                <w:rFonts w:ascii="Arial" w:hAnsi="Arial"/>
                <w:iCs/>
                <w:color w:val="000000" w:themeColor="text1"/>
                <w:sz w:val="20"/>
              </w:rPr>
            </w:pPr>
            <w:r w:rsidRPr="00866D4C">
              <w:rPr>
                <w:rFonts w:ascii="Arial" w:hAnsi="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r>
      <w:tr w:rsidR="00866D4C" w:rsidRPr="00866D4C" w:rsidTr="00337F1A">
        <w:trPr>
          <w:cantSplit/>
          <w:trHeight w:val="288"/>
        </w:trPr>
        <w:tc>
          <w:tcPr>
            <w:tcW w:w="2835" w:type="dxa"/>
            <w:gridSpan w:val="6"/>
            <w:vMerge/>
            <w:tcBorders>
              <w:left w:val="double" w:sz="4" w:space="0" w:color="auto"/>
              <w:bottom w:val="single" w:sz="4" w:space="0" w:color="auto"/>
              <w:right w:val="single" w:sz="4" w:space="0" w:color="auto"/>
            </w:tcBorders>
            <w:shd w:val="clear" w:color="auto" w:fill="auto"/>
            <w:vAlign w:val="center"/>
          </w:tcPr>
          <w:p w:rsidR="00866D4C" w:rsidRPr="00866D4C" w:rsidRDefault="00866D4C" w:rsidP="00866D4C">
            <w:pPr>
              <w:rPr>
                <w:rFonts w:ascii="Arial (W1)" w:hAnsi="Arial (W1)"/>
                <w:color w:val="000000" w:themeColor="text1"/>
                <w:sz w:val="20"/>
              </w:rPr>
            </w:pPr>
          </w:p>
        </w:tc>
        <w:tc>
          <w:tcPr>
            <w:tcW w:w="1560" w:type="dxa"/>
            <w:gridSpan w:val="2"/>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866D4C" w:rsidRPr="00866D4C" w:rsidRDefault="00866D4C" w:rsidP="00866D4C">
            <w:pPr>
              <w:jc w:val="center"/>
              <w:rPr>
                <w:rFonts w:ascii="Arial" w:hAnsi="Arial"/>
                <w:iCs/>
                <w:color w:val="000000" w:themeColor="text1"/>
                <w:sz w:val="20"/>
              </w:rPr>
            </w:pPr>
            <w:r w:rsidRPr="00866D4C">
              <w:rPr>
                <w:rFonts w:ascii="Arial" w:hAnsi="Arial"/>
                <w:iCs/>
                <w:color w:val="000000" w:themeColor="text1"/>
                <w:sz w:val="20"/>
              </w:rPr>
              <w:t>/</w:t>
            </w:r>
          </w:p>
        </w:tc>
        <w:tc>
          <w:tcPr>
            <w:tcW w:w="1560" w:type="dxa"/>
            <w:gridSpan w:val="3"/>
            <w:tcBorders>
              <w:left w:val="dashed" w:sz="4" w:space="0" w:color="auto"/>
              <w:bottom w:val="sing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c>
          <w:tcPr>
            <w:tcW w:w="1275" w:type="dxa"/>
            <w:gridSpan w:val="7"/>
            <w:tcBorders>
              <w:bottom w:val="single" w:sz="4" w:space="0" w:color="auto"/>
              <w:right w:val="dashed" w:sz="4" w:space="0" w:color="auto"/>
            </w:tcBorders>
            <w:shd w:val="clear" w:color="auto" w:fill="auto"/>
            <w:vAlign w:val="center"/>
          </w:tcPr>
          <w:p w:rsidR="00866D4C" w:rsidRPr="00866D4C" w:rsidRDefault="00866D4C" w:rsidP="00866D4C">
            <w:pPr>
              <w:jc w:val="center"/>
              <w:rPr>
                <w:rFonts w:ascii="Arial" w:hAnsi="Arial"/>
                <w:iCs/>
                <w:color w:val="000000" w:themeColor="text1"/>
                <w:sz w:val="20"/>
              </w:rPr>
            </w:pPr>
            <w:r w:rsidRPr="00866D4C">
              <w:rPr>
                <w:rFonts w:ascii="Arial" w:hAnsi="Arial"/>
                <w:iCs/>
                <w:color w:val="000000" w:themeColor="text1"/>
                <w:sz w:val="20"/>
              </w:rPr>
              <w:t>/</w:t>
            </w:r>
          </w:p>
        </w:tc>
        <w:tc>
          <w:tcPr>
            <w:tcW w:w="1560" w:type="dxa"/>
            <w:gridSpan w:val="6"/>
            <w:tcBorders>
              <w:left w:val="dashed" w:sz="4" w:space="0" w:color="auto"/>
              <w:bottom w:val="single" w:sz="4" w:space="0" w:color="auto"/>
              <w:right w:val="double" w:sz="4" w:space="0" w:color="auto"/>
            </w:tcBorders>
            <w:shd w:val="clear" w:color="auto" w:fill="auto"/>
            <w:vAlign w:val="center"/>
          </w:tcPr>
          <w:p w:rsidR="00866D4C" w:rsidRPr="00866D4C" w:rsidRDefault="00866D4C" w:rsidP="00866D4C">
            <w:pPr>
              <w:jc w:val="right"/>
              <w:rPr>
                <w:rFonts w:ascii="Arial" w:hAnsi="Arial"/>
                <w:color w:val="000000" w:themeColor="text1"/>
                <w:sz w:val="20"/>
              </w:rPr>
            </w:pPr>
          </w:p>
        </w:tc>
      </w:tr>
      <w:tr w:rsidR="00866D4C" w:rsidRPr="00866D4C" w:rsidTr="00337F1A">
        <w:trPr>
          <w:cantSplit/>
          <w:trHeight w:hRule="exact" w:val="397"/>
        </w:trPr>
        <w:tc>
          <w:tcPr>
            <w:tcW w:w="10065" w:type="dxa"/>
            <w:gridSpan w:val="25"/>
            <w:tcBorders>
              <w:top w:val="double" w:sz="4" w:space="0" w:color="auto"/>
              <w:left w:val="double" w:sz="4" w:space="0" w:color="auto"/>
              <w:bottom w:val="single" w:sz="4" w:space="0" w:color="auto"/>
              <w:right w:val="double" w:sz="4" w:space="0" w:color="auto"/>
            </w:tcBorders>
            <w:shd w:val="clear" w:color="auto" w:fill="auto"/>
            <w:vAlign w:val="center"/>
          </w:tcPr>
          <w:p w:rsidR="00866D4C" w:rsidRPr="00866D4C" w:rsidRDefault="00866D4C" w:rsidP="00866D4C">
            <w:pPr>
              <w:rPr>
                <w:rFonts w:ascii="Arial" w:hAnsi="Arial" w:cs="Arial"/>
                <w:b/>
                <w:color w:val="000000" w:themeColor="text1"/>
              </w:rPr>
            </w:pPr>
            <w:r w:rsidRPr="00866D4C">
              <w:rPr>
                <w:rFonts w:ascii="Arial" w:hAnsi="Arial" w:cs="Arial"/>
                <w:b/>
                <w:bCs/>
                <w:i/>
                <w:iCs/>
                <w:color w:val="000000" w:themeColor="text1"/>
              </w:rPr>
              <w:t>III – DOS CUSTOS A APROPRIAR</w:t>
            </w:r>
          </w:p>
        </w:tc>
      </w:tr>
      <w:tr w:rsidR="00866D4C" w:rsidRPr="00866D4C" w:rsidTr="00337F1A">
        <w:trPr>
          <w:cantSplit/>
          <w:trHeight w:hRule="exact" w:val="284"/>
        </w:trPr>
        <w:tc>
          <w:tcPr>
            <w:tcW w:w="1560" w:type="dxa"/>
            <w:gridSpan w:val="3"/>
            <w:vMerge w:val="restart"/>
            <w:tcBorders>
              <w:top w:val="single" w:sz="4" w:space="0" w:color="auto"/>
              <w:left w:val="doub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
                <w:bCs/>
                <w:iCs/>
                <w:color w:val="000000" w:themeColor="text1"/>
                <w:sz w:val="16"/>
              </w:rPr>
            </w:pPr>
            <w:r w:rsidRPr="00866D4C">
              <w:rPr>
                <w:rFonts w:ascii="Arial" w:hAnsi="Arial" w:cs="Arial"/>
                <w:b/>
                <w:bCs/>
                <w:iCs/>
                <w:color w:val="000000" w:themeColor="text1"/>
                <w:sz w:val="16"/>
              </w:rPr>
              <w:t>Código do Documento</w:t>
            </w:r>
          </w:p>
        </w:tc>
        <w:tc>
          <w:tcPr>
            <w:tcW w:w="1417" w:type="dxa"/>
            <w:gridSpan w:val="4"/>
            <w:vMerge w:val="restart"/>
            <w:tcBorders>
              <w:top w:val="sing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
                <w:bCs/>
                <w:iCs/>
                <w:color w:val="000000" w:themeColor="text1"/>
                <w:sz w:val="16"/>
              </w:rPr>
            </w:pPr>
            <w:r w:rsidRPr="00866D4C">
              <w:rPr>
                <w:rFonts w:ascii="Arial (W1)" w:hAnsi="Arial (W1)" w:cs="Arial"/>
                <w:b/>
                <w:bCs/>
                <w:iCs/>
                <w:color w:val="000000" w:themeColor="text1"/>
                <w:sz w:val="16"/>
              </w:rPr>
              <w:t>Data de Atestação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
                <w:bCs/>
                <w:iCs/>
                <w:color w:val="000000" w:themeColor="text1"/>
                <w:sz w:val="16"/>
              </w:rPr>
            </w:pPr>
            <w:r w:rsidRPr="00866D4C">
              <w:rPr>
                <w:rFonts w:ascii="Arial" w:hAnsi="Arial" w:cs="Arial"/>
                <w:b/>
                <w:bCs/>
                <w:iCs/>
                <w:color w:val="000000" w:themeColor="text1"/>
                <w:sz w:val="16"/>
              </w:rPr>
              <w:t>Competência</w:t>
            </w:r>
          </w:p>
        </w:tc>
        <w:tc>
          <w:tcPr>
            <w:tcW w:w="1843" w:type="dxa"/>
            <w:gridSpan w:val="5"/>
            <w:vMerge w:val="restart"/>
            <w:tcBorders>
              <w:top w:val="sing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6"/>
              </w:rPr>
              <w:t>Valor da Despesa</w:t>
            </w:r>
          </w:p>
        </w:tc>
        <w:tc>
          <w:tcPr>
            <w:tcW w:w="1417" w:type="dxa"/>
            <w:gridSpan w:val="6"/>
            <w:vMerge w:val="restart"/>
            <w:tcBorders>
              <w:top w:val="single" w:sz="4" w:space="0" w:color="auto"/>
              <w:left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6"/>
              </w:rPr>
              <w:t>Data da Emissão do Documento</w:t>
            </w:r>
          </w:p>
        </w:tc>
        <w:tc>
          <w:tcPr>
            <w:tcW w:w="993" w:type="dxa"/>
            <w:gridSpan w:val="4"/>
            <w:vMerge w:val="restart"/>
            <w:tcBorders>
              <w:top w:val="single" w:sz="4" w:space="0" w:color="auto"/>
              <w:left w:val="single" w:sz="4" w:space="0" w:color="auto"/>
              <w:right w:val="doub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5"/>
                <w:szCs w:val="15"/>
              </w:rPr>
            </w:pPr>
            <w:r w:rsidRPr="00866D4C">
              <w:rPr>
                <w:rFonts w:ascii="Arial (W1)" w:hAnsi="Arial (W1)" w:cs="Arial"/>
                <w:b/>
                <w:bCs/>
                <w:iCs/>
                <w:color w:val="000000" w:themeColor="text1"/>
                <w:sz w:val="15"/>
                <w:szCs w:val="15"/>
              </w:rPr>
              <w:t xml:space="preserve">Código da </w:t>
            </w:r>
          </w:p>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5"/>
                <w:szCs w:val="15"/>
              </w:rPr>
              <w:t>U.A/CRESP (SICI)</w:t>
            </w:r>
          </w:p>
        </w:tc>
      </w:tr>
      <w:tr w:rsidR="00866D4C" w:rsidRPr="00866D4C" w:rsidTr="00337F1A">
        <w:trPr>
          <w:cantSplit/>
          <w:trHeight w:hRule="exact" w:val="284"/>
        </w:trPr>
        <w:tc>
          <w:tcPr>
            <w:tcW w:w="1560" w:type="dxa"/>
            <w:gridSpan w:val="3"/>
            <w:vMerge/>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6"/>
              </w:rPr>
              <w:t>De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1)" w:hAnsi="Arial (W1)" w:cs="Arial"/>
                <w:b/>
                <w:bCs/>
                <w:iCs/>
                <w:color w:val="000000" w:themeColor="text1"/>
                <w:sz w:val="16"/>
              </w:rPr>
            </w:pPr>
            <w:r w:rsidRPr="00866D4C">
              <w:rPr>
                <w:rFonts w:ascii="Arial (W1)" w:hAnsi="Arial (W1)" w:cs="Arial"/>
                <w:b/>
                <w:bCs/>
                <w:iCs/>
                <w:color w:val="000000" w:themeColor="text1"/>
                <w:sz w:val="16"/>
              </w:rPr>
              <w:t>Até</w:t>
            </w:r>
          </w:p>
        </w:tc>
        <w:tc>
          <w:tcPr>
            <w:tcW w:w="1843" w:type="dxa"/>
            <w:gridSpan w:val="5"/>
            <w:vMerge/>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rPr>
                <w:rFonts w:ascii="Arial (W1)" w:hAnsi="Arial (W1)"/>
                <w:bCs/>
                <w:iCs/>
                <w:color w:val="000000" w:themeColor="text1"/>
                <w:sz w:val="16"/>
              </w:rPr>
            </w:pPr>
          </w:p>
        </w:tc>
        <w:tc>
          <w:tcPr>
            <w:tcW w:w="1417" w:type="dxa"/>
            <w:gridSpan w:val="6"/>
            <w:vMerge/>
            <w:tcBorders>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bCs/>
                <w:iCs/>
                <w:color w:val="000000" w:themeColor="text1"/>
                <w:sz w:val="20"/>
              </w:rPr>
            </w:pPr>
          </w:p>
        </w:tc>
        <w:tc>
          <w:tcPr>
            <w:tcW w:w="993" w:type="dxa"/>
            <w:gridSpan w:val="4"/>
            <w:vMerge/>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 w:val="20"/>
              </w:rPr>
            </w:pPr>
            <w:r w:rsidRPr="00866D4C">
              <w:rPr>
                <w:rFonts w:ascii="Arial" w:hAnsi="Arial" w:cs="Arial"/>
                <w:bCs/>
                <w:color w:val="000000" w:themeColor="text1"/>
                <w:sz w:val="20"/>
              </w:rPr>
              <w:t>/       /</w:t>
            </w:r>
          </w:p>
        </w:tc>
        <w:tc>
          <w:tcPr>
            <w:tcW w:w="993"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bCs/>
                <w:iCs/>
                <w:color w:val="000000" w:themeColor="text1"/>
                <w:sz w:val="20"/>
              </w:rPr>
            </w:pPr>
          </w:p>
        </w:tc>
      </w:tr>
      <w:tr w:rsidR="00866D4C" w:rsidRPr="00866D4C" w:rsidTr="00337F1A">
        <w:trPr>
          <w:cantSplit/>
          <w:trHeight w:val="337"/>
        </w:trPr>
        <w:tc>
          <w:tcPr>
            <w:tcW w:w="5812" w:type="dxa"/>
            <w:gridSpan w:val="10"/>
            <w:tcBorders>
              <w:top w:val="sing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b/>
                <w:color w:val="000000" w:themeColor="text1"/>
              </w:rPr>
            </w:pPr>
            <w:r w:rsidRPr="00866D4C">
              <w:rPr>
                <w:b/>
                <w:bCs/>
                <w:iCs/>
                <w:color w:val="000000" w:themeColor="text1"/>
                <w:sz w:val="20"/>
              </w:rPr>
              <w:t>Valor Total dos Documentos</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66D4C" w:rsidRPr="00866D4C" w:rsidRDefault="00866D4C" w:rsidP="00866D4C">
            <w:pPr>
              <w:jc w:val="right"/>
              <w:rPr>
                <w:rFonts w:ascii="Arial" w:hAnsi="Arial" w:cs="Arial"/>
                <w:color w:val="000000" w:themeColor="text1"/>
                <w:sz w:val="20"/>
              </w:rPr>
            </w:pPr>
          </w:p>
        </w:tc>
        <w:tc>
          <w:tcPr>
            <w:tcW w:w="283" w:type="dxa"/>
            <w:tcBorders>
              <w:top w:val="single" w:sz="4" w:space="0" w:color="auto"/>
              <w:left w:val="single" w:sz="4" w:space="0" w:color="auto"/>
              <w:bottom w:val="single" w:sz="4" w:space="0" w:color="auto"/>
              <w:right w:val="nil"/>
            </w:tcBorders>
            <w:shd w:val="clear" w:color="auto" w:fill="auto"/>
            <w:vAlign w:val="center"/>
          </w:tcPr>
          <w:p w:rsidR="00866D4C" w:rsidRPr="00866D4C" w:rsidRDefault="00866D4C" w:rsidP="00866D4C">
            <w:pPr>
              <w:jc w:val="center"/>
              <w:rPr>
                <w:b/>
                <w:bCs/>
                <w:color w:val="000000" w:themeColor="text1"/>
                <w:sz w:val="20"/>
              </w:rPr>
            </w:pPr>
          </w:p>
        </w:tc>
        <w:tc>
          <w:tcPr>
            <w:tcW w:w="1134" w:type="dxa"/>
            <w:gridSpan w:val="5"/>
            <w:tcBorders>
              <w:top w:val="single" w:sz="4" w:space="0" w:color="auto"/>
              <w:left w:val="nil"/>
              <w:bottom w:val="single" w:sz="4" w:space="0" w:color="auto"/>
              <w:right w:val="nil"/>
            </w:tcBorders>
            <w:shd w:val="clear" w:color="auto" w:fill="auto"/>
            <w:vAlign w:val="center"/>
          </w:tcPr>
          <w:p w:rsidR="00866D4C" w:rsidRPr="00866D4C" w:rsidRDefault="00866D4C" w:rsidP="00866D4C">
            <w:pPr>
              <w:jc w:val="center"/>
              <w:rPr>
                <w:b/>
                <w:bCs/>
                <w:color w:val="000000" w:themeColor="text1"/>
                <w:sz w:val="20"/>
              </w:rPr>
            </w:pPr>
          </w:p>
        </w:tc>
        <w:tc>
          <w:tcPr>
            <w:tcW w:w="993" w:type="dxa"/>
            <w:gridSpan w:val="4"/>
            <w:tcBorders>
              <w:top w:val="single" w:sz="4" w:space="0" w:color="auto"/>
              <w:left w:val="nil"/>
              <w:bottom w:val="single" w:sz="4" w:space="0" w:color="auto"/>
              <w:right w:val="double" w:sz="4" w:space="0" w:color="auto"/>
            </w:tcBorders>
            <w:shd w:val="clear" w:color="auto" w:fill="auto"/>
            <w:vAlign w:val="center"/>
          </w:tcPr>
          <w:p w:rsidR="00866D4C" w:rsidRPr="00866D4C" w:rsidRDefault="00866D4C" w:rsidP="00866D4C">
            <w:pPr>
              <w:jc w:val="center"/>
              <w:rPr>
                <w:b/>
                <w:bCs/>
                <w:iCs/>
                <w:color w:val="000000" w:themeColor="text1"/>
                <w:sz w:val="20"/>
              </w:rPr>
            </w:pPr>
          </w:p>
        </w:tc>
      </w:tr>
      <w:tr w:rsidR="00866D4C" w:rsidRPr="00866D4C" w:rsidTr="00337F1A">
        <w:trPr>
          <w:cantSplit/>
          <w:trHeight w:hRule="exact" w:val="397"/>
        </w:trPr>
        <w:tc>
          <w:tcPr>
            <w:tcW w:w="8505" w:type="dxa"/>
            <w:gridSpan w:val="19"/>
            <w:tcBorders>
              <w:top w:val="double" w:sz="4" w:space="0" w:color="auto"/>
              <w:left w:val="double" w:sz="4" w:space="0" w:color="auto"/>
              <w:bottom w:val="single" w:sz="4" w:space="0" w:color="auto"/>
              <w:right w:val="single" w:sz="4" w:space="0" w:color="auto"/>
            </w:tcBorders>
            <w:shd w:val="clear" w:color="auto" w:fill="auto"/>
            <w:vAlign w:val="center"/>
          </w:tcPr>
          <w:p w:rsidR="00866D4C" w:rsidRPr="00866D4C" w:rsidRDefault="00866D4C" w:rsidP="00866D4C">
            <w:pPr>
              <w:keepNext/>
              <w:outlineLvl w:val="1"/>
              <w:rPr>
                <w:rFonts w:ascii="Arial" w:hAnsi="Arial"/>
                <w:b/>
                <w:bCs/>
                <w:i/>
                <w:iCs/>
                <w:snapToGrid w:val="0"/>
                <w:color w:val="000000" w:themeColor="text1"/>
              </w:rPr>
            </w:pPr>
            <w:r w:rsidRPr="00866D4C">
              <w:rPr>
                <w:rFonts w:ascii="Arial" w:hAnsi="Arial"/>
                <w:b/>
                <w:bCs/>
                <w:i/>
                <w:iCs/>
                <w:snapToGrid w:val="0"/>
                <w:color w:val="000000" w:themeColor="text1"/>
              </w:rPr>
              <w:t>IV – DO EXAME</w:t>
            </w:r>
          </w:p>
        </w:tc>
        <w:tc>
          <w:tcPr>
            <w:tcW w:w="709" w:type="dxa"/>
            <w:gridSpan w:val="3"/>
            <w:tcBorders>
              <w:top w:val="double" w:sz="4" w:space="0" w:color="auto"/>
              <w:left w:val="single" w:sz="4" w:space="0" w:color="auto"/>
              <w:bottom w:val="single" w:sz="4" w:space="0" w:color="auto"/>
            </w:tcBorders>
            <w:shd w:val="clear" w:color="auto" w:fill="auto"/>
            <w:vAlign w:val="center"/>
          </w:tcPr>
          <w:p w:rsidR="00866D4C" w:rsidRPr="00866D4C" w:rsidRDefault="00866D4C" w:rsidP="00866D4C">
            <w:pPr>
              <w:keepNext/>
              <w:jc w:val="center"/>
              <w:outlineLvl w:val="5"/>
              <w:rPr>
                <w:rFonts w:ascii="Arial" w:hAnsi="Arial"/>
                <w:b/>
                <w:bCs/>
                <w:iCs/>
                <w:color w:val="000000" w:themeColor="text1"/>
                <w:sz w:val="18"/>
              </w:rPr>
            </w:pPr>
            <w:r w:rsidRPr="00866D4C">
              <w:rPr>
                <w:rFonts w:ascii="Arial" w:hAnsi="Arial"/>
                <w:b/>
                <w:bCs/>
                <w:iCs/>
                <w:color w:val="000000" w:themeColor="text1"/>
                <w:sz w:val="18"/>
              </w:rPr>
              <w:t>Sim</w:t>
            </w:r>
          </w:p>
        </w:tc>
        <w:tc>
          <w:tcPr>
            <w:tcW w:w="851" w:type="dxa"/>
            <w:gridSpan w:val="3"/>
            <w:tcBorders>
              <w:top w:val="doub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b/>
                <w:bCs/>
                <w:iCs/>
                <w:color w:val="000000" w:themeColor="text1"/>
                <w:sz w:val="16"/>
              </w:rPr>
            </w:pPr>
            <w:r w:rsidRPr="00866D4C">
              <w:rPr>
                <w:rFonts w:ascii="Arial" w:hAnsi="Arial"/>
                <w:b/>
                <w:bCs/>
                <w:iCs/>
                <w:color w:val="000000" w:themeColor="text1"/>
                <w:sz w:val="16"/>
              </w:rPr>
              <w:t>Não Aplicável</w:t>
            </w: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1. Foram preenchidos todos os campos dos Dados da Despesa (item I), Dos Valores (item II) deste formulário?</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1.1. Nos casos em que a despesa esteja classificada em Natureza de Despesa relacionada na coluna A do Anexo I da Resolução CGM nº 1.130/2014, foi preenchido corretamente o campo “Dos Custos a Apropriar” (item III) conforme determina esse dispositivo?</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vAlign w:val="center"/>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2. Foi verificado no Sistema FINCON (Acompanhamento do Empenho – FCONR02442) se o(s) empenho(s) </w:t>
            </w:r>
            <w:proofErr w:type="gramStart"/>
            <w:r w:rsidRPr="00866D4C">
              <w:rPr>
                <w:rFonts w:ascii="Arial" w:hAnsi="Arial"/>
                <w:color w:val="000000" w:themeColor="text1"/>
                <w:sz w:val="19"/>
                <w:szCs w:val="19"/>
              </w:rPr>
              <w:t>possui(</w:t>
            </w:r>
            <w:proofErr w:type="gramEnd"/>
            <w:r w:rsidRPr="00866D4C">
              <w:rPr>
                <w:rFonts w:ascii="Arial" w:hAnsi="Arial"/>
                <w:color w:val="000000" w:themeColor="text1"/>
                <w:sz w:val="19"/>
                <w:szCs w:val="19"/>
              </w:rPr>
              <w:t>em) programação financeira até o mês para a liquidação da despesa?</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3.</w:t>
            </w:r>
            <w:r w:rsidRPr="00866D4C">
              <w:rPr>
                <w:rFonts w:ascii="Arial" w:hAnsi="Arial" w:cs="Arial"/>
                <w:color w:val="000000" w:themeColor="text1"/>
                <w:sz w:val="16"/>
                <w:szCs w:val="16"/>
              </w:rPr>
              <w:t xml:space="preserve"> </w:t>
            </w:r>
            <w:r w:rsidRPr="00866D4C">
              <w:rPr>
                <w:rFonts w:ascii="Arial" w:hAnsi="Arial" w:cs="Arial"/>
                <w:color w:val="000000" w:themeColor="text1"/>
                <w:sz w:val="19"/>
                <w:szCs w:val="19"/>
              </w:rPr>
              <w:t>No caso de despesa de exercício anterior, foi concluída a sindicância administrativa conforme determina o</w:t>
            </w:r>
            <w:proofErr w:type="gramStart"/>
            <w:r w:rsidRPr="00866D4C">
              <w:rPr>
                <w:rFonts w:ascii="Arial" w:hAnsi="Arial" w:cs="Arial"/>
                <w:color w:val="000000" w:themeColor="text1"/>
                <w:sz w:val="19"/>
                <w:szCs w:val="19"/>
              </w:rPr>
              <w:t xml:space="preserve">  </w:t>
            </w:r>
            <w:proofErr w:type="gramEnd"/>
            <w:r w:rsidRPr="00866D4C">
              <w:rPr>
                <w:rFonts w:ascii="Arial" w:hAnsi="Arial" w:cs="Arial"/>
                <w:color w:val="000000" w:themeColor="text1"/>
                <w:sz w:val="19"/>
                <w:szCs w:val="19"/>
              </w:rPr>
              <w:t>Decreto que dispõe sobre a execução orçamentária e financeira para o exercício ?</w:t>
            </w:r>
            <w:r w:rsidRPr="00866D4C">
              <w:rPr>
                <w:rFonts w:ascii="Arial" w:hAnsi="Arial" w:cs="Arial"/>
                <w:color w:val="000000" w:themeColor="text1"/>
                <w:sz w:val="16"/>
                <w:szCs w:val="16"/>
              </w:rPr>
              <w:t xml:space="preserve"> </w:t>
            </w:r>
            <w:r w:rsidRPr="00866D4C">
              <w:rPr>
                <w:rFonts w:ascii="Arial" w:hAnsi="Arial"/>
                <w:color w:val="000000" w:themeColor="text1"/>
                <w:sz w:val="19"/>
                <w:szCs w:val="19"/>
              </w:rPr>
              <w:t xml:space="preserve"> </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4. A despesa foi classificada em conformidade com o Classificador da Receita e Despesa da PCRJ, em vigor, divulgado no </w:t>
            </w:r>
            <w:r w:rsidRPr="00866D4C">
              <w:rPr>
                <w:rFonts w:ascii="Arial" w:hAnsi="Arial"/>
                <w:i/>
                <w:iCs/>
                <w:color w:val="000000" w:themeColor="text1"/>
                <w:sz w:val="19"/>
                <w:szCs w:val="19"/>
              </w:rPr>
              <w:t>site</w:t>
            </w:r>
            <w:r w:rsidRPr="00866D4C">
              <w:rPr>
                <w:rFonts w:ascii="Arial" w:hAnsi="Arial"/>
                <w:color w:val="000000" w:themeColor="text1"/>
                <w:sz w:val="19"/>
                <w:szCs w:val="19"/>
              </w:rPr>
              <w:t xml:space="preserve"> da CGM: </w:t>
            </w:r>
            <w:hyperlink r:id="rId22" w:history="1">
              <w:r w:rsidRPr="00866D4C">
                <w:rPr>
                  <w:rFonts w:ascii="Arial" w:hAnsi="Arial"/>
                  <w:i/>
                  <w:iCs/>
                  <w:color w:val="000000" w:themeColor="text1"/>
                  <w:sz w:val="19"/>
                  <w:szCs w:val="19"/>
                  <w:u w:val="single"/>
                </w:rPr>
                <w:t>www.rio.rj.gov.br/web/cgm</w:t>
              </w:r>
            </w:hyperlink>
            <w:proofErr w:type="gramStart"/>
            <w:r w:rsidRPr="00866D4C">
              <w:rPr>
                <w:rFonts w:ascii="Arial" w:hAnsi="Arial"/>
                <w:i/>
                <w:iCs/>
                <w:color w:val="000000" w:themeColor="text1"/>
                <w:sz w:val="19"/>
                <w:szCs w:val="19"/>
              </w:rPr>
              <w:t xml:space="preserve"> </w:t>
            </w:r>
            <w:r w:rsidRPr="00866D4C">
              <w:rPr>
                <w:rFonts w:ascii="Arial" w:hAnsi="Arial"/>
                <w:color w:val="000000" w:themeColor="text1"/>
                <w:sz w:val="19"/>
                <w:szCs w:val="19"/>
              </w:rPr>
              <w:t>?</w:t>
            </w:r>
            <w:proofErr w:type="gramEnd"/>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4.1. No caso de recolhimento de contribuição ao INSS incidente sobre a folha de pagamento, foram utilizadas Naturezas de Despesas distintas para Contribuição do Empregador e SAT?</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5. O favorecido da(s) nota(s) de empenho(s) é a entidade que possui a capacidade para arrecadar o tributo? </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6. Consta planilha com a memória de cálculo que apurou o valor devido do tributo, indicando dedução (se cabível), base de cálculo e alíquota aplicada? (Indicar Fls. ________)</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7. Consta documento/relatório que comprove a ocorrência do fato gerador do tributo? </w:t>
            </w:r>
          </w:p>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(Indicar Fls.________)</w:t>
            </w:r>
          </w:p>
        </w:tc>
        <w:tc>
          <w:tcPr>
            <w:tcW w:w="709" w:type="dxa"/>
            <w:gridSpan w:val="3"/>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bottom w:val="sing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8. Consta(m) a(s) guia(s) de </w:t>
            </w:r>
            <w:proofErr w:type="gramStart"/>
            <w:r w:rsidRPr="00866D4C">
              <w:rPr>
                <w:rFonts w:ascii="Arial" w:hAnsi="Arial"/>
                <w:color w:val="000000" w:themeColor="text1"/>
                <w:sz w:val="19"/>
                <w:szCs w:val="19"/>
              </w:rPr>
              <w:t>recolhimento do tributo devidamente preenchida(s), com a indicação do código de recolhimento adequado e com a quantidade de vias exigidas pela legislação específica</w:t>
            </w:r>
            <w:proofErr w:type="gramEnd"/>
            <w:r w:rsidRPr="00866D4C">
              <w:rPr>
                <w:rFonts w:ascii="Arial" w:hAnsi="Arial"/>
                <w:color w:val="000000" w:themeColor="text1"/>
                <w:sz w:val="19"/>
                <w:szCs w:val="19"/>
              </w:rPr>
              <w:t>? (Indicar Fls. ________)</w:t>
            </w:r>
          </w:p>
        </w:tc>
        <w:tc>
          <w:tcPr>
            <w:tcW w:w="709" w:type="dxa"/>
            <w:gridSpan w:val="3"/>
            <w:tcBorders>
              <w:bottom w:val="sing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505" w:type="dxa"/>
            <w:gridSpan w:val="19"/>
            <w:tcBorders>
              <w:left w:val="double" w:sz="4" w:space="0" w:color="auto"/>
              <w:bottom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lastRenderedPageBreak/>
              <w:t>9. No caso de obrigações do contratante devidas a favor do INSS na prestação de serviços por intermédio de cooperativas de trabalho, ou no caso de contribuinte individual (autônomo), foi observado que o mês de competência da despesa é o de emissão da nota fiscal, da fatura ou do recibo?</w:t>
            </w:r>
          </w:p>
        </w:tc>
        <w:tc>
          <w:tcPr>
            <w:tcW w:w="709" w:type="dxa"/>
            <w:gridSpan w:val="3"/>
            <w:tcBorders>
              <w:bottom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51" w:type="dxa"/>
            <w:gridSpan w:val="3"/>
            <w:tcBorders>
              <w:bottom w:val="double" w:sz="4" w:space="0" w:color="auto"/>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bl>
    <w:p w:rsidR="00866D4C" w:rsidRPr="00866D4C" w:rsidRDefault="00866D4C" w:rsidP="00866D4C">
      <w:pPr>
        <w:rPr>
          <w:color w:val="000000" w:themeColor="text1"/>
        </w:rPr>
      </w:pPr>
      <w:r w:rsidRPr="00866D4C">
        <w:rPr>
          <w:noProof/>
          <w:color w:val="000000" w:themeColor="text1"/>
        </w:rPr>
        <w:drawing>
          <wp:anchor distT="0" distB="0" distL="114300" distR="114300" simplePos="0" relativeHeight="251707392" behindDoc="0" locked="0" layoutInCell="1" allowOverlap="1">
            <wp:simplePos x="0" y="0"/>
            <wp:positionH relativeFrom="column">
              <wp:posOffset>0</wp:posOffset>
            </wp:positionH>
            <wp:positionV relativeFrom="paragraph">
              <wp:posOffset>99060</wp:posOffset>
            </wp:positionV>
            <wp:extent cx="931545" cy="660400"/>
            <wp:effectExtent l="19050" t="0" r="1905" b="0"/>
            <wp:wrapNone/>
            <wp:docPr id="9" name="Imagem 10"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W w:w="4395" w:type="dxa"/>
        <w:tblInd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1"/>
        <w:gridCol w:w="1134"/>
      </w:tblGrid>
      <w:tr w:rsidR="00866D4C" w:rsidRPr="00866D4C" w:rsidTr="00337F1A">
        <w:trPr>
          <w:cantSplit/>
          <w:trHeight w:val="287"/>
        </w:trPr>
        <w:tc>
          <w:tcPr>
            <w:tcW w:w="1134" w:type="dxa"/>
            <w:gridSpan w:val="2"/>
            <w:shd w:val="clear" w:color="C0C0C0" w:fill="FFFFFF"/>
            <w:noWrap/>
            <w:vAlign w:val="center"/>
          </w:tcPr>
          <w:p w:rsidR="00866D4C" w:rsidRPr="00866D4C" w:rsidRDefault="00866D4C" w:rsidP="00866D4C">
            <w:pPr>
              <w:tabs>
                <w:tab w:val="left" w:pos="2339"/>
              </w:tabs>
              <w:rPr>
                <w:rFonts w:ascii="Arial" w:hAnsi="Arial"/>
                <w:color w:val="000000" w:themeColor="text1"/>
                <w:sz w:val="20"/>
              </w:rPr>
            </w:pPr>
            <w:r w:rsidRPr="00866D4C">
              <w:rPr>
                <w:rFonts w:ascii="Arial" w:hAnsi="Arial"/>
                <w:color w:val="000000" w:themeColor="text1"/>
                <w:sz w:val="20"/>
              </w:rPr>
              <w:t>Processo nº</w:t>
            </w:r>
            <w:proofErr w:type="gramStart"/>
            <w:r w:rsidRPr="00866D4C">
              <w:rPr>
                <w:rFonts w:ascii="Arial" w:hAnsi="Arial"/>
                <w:color w:val="000000" w:themeColor="text1"/>
                <w:sz w:val="20"/>
              </w:rPr>
              <w:t xml:space="preserve">   </w:t>
            </w:r>
          </w:p>
        </w:tc>
        <w:proofErr w:type="gramEnd"/>
      </w:tr>
      <w:tr w:rsidR="00866D4C" w:rsidRPr="00866D4C" w:rsidTr="00337F1A">
        <w:trPr>
          <w:cantSplit/>
          <w:trHeight w:val="284"/>
        </w:trPr>
        <w:tc>
          <w:tcPr>
            <w:tcW w:w="3260" w:type="dxa"/>
            <w:shd w:val="clear" w:color="C0C0C0" w:fill="FFFFFF"/>
            <w:noWrap/>
            <w:vAlign w:val="center"/>
          </w:tcPr>
          <w:p w:rsidR="00866D4C" w:rsidRPr="00866D4C" w:rsidRDefault="00866D4C" w:rsidP="00866D4C">
            <w:pPr>
              <w:tabs>
                <w:tab w:val="left" w:pos="2339"/>
              </w:tabs>
              <w:rPr>
                <w:rFonts w:ascii="Arial" w:hAnsi="Arial"/>
                <w:color w:val="000000" w:themeColor="text1"/>
                <w:sz w:val="20"/>
              </w:rPr>
            </w:pPr>
            <w:r w:rsidRPr="00866D4C">
              <w:rPr>
                <w:rFonts w:ascii="Arial" w:hAnsi="Arial"/>
                <w:color w:val="000000" w:themeColor="text1"/>
                <w:sz w:val="20"/>
              </w:rPr>
              <w:t>Data da Autuação</w:t>
            </w:r>
            <w:proofErr w:type="gramStart"/>
            <w:r w:rsidRPr="00866D4C">
              <w:rPr>
                <w:rFonts w:ascii="Arial" w:hAnsi="Arial"/>
                <w:color w:val="000000" w:themeColor="text1"/>
                <w:sz w:val="20"/>
              </w:rPr>
              <w:t xml:space="preserve">   </w:t>
            </w:r>
          </w:p>
        </w:tc>
        <w:tc>
          <w:tcPr>
            <w:tcW w:w="1134" w:type="dxa"/>
            <w:shd w:val="clear" w:color="C0C0C0" w:fill="FFFFFF"/>
            <w:vAlign w:val="center"/>
          </w:tcPr>
          <w:p w:rsidR="00866D4C" w:rsidRPr="00866D4C" w:rsidRDefault="00866D4C" w:rsidP="00866D4C">
            <w:pPr>
              <w:tabs>
                <w:tab w:val="left" w:pos="2339"/>
              </w:tabs>
              <w:ind w:left="14"/>
              <w:rPr>
                <w:rFonts w:ascii="Arial" w:hAnsi="Arial"/>
                <w:color w:val="000000" w:themeColor="text1"/>
                <w:sz w:val="20"/>
              </w:rPr>
            </w:pPr>
            <w:proofErr w:type="gramEnd"/>
            <w:r w:rsidRPr="00866D4C">
              <w:rPr>
                <w:rFonts w:ascii="Arial" w:hAnsi="Arial"/>
                <w:color w:val="000000" w:themeColor="text1"/>
                <w:sz w:val="20"/>
              </w:rPr>
              <w:t>Fls.</w:t>
            </w:r>
            <w:proofErr w:type="gramStart"/>
            <w:r w:rsidRPr="00866D4C">
              <w:rPr>
                <w:rFonts w:ascii="Arial" w:hAnsi="Arial"/>
                <w:color w:val="000000" w:themeColor="text1"/>
                <w:sz w:val="20"/>
              </w:rPr>
              <w:t xml:space="preserve">   </w:t>
            </w:r>
          </w:p>
        </w:tc>
        <w:proofErr w:type="gramEnd"/>
      </w:tr>
      <w:tr w:rsidR="00866D4C" w:rsidRPr="00866D4C" w:rsidTr="00337F1A">
        <w:trPr>
          <w:cantSplit/>
          <w:trHeight w:val="284"/>
        </w:trPr>
        <w:tc>
          <w:tcPr>
            <w:tcW w:w="1134" w:type="dxa"/>
            <w:gridSpan w:val="2"/>
            <w:shd w:val="clear" w:color="C0C0C0" w:fill="FFFFFF"/>
            <w:noWrap/>
            <w:vAlign w:val="center"/>
          </w:tcPr>
          <w:p w:rsidR="00866D4C" w:rsidRPr="00866D4C" w:rsidRDefault="00866D4C" w:rsidP="00866D4C">
            <w:pPr>
              <w:tabs>
                <w:tab w:val="left" w:pos="2339"/>
              </w:tabs>
              <w:rPr>
                <w:rFonts w:ascii="Arial" w:hAnsi="Arial"/>
                <w:color w:val="000000" w:themeColor="text1"/>
                <w:sz w:val="20"/>
              </w:rPr>
            </w:pPr>
            <w:r w:rsidRPr="00866D4C">
              <w:rPr>
                <w:rFonts w:ascii="Arial" w:hAnsi="Arial"/>
                <w:color w:val="000000" w:themeColor="text1"/>
                <w:sz w:val="20"/>
              </w:rPr>
              <w:t>Rubrica</w:t>
            </w:r>
            <w:proofErr w:type="gramStart"/>
            <w:r w:rsidRPr="00866D4C">
              <w:rPr>
                <w:rFonts w:ascii="Arial" w:hAnsi="Arial"/>
                <w:color w:val="000000" w:themeColor="text1"/>
                <w:sz w:val="20"/>
              </w:rPr>
              <w:t xml:space="preserve">   </w:t>
            </w:r>
          </w:p>
        </w:tc>
        <w:proofErr w:type="gramEnd"/>
      </w:tr>
    </w:tbl>
    <w:p w:rsidR="00866D4C" w:rsidRPr="00866D4C" w:rsidRDefault="00866D4C" w:rsidP="00866D4C">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83"/>
        <w:gridCol w:w="709"/>
        <w:gridCol w:w="873"/>
      </w:tblGrid>
      <w:tr w:rsidR="00866D4C" w:rsidRPr="00866D4C" w:rsidTr="00337F1A">
        <w:trPr>
          <w:cantSplit/>
          <w:trHeight w:hRule="exact" w:val="567"/>
        </w:trPr>
        <w:tc>
          <w:tcPr>
            <w:tcW w:w="8483" w:type="dxa"/>
            <w:tcBorders>
              <w:top w:val="double" w:sz="4" w:space="0" w:color="auto"/>
              <w:left w:val="double" w:sz="4" w:space="0" w:color="auto"/>
              <w:bottom w:val="single" w:sz="4" w:space="0" w:color="auto"/>
            </w:tcBorders>
            <w:shd w:val="clear" w:color="auto" w:fill="auto"/>
            <w:vAlign w:val="center"/>
          </w:tcPr>
          <w:p w:rsidR="00866D4C" w:rsidRPr="00866D4C" w:rsidRDefault="00866D4C" w:rsidP="00866D4C">
            <w:pPr>
              <w:keepNext/>
              <w:jc w:val="center"/>
              <w:outlineLvl w:val="3"/>
              <w:rPr>
                <w:rFonts w:ascii="Arial" w:hAnsi="Arial" w:cs="Arial"/>
                <w:b/>
                <w:iCs/>
                <w:color w:val="000000" w:themeColor="text1"/>
                <w:szCs w:val="24"/>
              </w:rPr>
            </w:pPr>
            <w:r w:rsidRPr="00866D4C">
              <w:rPr>
                <w:rFonts w:ascii="Arial" w:hAnsi="Arial" w:cs="Arial"/>
                <w:b/>
                <w:iCs/>
                <w:color w:val="000000" w:themeColor="text1"/>
                <w:szCs w:val="24"/>
              </w:rPr>
              <w:t>ELD 08-04 – OBRIGAÇÕES TRIBUTÁRIAS E CONTRIBUTIVAS</w:t>
            </w:r>
          </w:p>
          <w:p w:rsidR="00866D4C" w:rsidRPr="00866D4C" w:rsidRDefault="00866D4C" w:rsidP="00866D4C">
            <w:pPr>
              <w:jc w:val="center"/>
              <w:rPr>
                <w:rFonts w:ascii="Arial" w:hAnsi="Arial" w:cs="Arial"/>
                <w:sz w:val="20"/>
              </w:rPr>
            </w:pPr>
            <w:r w:rsidRPr="00866D4C">
              <w:rPr>
                <w:rFonts w:ascii="Arial" w:hAnsi="Arial" w:cs="Arial"/>
                <w:sz w:val="20"/>
              </w:rPr>
              <w:t>(continuação)</w:t>
            </w:r>
          </w:p>
        </w:tc>
        <w:tc>
          <w:tcPr>
            <w:tcW w:w="709" w:type="dxa"/>
            <w:tcBorders>
              <w:top w:val="double" w:sz="4" w:space="0" w:color="auto"/>
              <w:bottom w:val="single" w:sz="4" w:space="0" w:color="auto"/>
            </w:tcBorders>
            <w:shd w:val="clear" w:color="auto" w:fill="auto"/>
            <w:vAlign w:val="center"/>
          </w:tcPr>
          <w:p w:rsidR="00866D4C" w:rsidRPr="00866D4C" w:rsidRDefault="00866D4C" w:rsidP="00866D4C">
            <w:pPr>
              <w:keepNext/>
              <w:jc w:val="center"/>
              <w:outlineLvl w:val="5"/>
              <w:rPr>
                <w:rFonts w:ascii="Arial" w:hAnsi="Arial"/>
                <w:b/>
                <w:bCs/>
                <w:iCs/>
                <w:color w:val="000000" w:themeColor="text1"/>
                <w:sz w:val="18"/>
              </w:rPr>
            </w:pPr>
            <w:r w:rsidRPr="00866D4C">
              <w:rPr>
                <w:rFonts w:ascii="Arial" w:hAnsi="Arial"/>
                <w:b/>
                <w:bCs/>
                <w:iCs/>
                <w:color w:val="000000" w:themeColor="text1"/>
                <w:sz w:val="18"/>
              </w:rPr>
              <w:t>Sim</w:t>
            </w:r>
          </w:p>
        </w:tc>
        <w:tc>
          <w:tcPr>
            <w:tcW w:w="873" w:type="dxa"/>
            <w:tcBorders>
              <w:top w:val="double" w:sz="4" w:space="0" w:color="auto"/>
              <w:bottom w:val="single" w:sz="4" w:space="0" w:color="auto"/>
              <w:right w:val="double" w:sz="4" w:space="0" w:color="auto"/>
            </w:tcBorders>
            <w:shd w:val="clear" w:color="auto" w:fill="auto"/>
            <w:vAlign w:val="center"/>
          </w:tcPr>
          <w:p w:rsidR="00866D4C" w:rsidRPr="00866D4C" w:rsidRDefault="00866D4C" w:rsidP="00866D4C">
            <w:pPr>
              <w:jc w:val="center"/>
              <w:rPr>
                <w:rFonts w:ascii="Arial" w:hAnsi="Arial"/>
                <w:b/>
                <w:bCs/>
                <w:iCs/>
                <w:color w:val="000000" w:themeColor="text1"/>
                <w:sz w:val="16"/>
              </w:rPr>
            </w:pPr>
            <w:r w:rsidRPr="00866D4C">
              <w:rPr>
                <w:rFonts w:ascii="Arial" w:hAnsi="Arial"/>
                <w:b/>
                <w:bCs/>
                <w:iCs/>
                <w:color w:val="000000" w:themeColor="text1"/>
                <w:sz w:val="16"/>
              </w:rPr>
              <w:t>Não Aplicável</w:t>
            </w:r>
          </w:p>
        </w:tc>
      </w:tr>
      <w:tr w:rsidR="00866D4C" w:rsidRPr="00866D4C" w:rsidTr="00337F1A">
        <w:tc>
          <w:tcPr>
            <w:tcW w:w="8483" w:type="dxa"/>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9.1. No caso de obrigações na contratação de cooperativas, a base de cálculo para a contribuição previdenciária foi apurada observando as possíveis deduções (materiais, equipamentos, auxílio-transporte e auxílio-alimentação) previstas na IN RFB nº 971/2009 e suas alterações?</w:t>
            </w:r>
          </w:p>
        </w:tc>
        <w:tc>
          <w:tcPr>
            <w:tcW w:w="709" w:type="dxa"/>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73" w:type="dxa"/>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483" w:type="dxa"/>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9.2. Em se tratando de cooperativas de transporte de cargas ou passageiros cujas despesas de manutenção e combustível corram por conta da cooperativa, foi utilizada a base de cálculo especial (reduzida) prevista na IN RFB nº 971/2009 e suas alterações?</w:t>
            </w:r>
          </w:p>
        </w:tc>
        <w:tc>
          <w:tcPr>
            <w:tcW w:w="709" w:type="dxa"/>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73" w:type="dxa"/>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c>
          <w:tcPr>
            <w:tcW w:w="8483" w:type="dxa"/>
            <w:tcBorders>
              <w:left w:val="double" w:sz="4" w:space="0" w:color="auto"/>
            </w:tcBorders>
            <w:shd w:val="clear" w:color="auto" w:fill="auto"/>
          </w:tcPr>
          <w:p w:rsidR="00866D4C" w:rsidRPr="00866D4C" w:rsidRDefault="00866D4C" w:rsidP="00866D4C">
            <w:pPr>
              <w:jc w:val="both"/>
              <w:rPr>
                <w:rFonts w:ascii="Arial" w:hAnsi="Arial"/>
                <w:color w:val="000000" w:themeColor="text1"/>
                <w:sz w:val="19"/>
                <w:szCs w:val="19"/>
              </w:rPr>
            </w:pPr>
            <w:r w:rsidRPr="00866D4C">
              <w:rPr>
                <w:rFonts w:ascii="Arial" w:hAnsi="Arial"/>
                <w:color w:val="000000" w:themeColor="text1"/>
                <w:sz w:val="19"/>
                <w:szCs w:val="19"/>
              </w:rPr>
              <w:t xml:space="preserve">10. No caso de recolhimento de tributos em atraso, os cálculos foram efetuados com a atualização monetária, juros de mora e multa (se cabível), conforme legislação específica? </w:t>
            </w:r>
          </w:p>
        </w:tc>
        <w:tc>
          <w:tcPr>
            <w:tcW w:w="709" w:type="dxa"/>
            <w:shd w:val="clear" w:color="auto" w:fill="auto"/>
            <w:vAlign w:val="center"/>
          </w:tcPr>
          <w:p w:rsidR="00866D4C" w:rsidRPr="00866D4C" w:rsidRDefault="00866D4C" w:rsidP="00866D4C">
            <w:pPr>
              <w:jc w:val="center"/>
              <w:rPr>
                <w:rFonts w:ascii="Arial" w:hAnsi="Arial" w:cs="Arial"/>
                <w:color w:val="000000" w:themeColor="text1"/>
                <w:szCs w:val="24"/>
              </w:rPr>
            </w:pPr>
          </w:p>
        </w:tc>
        <w:tc>
          <w:tcPr>
            <w:tcW w:w="873" w:type="dxa"/>
            <w:tcBorders>
              <w:right w:val="double" w:sz="4" w:space="0" w:color="auto"/>
            </w:tcBorders>
            <w:shd w:val="clear" w:color="auto" w:fill="auto"/>
            <w:vAlign w:val="center"/>
          </w:tcPr>
          <w:p w:rsidR="00866D4C" w:rsidRPr="00866D4C" w:rsidRDefault="00866D4C" w:rsidP="00866D4C">
            <w:pPr>
              <w:jc w:val="center"/>
              <w:rPr>
                <w:rFonts w:ascii="Arial" w:hAnsi="Arial" w:cs="Arial"/>
                <w:color w:val="000000" w:themeColor="text1"/>
                <w:szCs w:val="24"/>
              </w:rPr>
            </w:pPr>
          </w:p>
        </w:tc>
      </w:tr>
      <w:tr w:rsidR="00866D4C" w:rsidRPr="00866D4C" w:rsidTr="00337F1A">
        <w:trPr>
          <w:cantSplit/>
        </w:trPr>
        <w:tc>
          <w:tcPr>
            <w:tcW w:w="10065" w:type="dxa"/>
            <w:gridSpan w:val="3"/>
            <w:tcBorders>
              <w:top w:val="double" w:sz="4" w:space="0" w:color="auto"/>
              <w:left w:val="double" w:sz="4" w:space="0" w:color="auto"/>
              <w:bottom w:val="double" w:sz="4" w:space="0" w:color="auto"/>
              <w:right w:val="double" w:sz="4" w:space="0" w:color="auto"/>
            </w:tcBorders>
            <w:shd w:val="clear" w:color="auto" w:fill="auto"/>
          </w:tcPr>
          <w:p w:rsidR="00866D4C" w:rsidRPr="00866D4C" w:rsidRDefault="00866D4C" w:rsidP="00866D4C">
            <w:pPr>
              <w:jc w:val="both"/>
              <w:rPr>
                <w:rFonts w:ascii="Arial" w:hAnsi="Arial"/>
                <w:color w:val="000000" w:themeColor="text1"/>
                <w:sz w:val="16"/>
              </w:rPr>
            </w:pPr>
            <w:r w:rsidRPr="00866D4C">
              <w:rPr>
                <w:rFonts w:ascii="Arial" w:hAnsi="Arial"/>
                <w:color w:val="000000" w:themeColor="text1"/>
                <w:sz w:val="16"/>
              </w:rPr>
              <w:t>Observação:</w:t>
            </w:r>
          </w:p>
          <w:p w:rsidR="00866D4C" w:rsidRPr="00866D4C" w:rsidRDefault="00866D4C" w:rsidP="00866D4C">
            <w:pPr>
              <w:numPr>
                <w:ilvl w:val="0"/>
                <w:numId w:val="3"/>
              </w:numPr>
              <w:tabs>
                <w:tab w:val="num" w:pos="639"/>
              </w:tabs>
              <w:spacing w:before="120" w:line="360" w:lineRule="auto"/>
              <w:ind w:left="639" w:hanging="648"/>
              <w:rPr>
                <w:rFonts w:ascii="Arial" w:hAnsi="Arial"/>
                <w:color w:val="000000" w:themeColor="text1"/>
              </w:rPr>
            </w:pPr>
            <w:r w:rsidRPr="00866D4C">
              <w:rPr>
                <w:rFonts w:ascii="Arial (W1)" w:hAnsi="Arial (W1)" w:cs="Arial"/>
                <w:b/>
                <w:bCs/>
                <w:color w:val="000000" w:themeColor="text1"/>
                <w:sz w:val="16"/>
              </w:rPr>
              <w:t xml:space="preserve">Este formulário não se aplica para liquidação do PIS/PASEP apurado sobre o </w:t>
            </w:r>
            <w:r w:rsidRPr="00866D4C">
              <w:rPr>
                <w:rFonts w:ascii="Arial (W1)" w:hAnsi="Arial (W1)"/>
                <w:b/>
                <w:bCs/>
                <w:color w:val="000000" w:themeColor="text1"/>
                <w:sz w:val="16"/>
              </w:rPr>
              <w:t>valor mensal das receitas correntes arrecadadas e das transferências correntes e de capital recebidas pela Administração Direta.</w:t>
            </w:r>
          </w:p>
        </w:tc>
      </w:tr>
    </w:tbl>
    <w:p w:rsidR="00866D4C" w:rsidRPr="00866D4C" w:rsidRDefault="00866D4C" w:rsidP="00866D4C">
      <w:pPr>
        <w:rPr>
          <w:color w:val="000000" w:themeColor="text1"/>
        </w:rPr>
      </w:pPr>
    </w:p>
    <w:p w:rsidR="00866D4C" w:rsidRPr="00866D4C" w:rsidRDefault="00866D4C" w:rsidP="00866D4C">
      <w:pPr>
        <w:rPr>
          <w:rFonts w:ascii="Arial" w:hAnsi="Arial"/>
          <w:color w:val="000000" w:themeColor="text1"/>
        </w:rPr>
      </w:pPr>
    </w:p>
    <w:p w:rsidR="00866D4C" w:rsidRPr="00866D4C" w:rsidRDefault="00866D4C" w:rsidP="00866D4C">
      <w:pPr>
        <w:rPr>
          <w:rFonts w:ascii="Arial" w:hAnsi="Arial"/>
          <w:color w:val="000000" w:themeColor="text1"/>
        </w:rPr>
      </w:pPr>
    </w:p>
    <w:p w:rsidR="00866D4C" w:rsidRPr="00866D4C" w:rsidRDefault="00866D4C" w:rsidP="00866D4C">
      <w:pPr>
        <w:keepNext/>
        <w:jc w:val="center"/>
        <w:outlineLvl w:val="0"/>
        <w:rPr>
          <w:rFonts w:ascii="Arial" w:hAnsi="Arial"/>
          <w:b/>
          <w:color w:val="000000" w:themeColor="text1"/>
          <w:szCs w:val="24"/>
          <w:u w:val="single"/>
        </w:rPr>
      </w:pPr>
      <w:r w:rsidRPr="00866D4C">
        <w:rPr>
          <w:rFonts w:ascii="Arial" w:hAnsi="Arial"/>
          <w:b/>
          <w:color w:val="000000" w:themeColor="text1"/>
          <w:szCs w:val="24"/>
          <w:u w:val="single"/>
        </w:rPr>
        <w:t>DECLARAÇÃO DE CONFORMIDADE</w:t>
      </w:r>
    </w:p>
    <w:p w:rsidR="00866D4C" w:rsidRPr="00866D4C" w:rsidRDefault="00866D4C" w:rsidP="00866D4C">
      <w:pPr>
        <w:jc w:val="center"/>
        <w:rPr>
          <w:rFonts w:ascii="Arial" w:hAnsi="Arial"/>
          <w:b/>
          <w:color w:val="000000" w:themeColor="text1"/>
          <w:szCs w:val="24"/>
          <w:u w:val="single"/>
        </w:rPr>
      </w:pPr>
    </w:p>
    <w:p w:rsidR="00866D4C" w:rsidRPr="00866D4C" w:rsidRDefault="00866D4C" w:rsidP="00866D4C">
      <w:pPr>
        <w:ind w:right="-710" w:firstLine="709"/>
        <w:jc w:val="both"/>
        <w:rPr>
          <w:rFonts w:ascii="Arial" w:hAnsi="Arial"/>
          <w:color w:val="000000" w:themeColor="text1"/>
          <w:szCs w:val="24"/>
        </w:rPr>
      </w:pPr>
      <w:r w:rsidRPr="00866D4C">
        <w:rPr>
          <w:rFonts w:ascii="Arial" w:hAnsi="Arial"/>
          <w:color w:val="000000" w:themeColor="text1"/>
          <w:szCs w:val="24"/>
        </w:rPr>
        <w:t xml:space="preserve">Em face da análise procedida, </w:t>
      </w:r>
      <w:r w:rsidRPr="00866D4C">
        <w:rPr>
          <w:rFonts w:ascii="Arial" w:hAnsi="Arial" w:cs="Arial"/>
          <w:color w:val="000000" w:themeColor="text1"/>
          <w:szCs w:val="24"/>
        </w:rPr>
        <w:t>visando à liquidação sob o aspecto contábil,</w:t>
      </w:r>
      <w:r w:rsidRPr="00866D4C">
        <w:rPr>
          <w:rFonts w:ascii="Arial" w:hAnsi="Arial"/>
          <w:color w:val="000000" w:themeColor="text1"/>
          <w:szCs w:val="24"/>
        </w:rPr>
        <w:t xml:space="preserve"> </w:t>
      </w:r>
      <w:r w:rsidRPr="00866D4C">
        <w:rPr>
          <w:rFonts w:ascii="Arial" w:hAnsi="Arial"/>
          <w:b/>
          <w:color w:val="000000" w:themeColor="text1"/>
          <w:szCs w:val="24"/>
        </w:rPr>
        <w:t>DECLARAMOS A CONFORMIDADE</w:t>
      </w:r>
      <w:r w:rsidRPr="00866D4C">
        <w:rPr>
          <w:rFonts w:ascii="Arial" w:hAnsi="Arial"/>
          <w:color w:val="000000" w:themeColor="text1"/>
          <w:szCs w:val="24"/>
        </w:rPr>
        <w:t xml:space="preserve"> da presente despesa, de acordo com o que estabelece o inciso I, artigo 120 do Decreto n.º 3.221/1981, alterado pelo Decreto nº 22.318/2002.</w:t>
      </w:r>
    </w:p>
    <w:p w:rsidR="00866D4C" w:rsidRPr="00866D4C" w:rsidRDefault="00866D4C" w:rsidP="00866D4C">
      <w:pPr>
        <w:ind w:firstLine="708"/>
        <w:jc w:val="center"/>
        <w:rPr>
          <w:rFonts w:ascii="Arial" w:hAnsi="Arial"/>
          <w:color w:val="000000" w:themeColor="text1"/>
          <w:szCs w:val="24"/>
        </w:rPr>
      </w:pPr>
    </w:p>
    <w:p w:rsidR="00866D4C" w:rsidRPr="00866D4C" w:rsidRDefault="00866D4C" w:rsidP="00866D4C">
      <w:pPr>
        <w:ind w:firstLine="708"/>
        <w:jc w:val="center"/>
        <w:rPr>
          <w:rFonts w:ascii="Arial" w:hAnsi="Arial"/>
          <w:color w:val="000000" w:themeColor="text1"/>
          <w:szCs w:val="24"/>
        </w:rPr>
      </w:pPr>
    </w:p>
    <w:p w:rsidR="00866D4C" w:rsidRPr="00866D4C" w:rsidRDefault="00866D4C" w:rsidP="00866D4C">
      <w:pPr>
        <w:jc w:val="center"/>
        <w:rPr>
          <w:rFonts w:ascii="Arial" w:hAnsi="Arial"/>
          <w:color w:val="000000" w:themeColor="text1"/>
          <w:szCs w:val="24"/>
        </w:rPr>
      </w:pPr>
      <w:r w:rsidRPr="00866D4C">
        <w:rPr>
          <w:rFonts w:ascii="Arial" w:hAnsi="Arial"/>
          <w:color w:val="000000" w:themeColor="text1"/>
          <w:szCs w:val="24"/>
        </w:rPr>
        <w:t>Em ______/_______/______</w:t>
      </w:r>
    </w:p>
    <w:p w:rsidR="00866D4C" w:rsidRPr="00866D4C" w:rsidRDefault="00866D4C" w:rsidP="00866D4C">
      <w:pPr>
        <w:ind w:firstLine="708"/>
        <w:jc w:val="center"/>
        <w:rPr>
          <w:rFonts w:ascii="Arial" w:hAnsi="Arial"/>
          <w:color w:val="000000" w:themeColor="text1"/>
          <w:szCs w:val="24"/>
        </w:rPr>
      </w:pPr>
    </w:p>
    <w:p w:rsidR="00866D4C" w:rsidRPr="00866D4C" w:rsidRDefault="00866D4C" w:rsidP="00866D4C">
      <w:pPr>
        <w:ind w:firstLine="708"/>
        <w:jc w:val="center"/>
        <w:rPr>
          <w:rFonts w:ascii="Arial" w:hAnsi="Arial"/>
          <w:color w:val="000000" w:themeColor="text1"/>
          <w:szCs w:val="24"/>
        </w:rPr>
      </w:pPr>
    </w:p>
    <w:p w:rsidR="00866D4C" w:rsidRPr="00866D4C" w:rsidRDefault="00866D4C" w:rsidP="00866D4C">
      <w:pPr>
        <w:jc w:val="center"/>
        <w:rPr>
          <w:rFonts w:ascii="Arial" w:hAnsi="Arial"/>
          <w:color w:val="000000" w:themeColor="text1"/>
          <w:szCs w:val="24"/>
        </w:rPr>
      </w:pPr>
      <w:r w:rsidRPr="00866D4C">
        <w:rPr>
          <w:rFonts w:ascii="Arial" w:hAnsi="Arial"/>
          <w:color w:val="000000" w:themeColor="text1"/>
          <w:szCs w:val="24"/>
        </w:rPr>
        <w:t>__________________________________</w:t>
      </w:r>
    </w:p>
    <w:p w:rsidR="00866D4C" w:rsidRPr="00866D4C" w:rsidRDefault="00866D4C" w:rsidP="00866D4C">
      <w:pPr>
        <w:jc w:val="center"/>
        <w:rPr>
          <w:rFonts w:ascii="Arial" w:hAnsi="Arial"/>
          <w:color w:val="000000" w:themeColor="text1"/>
          <w:szCs w:val="24"/>
        </w:rPr>
      </w:pPr>
      <w:proofErr w:type="gramStart"/>
      <w:r w:rsidRPr="00866D4C">
        <w:rPr>
          <w:rFonts w:ascii="Arial" w:hAnsi="Arial"/>
          <w:color w:val="000000" w:themeColor="text1"/>
          <w:szCs w:val="24"/>
        </w:rPr>
        <w:t>assinatura</w:t>
      </w:r>
      <w:proofErr w:type="gramEnd"/>
      <w:r w:rsidRPr="00866D4C">
        <w:rPr>
          <w:rFonts w:ascii="Arial" w:hAnsi="Arial"/>
          <w:color w:val="000000" w:themeColor="text1"/>
          <w:szCs w:val="24"/>
        </w:rPr>
        <w:t>/nome/matrícula do servidor</w:t>
      </w: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032ABB" w:rsidRDefault="00032ABB" w:rsidP="003339CE">
      <w:pPr>
        <w:jc w:val="cente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DB037A" w:rsidRPr="008F1327" w:rsidTr="00AD3205">
        <w:trPr>
          <w:cantSplit/>
          <w:trHeight w:val="287"/>
        </w:trPr>
        <w:tc>
          <w:tcPr>
            <w:tcW w:w="1134" w:type="dxa"/>
            <w:gridSpan w:val="2"/>
            <w:shd w:val="clear" w:color="C0C0C0" w:fill="FFFFFF"/>
            <w:noWrap/>
            <w:vAlign w:val="center"/>
          </w:tcPr>
          <w:p w:rsidR="00DB037A" w:rsidRPr="008F1327" w:rsidRDefault="00DB037A" w:rsidP="00AD3205">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DB037A" w:rsidRPr="008F1327" w:rsidTr="00AD3205">
        <w:trPr>
          <w:cantSplit/>
          <w:trHeight w:val="284"/>
        </w:trPr>
        <w:tc>
          <w:tcPr>
            <w:tcW w:w="3276" w:type="dxa"/>
            <w:shd w:val="clear" w:color="C0C0C0" w:fill="FFFFFF"/>
            <w:noWrap/>
            <w:vAlign w:val="center"/>
          </w:tcPr>
          <w:p w:rsidR="00DB037A" w:rsidRPr="008F1327" w:rsidRDefault="00DB037A" w:rsidP="00AD3205">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DB037A" w:rsidRPr="008F1327" w:rsidRDefault="00DB037A" w:rsidP="00AD3205">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DB037A" w:rsidRPr="008F1327" w:rsidTr="00AD3205">
        <w:trPr>
          <w:cantSplit/>
          <w:trHeight w:val="284"/>
        </w:trPr>
        <w:tc>
          <w:tcPr>
            <w:tcW w:w="1134" w:type="dxa"/>
            <w:gridSpan w:val="2"/>
            <w:shd w:val="clear" w:color="C0C0C0" w:fill="FFFFFF"/>
            <w:noWrap/>
            <w:vAlign w:val="center"/>
          </w:tcPr>
          <w:p w:rsidR="00DB037A" w:rsidRPr="008F1327" w:rsidRDefault="00DB037A" w:rsidP="00AD3205">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DB037A" w:rsidRDefault="00DB037A" w:rsidP="00DB037A">
      <w:pPr>
        <w:jc w:val="center"/>
        <w:rPr>
          <w:rFonts w:ascii="Arial" w:hAnsi="Arial" w:cs="Arial"/>
          <w:color w:val="000000" w:themeColor="text1"/>
          <w:sz w:val="20"/>
        </w:rPr>
      </w:pPr>
    </w:p>
    <w:p w:rsidR="00DB037A" w:rsidRDefault="00DB037A" w:rsidP="00DB037A">
      <w:pPr>
        <w:rPr>
          <w:rFonts w:ascii="Arial" w:hAnsi="Arial" w:cs="Arial"/>
          <w:color w:val="000000" w:themeColor="text1"/>
          <w:sz w:val="10"/>
          <w:szCs w:val="10"/>
        </w:rPr>
      </w:pPr>
    </w:p>
    <w:p w:rsidR="00DB037A" w:rsidRDefault="00DB037A" w:rsidP="00DB037A">
      <w:pPr>
        <w:rPr>
          <w:rFonts w:ascii="Arial" w:hAnsi="Arial" w:cs="Arial"/>
          <w:color w:val="000000" w:themeColor="text1"/>
          <w:sz w:val="10"/>
          <w:szCs w:val="10"/>
        </w:rPr>
      </w:pPr>
    </w:p>
    <w:p w:rsidR="00DB037A" w:rsidRDefault="00DB037A" w:rsidP="00DB037A">
      <w:pPr>
        <w:rPr>
          <w:rFonts w:ascii="Arial" w:hAnsi="Arial" w:cs="Arial"/>
          <w:color w:val="000000" w:themeColor="text1"/>
          <w:sz w:val="10"/>
          <w:szCs w:val="10"/>
        </w:rPr>
      </w:pPr>
      <w:r w:rsidRPr="00DB7720">
        <w:rPr>
          <w:noProof/>
          <w:color w:val="000000" w:themeColor="text1"/>
        </w:rPr>
        <w:drawing>
          <wp:anchor distT="0" distB="0" distL="114300" distR="114300" simplePos="0" relativeHeight="251694080" behindDoc="0" locked="0" layoutInCell="1" allowOverlap="1">
            <wp:simplePos x="0" y="0"/>
            <wp:positionH relativeFrom="column">
              <wp:posOffset>144780</wp:posOffset>
            </wp:positionH>
            <wp:positionV relativeFrom="paragraph">
              <wp:posOffset>-408940</wp:posOffset>
            </wp:positionV>
            <wp:extent cx="931545" cy="660400"/>
            <wp:effectExtent l="0" t="0" r="0" b="0"/>
            <wp:wrapNone/>
            <wp:docPr id="25" name="Imagem 25"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p w:rsidR="00DB037A" w:rsidRDefault="00DB037A" w:rsidP="00DB037A">
      <w:pPr>
        <w:rPr>
          <w:rFonts w:ascii="Arial" w:hAnsi="Arial" w:cs="Arial"/>
          <w:color w:val="000000" w:themeColor="text1"/>
          <w:sz w:val="10"/>
          <w:szCs w:val="10"/>
        </w:rPr>
      </w:pPr>
    </w:p>
    <w:p w:rsidR="00DB037A" w:rsidRDefault="00DB037A" w:rsidP="00DB037A">
      <w:pPr>
        <w:rPr>
          <w:rFonts w:ascii="Arial" w:hAnsi="Arial" w:cs="Arial"/>
          <w:color w:val="000000" w:themeColor="text1"/>
          <w:sz w:val="10"/>
          <w:szCs w:val="10"/>
        </w:rPr>
      </w:pPr>
    </w:p>
    <w:p w:rsidR="00DB037A" w:rsidRDefault="00DB037A" w:rsidP="00DB037A">
      <w:pPr>
        <w:rPr>
          <w:rFonts w:ascii="Arial" w:hAnsi="Arial" w:cs="Arial"/>
          <w:color w:val="000000" w:themeColor="text1"/>
          <w:sz w:val="10"/>
          <w:szCs w:val="10"/>
        </w:rPr>
      </w:pPr>
    </w:p>
    <w:p w:rsidR="00DB037A" w:rsidRDefault="00DB037A" w:rsidP="00DB037A">
      <w:pPr>
        <w:rPr>
          <w:rFonts w:ascii="Arial" w:hAnsi="Arial" w:cs="Arial"/>
          <w:color w:val="000000" w:themeColor="text1"/>
          <w:sz w:val="10"/>
          <w:szCs w:val="10"/>
        </w:rPr>
      </w:pPr>
    </w:p>
    <w:p w:rsidR="00DB037A" w:rsidRDefault="00DB037A" w:rsidP="00DB037A">
      <w:pPr>
        <w:pBdr>
          <w:top w:val="single" w:sz="4" w:space="1" w:color="auto"/>
        </w:pBdr>
        <w:rPr>
          <w:rFonts w:ascii="Arial" w:hAnsi="Arial" w:cs="Arial"/>
          <w:color w:val="000000" w:themeColor="text1"/>
          <w:sz w:val="10"/>
          <w:szCs w:val="10"/>
        </w:rPr>
      </w:pPr>
    </w:p>
    <w:p w:rsidR="00DB037A" w:rsidRDefault="00DB037A" w:rsidP="00DB037A">
      <w:pPr>
        <w:rPr>
          <w:rFonts w:ascii="Arial" w:hAnsi="Arial" w:cs="Arial"/>
          <w:color w:val="000000" w:themeColor="text1"/>
          <w:sz w:val="10"/>
          <w:szCs w:val="10"/>
        </w:rPr>
      </w:pPr>
    </w:p>
    <w:p w:rsidR="00DB037A" w:rsidRDefault="00DB037A" w:rsidP="00DB037A">
      <w:pPr>
        <w:rPr>
          <w:rFonts w:ascii="Arial" w:hAnsi="Arial"/>
          <w:b/>
        </w:rPr>
      </w:pPr>
      <w:r>
        <w:rPr>
          <w:rFonts w:ascii="Arial" w:hAnsi="Arial"/>
          <w:b/>
        </w:rPr>
        <w:t>FORMULÁRIO – 100 - 12 DECLARAÇÃO DE CONFORMIDADE PARA LIQUIDAÇÃO DA DESPESA</w:t>
      </w:r>
    </w:p>
    <w:p w:rsidR="00DB037A" w:rsidRDefault="00DB037A" w:rsidP="00DB037A">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0"/>
        <w:gridCol w:w="531"/>
        <w:gridCol w:w="499"/>
        <w:gridCol w:w="32"/>
        <w:gridCol w:w="531"/>
        <w:gridCol w:w="610"/>
        <w:gridCol w:w="244"/>
        <w:gridCol w:w="1418"/>
        <w:gridCol w:w="1275"/>
        <w:gridCol w:w="142"/>
        <w:gridCol w:w="275"/>
        <w:gridCol w:w="356"/>
        <w:gridCol w:w="356"/>
        <w:gridCol w:w="356"/>
        <w:gridCol w:w="75"/>
        <w:gridCol w:w="282"/>
        <w:gridCol w:w="143"/>
        <w:gridCol w:w="213"/>
        <w:gridCol w:w="356"/>
        <w:gridCol w:w="140"/>
        <w:gridCol w:w="141"/>
        <w:gridCol w:w="75"/>
        <w:gridCol w:w="357"/>
        <w:gridCol w:w="135"/>
        <w:gridCol w:w="142"/>
        <w:gridCol w:w="260"/>
        <w:gridCol w:w="591"/>
      </w:tblGrid>
      <w:tr w:rsidR="000B0CD1" w:rsidRPr="000B0CD1" w:rsidTr="00337F1A">
        <w:trPr>
          <w:cantSplit/>
          <w:trHeight w:hRule="exact" w:val="680"/>
        </w:trPr>
        <w:tc>
          <w:tcPr>
            <w:tcW w:w="10065" w:type="dxa"/>
            <w:gridSpan w:val="27"/>
            <w:tcBorders>
              <w:top w:val="double" w:sz="4" w:space="0" w:color="auto"/>
              <w:left w:val="double" w:sz="4" w:space="0" w:color="auto"/>
              <w:right w:val="double" w:sz="4" w:space="0" w:color="auto"/>
            </w:tcBorders>
            <w:shd w:val="clear" w:color="auto" w:fill="auto"/>
            <w:vAlign w:val="center"/>
          </w:tcPr>
          <w:p w:rsidR="000B0CD1" w:rsidRPr="000B0CD1" w:rsidRDefault="000B0CD1" w:rsidP="000B0CD1">
            <w:pPr>
              <w:tabs>
                <w:tab w:val="left" w:pos="2339"/>
              </w:tabs>
              <w:jc w:val="center"/>
              <w:rPr>
                <w:rFonts w:ascii="Arial" w:hAnsi="Arial" w:cs="Arial"/>
                <w:b/>
                <w:color w:val="000000" w:themeColor="text1"/>
                <w:sz w:val="26"/>
                <w:szCs w:val="26"/>
              </w:rPr>
            </w:pPr>
            <w:r w:rsidRPr="000B0CD1">
              <w:rPr>
                <w:rFonts w:ascii="Arial" w:hAnsi="Arial" w:cs="Arial"/>
                <w:b/>
                <w:color w:val="000000" w:themeColor="text1"/>
                <w:sz w:val="26"/>
                <w:szCs w:val="26"/>
              </w:rPr>
              <w:t>ELD 09-04 – EXAME DA LIQUIDAÇÃO DA DESPESA</w:t>
            </w:r>
          </w:p>
          <w:p w:rsidR="000B0CD1" w:rsidRPr="000B0CD1" w:rsidRDefault="000B0CD1" w:rsidP="000B0CD1">
            <w:pPr>
              <w:tabs>
                <w:tab w:val="left" w:pos="2339"/>
              </w:tabs>
              <w:jc w:val="center"/>
              <w:rPr>
                <w:rFonts w:ascii="Arial" w:hAnsi="Arial" w:cs="Arial"/>
                <w:color w:val="000000" w:themeColor="text1"/>
                <w:szCs w:val="24"/>
              </w:rPr>
            </w:pPr>
            <w:r w:rsidRPr="000B0CD1">
              <w:rPr>
                <w:rFonts w:ascii="Arial" w:hAnsi="Arial" w:cs="Arial"/>
                <w:b/>
                <w:color w:val="000000" w:themeColor="text1"/>
                <w:szCs w:val="24"/>
              </w:rPr>
              <w:t>CONCESSIONÁRIAS DE SERVIÇOS PÚBLICOS</w:t>
            </w:r>
          </w:p>
        </w:tc>
      </w:tr>
      <w:tr w:rsidR="000B0CD1" w:rsidRPr="000B0CD1" w:rsidTr="00337F1A">
        <w:trPr>
          <w:cantSplit/>
          <w:trHeight w:hRule="exact" w:val="397"/>
        </w:trPr>
        <w:tc>
          <w:tcPr>
            <w:tcW w:w="10065" w:type="dxa"/>
            <w:gridSpan w:val="27"/>
            <w:tcBorders>
              <w:top w:val="double" w:sz="4" w:space="0" w:color="auto"/>
              <w:left w:val="double" w:sz="4" w:space="0" w:color="auto"/>
              <w:bottom w:val="single" w:sz="4" w:space="0" w:color="auto"/>
              <w:right w:val="double" w:sz="4" w:space="0" w:color="auto"/>
            </w:tcBorders>
            <w:shd w:val="clear" w:color="auto" w:fill="auto"/>
            <w:vAlign w:val="center"/>
          </w:tcPr>
          <w:p w:rsidR="000B0CD1" w:rsidRPr="000B0CD1" w:rsidRDefault="000B0CD1" w:rsidP="000B0CD1">
            <w:pPr>
              <w:keepNext/>
              <w:outlineLvl w:val="6"/>
              <w:rPr>
                <w:rFonts w:ascii="Arial" w:hAnsi="Arial"/>
                <w:b/>
                <w:i/>
                <w:iCs/>
                <w:color w:val="000000" w:themeColor="text1"/>
              </w:rPr>
            </w:pPr>
            <w:r w:rsidRPr="000B0CD1">
              <w:rPr>
                <w:rFonts w:ascii="Arial" w:hAnsi="Arial"/>
                <w:b/>
                <w:i/>
                <w:iCs/>
                <w:color w:val="000000" w:themeColor="text1"/>
              </w:rPr>
              <w:t>I – DADOS DA DESPESA</w:t>
            </w:r>
          </w:p>
        </w:tc>
      </w:tr>
      <w:tr w:rsidR="000B0CD1" w:rsidRPr="000B0CD1" w:rsidTr="00337F1A">
        <w:trPr>
          <w:cantSplit/>
          <w:trHeight w:hRule="exact" w:val="617"/>
        </w:trPr>
        <w:tc>
          <w:tcPr>
            <w:tcW w:w="10065" w:type="dxa"/>
            <w:gridSpan w:val="27"/>
            <w:tcBorders>
              <w:top w:val="single" w:sz="4" w:space="0" w:color="auto"/>
              <w:left w:val="double" w:sz="4" w:space="0" w:color="auto"/>
              <w:right w:val="double" w:sz="4" w:space="0" w:color="auto"/>
            </w:tcBorders>
            <w:shd w:val="clear" w:color="auto" w:fill="auto"/>
            <w:vAlign w:val="center"/>
          </w:tcPr>
          <w:p w:rsidR="000B0CD1" w:rsidRPr="000B0CD1" w:rsidRDefault="000B0CD1" w:rsidP="000B0CD1">
            <w:pPr>
              <w:tabs>
                <w:tab w:val="left" w:pos="2198"/>
                <w:tab w:val="left" w:pos="6451"/>
              </w:tabs>
              <w:rPr>
                <w:rFonts w:ascii="Arial" w:hAnsi="Arial" w:cs="Arial"/>
                <w:iCs/>
                <w:color w:val="000000" w:themeColor="text1"/>
                <w:sz w:val="20"/>
              </w:rPr>
            </w:pPr>
            <w:r w:rsidRPr="000B0CD1">
              <w:rPr>
                <w:rFonts w:ascii="Arial" w:hAnsi="Arial" w:cs="Arial"/>
                <w:color w:val="000000" w:themeColor="text1"/>
                <w:sz w:val="20"/>
              </w:rPr>
              <w:t>Tipo da Despesa:</w:t>
            </w:r>
            <w:proofErr w:type="gramStart"/>
            <w:r w:rsidRPr="000B0CD1">
              <w:rPr>
                <w:rFonts w:ascii="Arial" w:hAnsi="Arial" w:cs="Arial"/>
                <w:iCs/>
                <w:color w:val="000000" w:themeColor="text1"/>
                <w:sz w:val="20"/>
              </w:rPr>
              <w:t xml:space="preserve">   </w:t>
            </w:r>
            <w:proofErr w:type="gramEnd"/>
            <w:r w:rsidRPr="000B0CD1">
              <w:rPr>
                <w:rFonts w:ascii="Arial" w:hAnsi="Arial" w:cs="Arial"/>
                <w:iCs/>
                <w:color w:val="000000" w:themeColor="text1"/>
                <w:sz w:val="20"/>
              </w:rPr>
              <w:tab/>
              <w:t xml:space="preserve">(   ) Telefonia/Transmissão de dados     </w:t>
            </w:r>
            <w:r w:rsidRPr="000B0CD1">
              <w:rPr>
                <w:rFonts w:ascii="Arial" w:hAnsi="Arial" w:cs="Arial"/>
                <w:iCs/>
                <w:color w:val="000000" w:themeColor="text1"/>
                <w:sz w:val="20"/>
              </w:rPr>
              <w:tab/>
              <w:t xml:space="preserve">(   ) Gás       </w:t>
            </w:r>
          </w:p>
          <w:p w:rsidR="000B0CD1" w:rsidRPr="000B0CD1" w:rsidRDefault="000B0CD1" w:rsidP="000B0CD1">
            <w:pPr>
              <w:tabs>
                <w:tab w:val="left" w:pos="2198"/>
                <w:tab w:val="left" w:pos="6451"/>
              </w:tabs>
              <w:rPr>
                <w:rFonts w:ascii="Arial" w:hAnsi="Arial" w:cs="Arial"/>
                <w:color w:val="000000" w:themeColor="text1"/>
                <w:sz w:val="20"/>
              </w:rPr>
            </w:pPr>
            <w:r w:rsidRPr="000B0CD1">
              <w:rPr>
                <w:rFonts w:ascii="Arial" w:hAnsi="Arial" w:cs="Arial"/>
                <w:iCs/>
                <w:color w:val="000000" w:themeColor="text1"/>
                <w:sz w:val="20"/>
              </w:rPr>
              <w:tab/>
            </w:r>
            <w:proofErr w:type="gramStart"/>
            <w:r w:rsidRPr="000B0CD1">
              <w:rPr>
                <w:rFonts w:ascii="Arial" w:hAnsi="Arial" w:cs="Arial"/>
                <w:iCs/>
                <w:color w:val="000000" w:themeColor="text1"/>
                <w:sz w:val="20"/>
              </w:rPr>
              <w:t xml:space="preserve">(   </w:t>
            </w:r>
            <w:proofErr w:type="gramEnd"/>
            <w:r w:rsidRPr="000B0CD1">
              <w:rPr>
                <w:rFonts w:ascii="Arial" w:hAnsi="Arial" w:cs="Arial"/>
                <w:iCs/>
                <w:color w:val="000000" w:themeColor="text1"/>
                <w:sz w:val="20"/>
              </w:rPr>
              <w:t xml:space="preserve">) Água e Esgoto       (   ) Energia Elétrica </w:t>
            </w:r>
            <w:r w:rsidRPr="000B0CD1">
              <w:rPr>
                <w:rFonts w:ascii="Arial" w:hAnsi="Arial" w:cs="Arial"/>
                <w:iCs/>
                <w:color w:val="000000" w:themeColor="text1"/>
                <w:sz w:val="20"/>
              </w:rPr>
              <w:tab/>
              <w:t>(   ) Outros: _____________________</w:t>
            </w:r>
          </w:p>
        </w:tc>
      </w:tr>
      <w:tr w:rsidR="000B0CD1" w:rsidRPr="000B0CD1" w:rsidTr="00337F1A">
        <w:trPr>
          <w:cantSplit/>
          <w:trHeight w:hRule="exact" w:val="340"/>
        </w:trPr>
        <w:tc>
          <w:tcPr>
            <w:tcW w:w="2123" w:type="dxa"/>
            <w:gridSpan w:val="5"/>
            <w:tcBorders>
              <w:top w:val="single" w:sz="4" w:space="0" w:color="auto"/>
              <w:left w:val="double" w:sz="4" w:space="0" w:color="auto"/>
              <w:bottom w:val="nil"/>
              <w:right w:val="single" w:sz="4" w:space="0" w:color="auto"/>
            </w:tcBorders>
            <w:shd w:val="clear" w:color="auto" w:fill="auto"/>
            <w:vAlign w:val="center"/>
          </w:tcPr>
          <w:p w:rsidR="000B0CD1" w:rsidRPr="000B0CD1" w:rsidRDefault="000B0CD1" w:rsidP="000B0CD1">
            <w:pPr>
              <w:rPr>
                <w:rFonts w:ascii="Arial" w:hAnsi="Arial" w:cs="Arial"/>
                <w:color w:val="000000" w:themeColor="text1"/>
                <w:sz w:val="20"/>
              </w:rPr>
            </w:pPr>
            <w:r w:rsidRPr="000B0CD1">
              <w:rPr>
                <w:rFonts w:ascii="Arial" w:hAnsi="Arial" w:cs="Arial"/>
                <w:color w:val="000000" w:themeColor="text1"/>
                <w:sz w:val="19"/>
                <w:szCs w:val="19"/>
              </w:rPr>
              <w:t>Unidade Orçamentária</w:t>
            </w:r>
          </w:p>
        </w:tc>
        <w:tc>
          <w:tcPr>
            <w:tcW w:w="3964" w:type="dxa"/>
            <w:gridSpan w:val="6"/>
            <w:tcBorders>
              <w:top w:val="single" w:sz="4" w:space="0" w:color="auto"/>
              <w:left w:val="single" w:sz="4" w:space="0" w:color="auto"/>
              <w:bottom w:val="nil"/>
              <w:right w:val="single" w:sz="4" w:space="0" w:color="auto"/>
            </w:tcBorders>
            <w:shd w:val="clear" w:color="auto" w:fill="auto"/>
            <w:vAlign w:val="center"/>
          </w:tcPr>
          <w:p w:rsidR="000B0CD1" w:rsidRPr="000B0CD1" w:rsidRDefault="000B0CD1" w:rsidP="000B0CD1">
            <w:pPr>
              <w:rPr>
                <w:rFonts w:ascii="Arial" w:hAnsi="Arial" w:cs="Arial"/>
                <w:color w:val="000000" w:themeColor="text1"/>
                <w:sz w:val="20"/>
              </w:rPr>
            </w:pPr>
            <w:r w:rsidRPr="000B0CD1">
              <w:rPr>
                <w:rFonts w:ascii="Arial" w:hAnsi="Arial"/>
                <w:color w:val="000000" w:themeColor="text1"/>
                <w:sz w:val="20"/>
              </w:rPr>
              <w:t xml:space="preserve">Instrumento </w:t>
            </w:r>
            <w:r w:rsidRPr="000B0CD1">
              <w:rPr>
                <w:rFonts w:ascii="Arial (W1)" w:hAnsi="Arial (W1)"/>
                <w:color w:val="000000" w:themeColor="text1"/>
                <w:sz w:val="20"/>
              </w:rPr>
              <w:t>Jurídico</w:t>
            </w:r>
            <w:r w:rsidRPr="000B0CD1">
              <w:rPr>
                <w:rFonts w:ascii="Arial" w:hAnsi="Arial"/>
                <w:color w:val="000000" w:themeColor="text1"/>
                <w:sz w:val="20"/>
              </w:rPr>
              <w:t xml:space="preserve">: </w:t>
            </w:r>
          </w:p>
        </w:tc>
        <w:tc>
          <w:tcPr>
            <w:tcW w:w="2850" w:type="dxa"/>
            <w:gridSpan w:val="12"/>
            <w:tcBorders>
              <w:top w:val="single" w:sz="4" w:space="0" w:color="auto"/>
              <w:left w:val="single" w:sz="4" w:space="0" w:color="auto"/>
              <w:bottom w:val="nil"/>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color w:val="000000" w:themeColor="text1"/>
                <w:sz w:val="20"/>
              </w:rPr>
              <w:t>Natureza de Despesa</w:t>
            </w:r>
          </w:p>
        </w:tc>
        <w:tc>
          <w:tcPr>
            <w:tcW w:w="1128"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rPr>
                <w:rFonts w:ascii="Arial (W1)" w:hAnsi="Arial (W1)" w:cs="Arial"/>
                <w:color w:val="000000" w:themeColor="text1"/>
                <w:sz w:val="16"/>
              </w:rPr>
            </w:pPr>
            <w:r w:rsidRPr="000B0CD1">
              <w:rPr>
                <w:rFonts w:ascii="Arial (W1)" w:hAnsi="Arial (W1)" w:cs="Arial"/>
                <w:color w:val="000000" w:themeColor="text1"/>
                <w:sz w:val="16"/>
              </w:rPr>
              <w:t>NE Coletivo?</w:t>
            </w:r>
          </w:p>
        </w:tc>
      </w:tr>
      <w:tr w:rsidR="000B0CD1" w:rsidRPr="000B0CD1" w:rsidTr="00337F1A">
        <w:trPr>
          <w:cantSplit/>
          <w:trHeight w:hRule="exact" w:val="284"/>
        </w:trPr>
        <w:tc>
          <w:tcPr>
            <w:tcW w:w="530" w:type="dxa"/>
            <w:tcBorders>
              <w:top w:val="nil"/>
              <w:left w:val="doub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color w:val="000000" w:themeColor="text1"/>
                <w:szCs w:val="24"/>
              </w:rPr>
            </w:pPr>
          </w:p>
        </w:tc>
        <w:tc>
          <w:tcPr>
            <w:tcW w:w="531"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color w:val="000000" w:themeColor="text1"/>
                <w:szCs w:val="24"/>
              </w:rPr>
            </w:pPr>
          </w:p>
        </w:tc>
        <w:tc>
          <w:tcPr>
            <w:tcW w:w="531" w:type="dxa"/>
            <w:gridSpan w:val="2"/>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color w:val="000000" w:themeColor="text1"/>
                <w:szCs w:val="24"/>
              </w:rPr>
            </w:pPr>
          </w:p>
        </w:tc>
        <w:tc>
          <w:tcPr>
            <w:tcW w:w="531"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color w:val="000000" w:themeColor="text1"/>
                <w:szCs w:val="24"/>
              </w:rPr>
            </w:pPr>
          </w:p>
        </w:tc>
        <w:tc>
          <w:tcPr>
            <w:tcW w:w="3964" w:type="dxa"/>
            <w:gridSpan w:val="6"/>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rPr>
                <w:rFonts w:ascii="Arial (W1)" w:hAnsi="Arial (W1)" w:cs="Arial"/>
                <w:color w:val="000000" w:themeColor="text1"/>
                <w:sz w:val="20"/>
              </w:rPr>
            </w:pPr>
            <w:r w:rsidRPr="000B0CD1">
              <w:rPr>
                <w:rFonts w:ascii="Arial" w:hAnsi="Arial"/>
                <w:color w:val="000000" w:themeColor="text1"/>
                <w:sz w:val="20"/>
              </w:rPr>
              <w:t>Tipo:                              Ano/Nº:         /</w:t>
            </w:r>
          </w:p>
        </w:tc>
        <w:tc>
          <w:tcPr>
            <w:tcW w:w="356"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7" w:type="dxa"/>
            <w:gridSpan w:val="2"/>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gridSpan w:val="2"/>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6" w:type="dxa"/>
            <w:gridSpan w:val="3"/>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357" w:type="dxa"/>
            <w:tcBorders>
              <w:top w:val="nil"/>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color w:val="000000" w:themeColor="text1"/>
                <w:szCs w:val="24"/>
              </w:rPr>
            </w:pPr>
          </w:p>
        </w:tc>
        <w:tc>
          <w:tcPr>
            <w:tcW w:w="537"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bCs/>
                <w:color w:val="000000" w:themeColor="text1"/>
                <w:sz w:val="16"/>
              </w:rPr>
            </w:pPr>
            <w:r w:rsidRPr="000B0CD1">
              <w:rPr>
                <w:rFonts w:ascii="Arial (W1)" w:hAnsi="Arial (W1)"/>
                <w:b/>
                <w:bCs/>
                <w:color w:val="000000" w:themeColor="text1"/>
                <w:sz w:val="16"/>
              </w:rPr>
              <w:t>Sim</w:t>
            </w:r>
          </w:p>
        </w:tc>
        <w:tc>
          <w:tcPr>
            <w:tcW w:w="591" w:type="dxa"/>
            <w:tcBorders>
              <w:top w:val="single" w:sz="4" w:space="0" w:color="auto"/>
              <w:left w:val="single" w:sz="4" w:space="0" w:color="auto"/>
              <w:bottom w:val="double" w:sz="4" w:space="0" w:color="auto"/>
              <w:right w:val="double" w:sz="4" w:space="0" w:color="auto"/>
            </w:tcBorders>
            <w:shd w:val="clear" w:color="auto" w:fill="auto"/>
            <w:vAlign w:val="center"/>
          </w:tcPr>
          <w:p w:rsidR="000B0CD1" w:rsidRPr="000B0CD1" w:rsidRDefault="000B0CD1" w:rsidP="000B0CD1">
            <w:pPr>
              <w:jc w:val="center"/>
              <w:rPr>
                <w:rFonts w:ascii="Arial (W1)" w:hAnsi="Arial (W1)"/>
                <w:b/>
                <w:bCs/>
                <w:color w:val="000000" w:themeColor="text1"/>
                <w:sz w:val="16"/>
              </w:rPr>
            </w:pPr>
            <w:r w:rsidRPr="000B0CD1">
              <w:rPr>
                <w:rFonts w:ascii="Arial (W1)" w:hAnsi="Arial (W1)"/>
                <w:b/>
                <w:bCs/>
                <w:color w:val="000000" w:themeColor="text1"/>
                <w:sz w:val="16"/>
              </w:rPr>
              <w:t>Não</w:t>
            </w:r>
          </w:p>
        </w:tc>
      </w:tr>
      <w:tr w:rsidR="000B0CD1" w:rsidRPr="000B0CD1" w:rsidTr="00337F1A">
        <w:trPr>
          <w:cantSplit/>
          <w:trHeight w:hRule="exact" w:val="397"/>
        </w:trPr>
        <w:tc>
          <w:tcPr>
            <w:tcW w:w="2733" w:type="dxa"/>
            <w:gridSpan w:val="6"/>
            <w:tcBorders>
              <w:top w:val="doub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keepNext/>
              <w:outlineLvl w:val="1"/>
              <w:rPr>
                <w:rFonts w:ascii="Arial" w:hAnsi="Arial"/>
                <w:b/>
                <w:bCs/>
                <w:i/>
                <w:iCs/>
                <w:snapToGrid w:val="0"/>
                <w:color w:val="000000" w:themeColor="text1"/>
              </w:rPr>
            </w:pPr>
            <w:r w:rsidRPr="000B0CD1">
              <w:rPr>
                <w:rFonts w:ascii="Arial" w:hAnsi="Arial"/>
                <w:b/>
                <w:bCs/>
                <w:i/>
                <w:iCs/>
                <w:snapToGrid w:val="0"/>
                <w:color w:val="000000" w:themeColor="text1"/>
              </w:rPr>
              <w:t xml:space="preserve">II – DOS VALORES </w:t>
            </w:r>
            <w:r w:rsidRPr="000B0CD1">
              <w:rPr>
                <w:rFonts w:ascii="Arial (W1)" w:hAnsi="Arial (W1)"/>
                <w:b/>
                <w:bCs/>
                <w:i/>
                <w:iCs/>
                <w:snapToGrid w:val="0"/>
                <w:color w:val="000000" w:themeColor="text1"/>
                <w:sz w:val="18"/>
              </w:rPr>
              <w:t>(R$)</w:t>
            </w:r>
          </w:p>
        </w:tc>
        <w:tc>
          <w:tcPr>
            <w:tcW w:w="1662" w:type="dxa"/>
            <w:gridSpan w:val="2"/>
            <w:vMerge w:val="restart"/>
            <w:tcBorders>
              <w:top w:val="double" w:sz="4" w:space="0" w:color="auto"/>
              <w:left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b/>
                <w:bCs/>
                <w:iCs/>
                <w:color w:val="000000" w:themeColor="text1"/>
                <w:sz w:val="20"/>
              </w:rPr>
            </w:pPr>
            <w:r w:rsidRPr="000B0CD1">
              <w:rPr>
                <w:rFonts w:ascii="Arial" w:hAnsi="Arial"/>
                <w:b/>
                <w:bCs/>
                <w:iCs/>
                <w:color w:val="000000" w:themeColor="text1"/>
                <w:sz w:val="20"/>
              </w:rPr>
              <w:t>Valor da Despesa</w:t>
            </w:r>
          </w:p>
        </w:tc>
        <w:tc>
          <w:tcPr>
            <w:tcW w:w="5670" w:type="dxa"/>
            <w:gridSpan w:val="19"/>
            <w:tcBorders>
              <w:top w:val="doub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b/>
                <w:iCs/>
                <w:color w:val="000000" w:themeColor="text1"/>
                <w:sz w:val="20"/>
              </w:rPr>
            </w:pPr>
            <w:r w:rsidRPr="000B0CD1">
              <w:rPr>
                <w:b/>
                <w:iCs/>
                <w:color w:val="000000" w:themeColor="text1"/>
                <w:sz w:val="20"/>
              </w:rPr>
              <w:t>Valor da Liquidação</w:t>
            </w:r>
          </w:p>
        </w:tc>
      </w:tr>
      <w:tr w:rsidR="000B0CD1" w:rsidRPr="000B0CD1" w:rsidTr="00337F1A">
        <w:trPr>
          <w:cantSplit/>
          <w:trHeight w:val="288"/>
        </w:trPr>
        <w:tc>
          <w:tcPr>
            <w:tcW w:w="2733" w:type="dxa"/>
            <w:gridSpan w:val="6"/>
            <w:vMerge w:val="restart"/>
            <w:tcBorders>
              <w:top w:val="nil"/>
              <w:left w:val="double" w:sz="4" w:space="0" w:color="auto"/>
              <w:right w:val="single" w:sz="4" w:space="0" w:color="auto"/>
            </w:tcBorders>
            <w:shd w:val="clear" w:color="auto" w:fill="auto"/>
            <w:vAlign w:val="center"/>
          </w:tcPr>
          <w:p w:rsidR="000B0CD1" w:rsidRPr="000B0CD1" w:rsidRDefault="000B0CD1" w:rsidP="000B0CD1">
            <w:pPr>
              <w:rPr>
                <w:rFonts w:ascii="Arial (W1)" w:hAnsi="Arial (W1)"/>
                <w:color w:val="000000" w:themeColor="text1"/>
              </w:rPr>
            </w:pPr>
            <w:r w:rsidRPr="000B0CD1">
              <w:rPr>
                <w:rFonts w:ascii="Arial (W1)" w:hAnsi="Arial (W1)"/>
                <w:color w:val="000000" w:themeColor="text1"/>
              </w:rPr>
              <w:t>Valor da despesa conforme planilha às Fls.</w:t>
            </w:r>
            <w:proofErr w:type="gramStart"/>
            <w:r w:rsidRPr="000B0CD1">
              <w:rPr>
                <w:rFonts w:ascii="Arial (W1)" w:hAnsi="Arial (W1)"/>
                <w:color w:val="000000" w:themeColor="text1"/>
              </w:rPr>
              <w:t>__________</w:t>
            </w:r>
            <w:proofErr w:type="gramEnd"/>
          </w:p>
        </w:tc>
        <w:tc>
          <w:tcPr>
            <w:tcW w:w="1662" w:type="dxa"/>
            <w:gridSpan w:val="2"/>
            <w:vMerge/>
            <w:tcBorders>
              <w:left w:val="single" w:sz="4" w:space="0" w:color="auto"/>
              <w:bottom w:val="single" w:sz="4" w:space="0" w:color="auto"/>
              <w:right w:val="single" w:sz="4" w:space="0" w:color="auto"/>
            </w:tcBorders>
            <w:shd w:val="clear" w:color="auto" w:fill="auto"/>
            <w:vAlign w:val="center"/>
          </w:tcPr>
          <w:p w:rsidR="000B0CD1" w:rsidRPr="000B0CD1" w:rsidRDefault="000B0CD1" w:rsidP="000B0CD1">
            <w:pPr>
              <w:rPr>
                <w:rFonts w:ascii="Arial" w:hAnsi="Arial"/>
                <w:color w:val="000000" w:themeColor="text1"/>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iCs/>
                <w:color w:val="000000" w:themeColor="text1"/>
                <w:sz w:val="16"/>
              </w:rPr>
            </w:pPr>
            <w:r w:rsidRPr="000B0CD1">
              <w:rPr>
                <w:rFonts w:ascii="Arial (W1)" w:hAnsi="Arial (W1)"/>
                <w:b/>
                <w:iCs/>
                <w:color w:val="000000" w:themeColor="text1"/>
                <w:sz w:val="16"/>
              </w:rPr>
              <w:t>Nota Empenho (ano / nº)</w:t>
            </w:r>
          </w:p>
        </w:tc>
        <w:tc>
          <w:tcPr>
            <w:tcW w:w="1560" w:type="dxa"/>
            <w:gridSpan w:val="6"/>
            <w:tcBorders>
              <w:left w:val="single" w:sz="4" w:space="0" w:color="auto"/>
              <w:right w:val="single" w:sz="4" w:space="0" w:color="auto"/>
            </w:tcBorders>
            <w:shd w:val="clear" w:color="auto" w:fill="auto"/>
            <w:vAlign w:val="center"/>
          </w:tcPr>
          <w:p w:rsidR="000B0CD1" w:rsidRPr="000B0CD1" w:rsidRDefault="000B0CD1" w:rsidP="000B0CD1">
            <w:pPr>
              <w:rPr>
                <w:rFonts w:ascii="Arial (W1)" w:hAnsi="Arial (W1)" w:cs="Arial"/>
                <w:iCs/>
                <w:color w:val="000000" w:themeColor="text1"/>
                <w:sz w:val="16"/>
              </w:rPr>
            </w:pPr>
            <w:r w:rsidRPr="000B0CD1">
              <w:rPr>
                <w:rFonts w:ascii="Arial (W1)" w:hAnsi="Arial (W1)" w:cs="Arial"/>
                <w:iCs/>
                <w:color w:val="000000" w:themeColor="text1"/>
                <w:sz w:val="16"/>
              </w:rPr>
              <w:t>FR:</w:t>
            </w:r>
          </w:p>
        </w:tc>
        <w:tc>
          <w:tcPr>
            <w:tcW w:w="1275" w:type="dxa"/>
            <w:gridSpan w:val="6"/>
            <w:tcBorders>
              <w:top w:val="single" w:sz="4" w:space="0" w:color="auto"/>
              <w:left w:val="sing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iCs/>
                <w:color w:val="000000" w:themeColor="text1"/>
                <w:sz w:val="16"/>
              </w:rPr>
            </w:pPr>
            <w:r w:rsidRPr="000B0CD1">
              <w:rPr>
                <w:rFonts w:ascii="Arial (W1)" w:hAnsi="Arial (W1)"/>
                <w:b/>
                <w:iCs/>
                <w:color w:val="000000" w:themeColor="text1"/>
                <w:sz w:val="16"/>
              </w:rPr>
              <w:t>Nota Empenho (ano / nº)</w:t>
            </w:r>
          </w:p>
        </w:tc>
        <w:tc>
          <w:tcPr>
            <w:tcW w:w="1560" w:type="dxa"/>
            <w:gridSpan w:val="6"/>
            <w:tcBorders>
              <w:left w:val="single" w:sz="4" w:space="0" w:color="auto"/>
              <w:right w:val="double" w:sz="4" w:space="0" w:color="auto"/>
            </w:tcBorders>
            <w:shd w:val="clear" w:color="auto" w:fill="auto"/>
            <w:vAlign w:val="center"/>
          </w:tcPr>
          <w:p w:rsidR="000B0CD1" w:rsidRPr="000B0CD1" w:rsidRDefault="000B0CD1" w:rsidP="000B0CD1">
            <w:pPr>
              <w:rPr>
                <w:rFonts w:ascii="Arial (W1)" w:hAnsi="Arial (W1)"/>
                <w:iCs/>
                <w:color w:val="000000" w:themeColor="text1"/>
                <w:sz w:val="16"/>
              </w:rPr>
            </w:pPr>
            <w:r w:rsidRPr="000B0CD1">
              <w:rPr>
                <w:rFonts w:ascii="Arial (W1)" w:hAnsi="Arial (W1)"/>
                <w:iCs/>
                <w:color w:val="000000" w:themeColor="text1"/>
                <w:sz w:val="16"/>
              </w:rPr>
              <w:t>FR:</w:t>
            </w:r>
          </w:p>
        </w:tc>
      </w:tr>
      <w:tr w:rsidR="000B0CD1" w:rsidRPr="000B0CD1" w:rsidTr="00337F1A">
        <w:trPr>
          <w:cantSplit/>
          <w:trHeight w:val="288"/>
        </w:trPr>
        <w:tc>
          <w:tcPr>
            <w:tcW w:w="2733" w:type="dxa"/>
            <w:gridSpan w:val="6"/>
            <w:vMerge/>
            <w:tcBorders>
              <w:left w:val="double" w:sz="4" w:space="0" w:color="auto"/>
            </w:tcBorders>
            <w:shd w:val="clear" w:color="auto" w:fill="auto"/>
            <w:vAlign w:val="center"/>
          </w:tcPr>
          <w:p w:rsidR="000B0CD1" w:rsidRPr="000B0CD1" w:rsidRDefault="000B0CD1" w:rsidP="000B0CD1">
            <w:pPr>
              <w:rPr>
                <w:rFonts w:ascii="Arial (W1)" w:hAnsi="Arial (W1)"/>
                <w:color w:val="000000" w:themeColor="text1"/>
                <w:sz w:val="20"/>
              </w:rPr>
            </w:pPr>
          </w:p>
        </w:tc>
        <w:tc>
          <w:tcPr>
            <w:tcW w:w="1662" w:type="dxa"/>
            <w:gridSpan w:val="2"/>
            <w:tcBorders>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gridSpan w:val="6"/>
            <w:tcBorders>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r>
      <w:tr w:rsidR="000B0CD1" w:rsidRPr="000B0CD1" w:rsidTr="00337F1A">
        <w:trPr>
          <w:cantSplit/>
          <w:trHeight w:val="288"/>
        </w:trPr>
        <w:tc>
          <w:tcPr>
            <w:tcW w:w="2733" w:type="dxa"/>
            <w:gridSpan w:val="6"/>
            <w:vMerge/>
            <w:tcBorders>
              <w:left w:val="double" w:sz="4" w:space="0" w:color="auto"/>
            </w:tcBorders>
            <w:shd w:val="clear" w:color="auto" w:fill="auto"/>
            <w:vAlign w:val="center"/>
          </w:tcPr>
          <w:p w:rsidR="000B0CD1" w:rsidRPr="000B0CD1" w:rsidRDefault="000B0CD1" w:rsidP="000B0CD1">
            <w:pPr>
              <w:rPr>
                <w:rFonts w:ascii="Arial (W1)" w:hAnsi="Arial (W1)"/>
                <w:color w:val="000000" w:themeColor="text1"/>
                <w:sz w:val="20"/>
              </w:rPr>
            </w:pPr>
          </w:p>
        </w:tc>
        <w:tc>
          <w:tcPr>
            <w:tcW w:w="1662" w:type="dxa"/>
            <w:gridSpan w:val="2"/>
            <w:tcBorders>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gridSpan w:val="6"/>
            <w:tcBorders>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r>
      <w:tr w:rsidR="000B0CD1" w:rsidRPr="000B0CD1" w:rsidTr="00337F1A">
        <w:trPr>
          <w:cantSplit/>
          <w:trHeight w:val="288"/>
        </w:trPr>
        <w:tc>
          <w:tcPr>
            <w:tcW w:w="2733" w:type="dxa"/>
            <w:gridSpan w:val="6"/>
            <w:vMerge/>
            <w:tcBorders>
              <w:left w:val="double" w:sz="4" w:space="0" w:color="auto"/>
            </w:tcBorders>
            <w:shd w:val="clear" w:color="auto" w:fill="auto"/>
            <w:vAlign w:val="center"/>
          </w:tcPr>
          <w:p w:rsidR="000B0CD1" w:rsidRPr="000B0CD1" w:rsidRDefault="000B0CD1" w:rsidP="000B0CD1">
            <w:pPr>
              <w:rPr>
                <w:rFonts w:ascii="Arial (W1)" w:hAnsi="Arial (W1)"/>
                <w:color w:val="000000" w:themeColor="text1"/>
                <w:sz w:val="20"/>
              </w:rPr>
            </w:pPr>
          </w:p>
        </w:tc>
        <w:tc>
          <w:tcPr>
            <w:tcW w:w="1662" w:type="dxa"/>
            <w:gridSpan w:val="2"/>
            <w:tcBorders>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tcBorders>
              <w:left w:val="single" w:sz="4" w:space="0" w:color="auto"/>
              <w:bottom w:val="sing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gridSpan w:val="6"/>
            <w:tcBorders>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r>
      <w:tr w:rsidR="000B0CD1" w:rsidRPr="000B0CD1" w:rsidTr="00337F1A">
        <w:trPr>
          <w:cantSplit/>
          <w:trHeight w:val="288"/>
        </w:trPr>
        <w:tc>
          <w:tcPr>
            <w:tcW w:w="2733" w:type="dxa"/>
            <w:gridSpan w:val="6"/>
            <w:vMerge/>
            <w:tcBorders>
              <w:left w:val="double" w:sz="4" w:space="0" w:color="auto"/>
              <w:bottom w:val="double" w:sz="4" w:space="0" w:color="auto"/>
            </w:tcBorders>
            <w:shd w:val="clear" w:color="auto" w:fill="auto"/>
            <w:vAlign w:val="center"/>
          </w:tcPr>
          <w:p w:rsidR="000B0CD1" w:rsidRPr="000B0CD1" w:rsidRDefault="000B0CD1" w:rsidP="000B0CD1">
            <w:pPr>
              <w:rPr>
                <w:rFonts w:ascii="Arial (W1)" w:hAnsi="Arial (W1)"/>
                <w:color w:val="000000" w:themeColor="text1"/>
                <w:sz w:val="20"/>
              </w:rPr>
            </w:pPr>
          </w:p>
        </w:tc>
        <w:tc>
          <w:tcPr>
            <w:tcW w:w="1662" w:type="dxa"/>
            <w:gridSpan w:val="2"/>
            <w:tcBorders>
              <w:bottom w:val="doub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tcBorders>
              <w:left w:val="single" w:sz="4" w:space="0" w:color="auto"/>
              <w:bottom w:val="doub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bottom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275" w:type="dxa"/>
            <w:gridSpan w:val="6"/>
            <w:tcBorders>
              <w:bottom w:val="double" w:sz="4" w:space="0" w:color="auto"/>
              <w:right w:val="dashed" w:sz="4" w:space="0" w:color="auto"/>
            </w:tcBorders>
            <w:shd w:val="clear" w:color="auto" w:fill="auto"/>
            <w:vAlign w:val="center"/>
          </w:tcPr>
          <w:p w:rsidR="000B0CD1" w:rsidRPr="000B0CD1" w:rsidRDefault="000B0CD1" w:rsidP="000B0CD1">
            <w:pPr>
              <w:jc w:val="center"/>
              <w:rPr>
                <w:rFonts w:ascii="Arial" w:hAnsi="Arial" w:cs="Arial"/>
                <w:iCs/>
                <w:color w:val="000000" w:themeColor="text1"/>
                <w:sz w:val="20"/>
              </w:rPr>
            </w:pPr>
            <w:r w:rsidRPr="000B0CD1">
              <w:rPr>
                <w:rFonts w:ascii="Arial" w:hAnsi="Arial" w:cs="Arial"/>
                <w:iCs/>
                <w:color w:val="000000" w:themeColor="text1"/>
                <w:sz w:val="20"/>
              </w:rPr>
              <w:t>/</w:t>
            </w:r>
          </w:p>
        </w:tc>
        <w:tc>
          <w:tcPr>
            <w:tcW w:w="1560" w:type="dxa"/>
            <w:gridSpan w:val="6"/>
            <w:tcBorders>
              <w:left w:val="dashed" w:sz="4" w:space="0" w:color="auto"/>
              <w:bottom w:val="double" w:sz="4" w:space="0" w:color="auto"/>
              <w:right w:val="doub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r>
      <w:tr w:rsidR="000B0CD1" w:rsidRPr="000B0CD1" w:rsidTr="00337F1A">
        <w:trPr>
          <w:cantSplit/>
          <w:trHeight w:hRule="exact" w:val="397"/>
        </w:trPr>
        <w:tc>
          <w:tcPr>
            <w:tcW w:w="10065" w:type="dxa"/>
            <w:gridSpan w:val="27"/>
            <w:tcBorders>
              <w:top w:val="double" w:sz="4" w:space="0" w:color="auto"/>
              <w:left w:val="double" w:sz="4" w:space="0" w:color="auto"/>
              <w:bottom w:val="single" w:sz="4" w:space="0" w:color="auto"/>
              <w:right w:val="double" w:sz="4" w:space="0" w:color="auto"/>
            </w:tcBorders>
            <w:shd w:val="clear" w:color="auto" w:fill="auto"/>
            <w:vAlign w:val="center"/>
          </w:tcPr>
          <w:p w:rsidR="000B0CD1" w:rsidRPr="000B0CD1" w:rsidRDefault="000B0CD1" w:rsidP="000B0CD1">
            <w:pPr>
              <w:rPr>
                <w:rFonts w:ascii="Arial" w:hAnsi="Arial" w:cs="Arial"/>
                <w:b/>
                <w:color w:val="000000" w:themeColor="text1"/>
              </w:rPr>
            </w:pPr>
            <w:r w:rsidRPr="000B0CD1">
              <w:rPr>
                <w:rFonts w:ascii="Arial" w:hAnsi="Arial" w:cs="Arial"/>
                <w:b/>
                <w:bCs/>
                <w:i/>
                <w:iCs/>
                <w:color w:val="000000" w:themeColor="text1"/>
              </w:rPr>
              <w:t>III – DOS CUSTOS A APROPRIAR</w:t>
            </w:r>
          </w:p>
        </w:tc>
      </w:tr>
      <w:tr w:rsidR="000B0CD1" w:rsidRPr="000B0CD1" w:rsidTr="00337F1A">
        <w:trPr>
          <w:cantSplit/>
          <w:trHeight w:hRule="exact" w:val="284"/>
        </w:trPr>
        <w:tc>
          <w:tcPr>
            <w:tcW w:w="1560" w:type="dxa"/>
            <w:gridSpan w:val="3"/>
            <w:vMerge w:val="restart"/>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5"/>
                <w:szCs w:val="15"/>
              </w:rPr>
            </w:pPr>
            <w:r w:rsidRPr="000B0CD1">
              <w:rPr>
                <w:rFonts w:ascii="Arial" w:hAnsi="Arial" w:cs="Arial"/>
                <w:b/>
                <w:bCs/>
                <w:iCs/>
                <w:color w:val="000000" w:themeColor="text1"/>
                <w:sz w:val="15"/>
                <w:szCs w:val="15"/>
              </w:rPr>
              <w:t>Nº do Documento Comprobatório</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6"/>
                <w:szCs w:val="16"/>
              </w:rPr>
            </w:pPr>
            <w:r w:rsidRPr="000B0CD1">
              <w:rPr>
                <w:rFonts w:ascii="Arial" w:hAnsi="Arial" w:cs="Arial"/>
                <w:b/>
                <w:bCs/>
                <w:iCs/>
                <w:color w:val="000000" w:themeColor="text1"/>
                <w:sz w:val="16"/>
                <w:szCs w:val="16"/>
              </w:rPr>
              <w:t>Data da Atestação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6"/>
                <w:szCs w:val="16"/>
              </w:rPr>
            </w:pPr>
            <w:r w:rsidRPr="000B0CD1">
              <w:rPr>
                <w:rFonts w:ascii="Arial" w:hAnsi="Arial" w:cs="Arial"/>
                <w:b/>
                <w:bCs/>
                <w:iCs/>
                <w:color w:val="000000" w:themeColor="text1"/>
                <w:sz w:val="16"/>
                <w:szCs w:val="16"/>
              </w:rPr>
              <w:t>Período de Faturamento</w:t>
            </w:r>
          </w:p>
        </w:tc>
        <w:tc>
          <w:tcPr>
            <w:tcW w:w="184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6"/>
                <w:szCs w:val="16"/>
              </w:rPr>
            </w:pPr>
            <w:r w:rsidRPr="000B0CD1">
              <w:rPr>
                <w:rFonts w:ascii="Arial" w:hAnsi="Arial" w:cs="Arial"/>
                <w:b/>
                <w:bCs/>
                <w:iCs/>
                <w:color w:val="000000" w:themeColor="text1"/>
                <w:sz w:val="16"/>
                <w:szCs w:val="16"/>
              </w:rPr>
              <w:t>Valor da Despesa</w:t>
            </w:r>
          </w:p>
        </w:tc>
        <w:tc>
          <w:tcPr>
            <w:tcW w:w="141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
                <w:bCs/>
                <w:iCs/>
                <w:color w:val="000000" w:themeColor="text1"/>
                <w:sz w:val="15"/>
                <w:szCs w:val="15"/>
              </w:rPr>
            </w:pPr>
            <w:r w:rsidRPr="000B0CD1">
              <w:rPr>
                <w:rFonts w:ascii="Arial" w:hAnsi="Arial" w:cs="Arial"/>
                <w:b/>
                <w:bCs/>
                <w:iCs/>
                <w:color w:val="000000" w:themeColor="text1"/>
                <w:sz w:val="15"/>
                <w:szCs w:val="15"/>
              </w:rPr>
              <w:t>Data da Emissão do Documento</w:t>
            </w:r>
          </w:p>
        </w:tc>
        <w:tc>
          <w:tcPr>
            <w:tcW w:w="993" w:type="dxa"/>
            <w:gridSpan w:val="3"/>
            <w:vMerge w:val="restart"/>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1)" w:hAnsi="Arial (W1)" w:cs="Arial"/>
                <w:b/>
                <w:bCs/>
                <w:iCs/>
                <w:color w:val="000000" w:themeColor="text1"/>
                <w:sz w:val="15"/>
                <w:szCs w:val="15"/>
              </w:rPr>
            </w:pPr>
            <w:r w:rsidRPr="000B0CD1">
              <w:rPr>
                <w:rFonts w:ascii="Arial (W1)" w:hAnsi="Arial (W1)" w:cs="Arial"/>
                <w:b/>
                <w:bCs/>
                <w:iCs/>
                <w:color w:val="000000" w:themeColor="text1"/>
                <w:sz w:val="15"/>
                <w:szCs w:val="15"/>
              </w:rPr>
              <w:t xml:space="preserve">Código da </w:t>
            </w:r>
          </w:p>
          <w:p w:rsidR="000B0CD1" w:rsidRPr="000B0CD1" w:rsidRDefault="000B0CD1" w:rsidP="000B0CD1">
            <w:pPr>
              <w:jc w:val="center"/>
              <w:rPr>
                <w:rFonts w:ascii="Arial (W1)" w:hAnsi="Arial (W1)" w:cs="Arial"/>
                <w:b/>
                <w:bCs/>
                <w:iCs/>
                <w:color w:val="000000" w:themeColor="text1"/>
                <w:sz w:val="16"/>
              </w:rPr>
            </w:pPr>
            <w:r w:rsidRPr="000B0CD1">
              <w:rPr>
                <w:rFonts w:ascii="Arial (W1)" w:hAnsi="Arial (W1)" w:cs="Arial"/>
                <w:b/>
                <w:bCs/>
                <w:iCs/>
                <w:color w:val="000000" w:themeColor="text1"/>
                <w:sz w:val="15"/>
                <w:szCs w:val="15"/>
              </w:rPr>
              <w:t>U.A/CRESP (SICI)</w:t>
            </w:r>
          </w:p>
        </w:tc>
      </w:tr>
      <w:tr w:rsidR="000B0CD1" w:rsidRPr="000B0CD1" w:rsidTr="00337F1A">
        <w:trPr>
          <w:cantSplit/>
          <w:trHeight w:hRule="exact" w:val="284"/>
        </w:trPr>
        <w:tc>
          <w:tcPr>
            <w:tcW w:w="1560" w:type="dxa"/>
            <w:gridSpan w:val="3"/>
            <w:vMerge/>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bCs/>
                <w:iCs/>
                <w:color w:val="000000" w:themeColor="text1"/>
                <w:sz w:val="20"/>
              </w:rPr>
            </w:pPr>
          </w:p>
        </w:tc>
        <w:tc>
          <w:tcPr>
            <w:tcW w:w="1417"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bCs/>
                <w:iCs/>
                <w:color w:val="000000" w:themeColor="text1"/>
                <w:sz w:val="16"/>
              </w:rPr>
            </w:pPr>
            <w:r w:rsidRPr="000B0CD1">
              <w:rPr>
                <w:rFonts w:ascii="Arial (W1)" w:hAnsi="Arial (W1)"/>
                <w:b/>
                <w:bCs/>
                <w:iCs/>
                <w:color w:val="000000" w:themeColor="text1"/>
                <w:sz w:val="16"/>
              </w:rPr>
              <w:t>De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1)" w:hAnsi="Arial (W1)"/>
                <w:b/>
                <w:bCs/>
                <w:iCs/>
                <w:color w:val="000000" w:themeColor="text1"/>
                <w:sz w:val="16"/>
              </w:rPr>
            </w:pPr>
            <w:r w:rsidRPr="000B0CD1">
              <w:rPr>
                <w:rFonts w:ascii="Arial (W1)" w:hAnsi="Arial (W1)"/>
                <w:b/>
                <w:bCs/>
                <w:iCs/>
                <w:color w:val="000000" w:themeColor="text1"/>
                <w:sz w:val="16"/>
              </w:rPr>
              <w:t>Até</w:t>
            </w:r>
          </w:p>
        </w:tc>
        <w:tc>
          <w:tcPr>
            <w:tcW w:w="1843"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bCs/>
                <w:iCs/>
                <w:color w:val="000000" w:themeColor="text1"/>
                <w:sz w:val="20"/>
              </w:rPr>
            </w:pPr>
          </w:p>
        </w:tc>
        <w:tc>
          <w:tcPr>
            <w:tcW w:w="1417"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bCs/>
                <w:iCs/>
                <w:color w:val="000000" w:themeColor="text1"/>
                <w:sz w:val="20"/>
              </w:rPr>
            </w:pPr>
          </w:p>
        </w:tc>
        <w:tc>
          <w:tcPr>
            <w:tcW w:w="993" w:type="dxa"/>
            <w:gridSpan w:val="3"/>
            <w:vMerge/>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1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center"/>
              <w:rPr>
                <w:rFonts w:ascii="Arial" w:hAnsi="Arial" w:cs="Arial"/>
                <w:color w:val="000000" w:themeColor="text1"/>
                <w:sz w:val="20"/>
              </w:rPr>
            </w:pPr>
            <w:r w:rsidRPr="000B0CD1">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s="Arial"/>
                <w:bCs/>
                <w:iCs/>
                <w:color w:val="000000" w:themeColor="text1"/>
                <w:sz w:val="20"/>
              </w:rPr>
            </w:pPr>
          </w:p>
        </w:tc>
      </w:tr>
      <w:tr w:rsidR="000B0CD1" w:rsidRPr="000B0CD1" w:rsidTr="00337F1A">
        <w:trPr>
          <w:cantSplit/>
          <w:trHeight w:val="284"/>
        </w:trPr>
        <w:tc>
          <w:tcPr>
            <w:tcW w:w="5812" w:type="dxa"/>
            <w:gridSpan w:val="10"/>
            <w:tcBorders>
              <w:top w:val="sing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bCs/>
                <w:iCs/>
                <w:color w:val="000000" w:themeColor="text1"/>
                <w:sz w:val="20"/>
              </w:rPr>
            </w:pPr>
            <w:r w:rsidRPr="000B0CD1">
              <w:rPr>
                <w:b/>
                <w:bCs/>
                <w:iCs/>
                <w:color w:val="000000" w:themeColor="text1"/>
                <w:sz w:val="20"/>
              </w:rPr>
              <w:t>Valor Total dos Documentos</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B0CD1" w:rsidRPr="000B0CD1" w:rsidRDefault="000B0CD1" w:rsidP="000B0CD1">
            <w:pPr>
              <w:jc w:val="right"/>
              <w:rPr>
                <w:rFonts w:ascii="Arial" w:hAnsi="Arial" w:cs="Arial"/>
                <w:color w:val="000000" w:themeColor="text1"/>
                <w:sz w:val="20"/>
              </w:rPr>
            </w:pPr>
          </w:p>
        </w:tc>
        <w:tc>
          <w:tcPr>
            <w:tcW w:w="2410" w:type="dxa"/>
            <w:gridSpan w:val="10"/>
            <w:tcBorders>
              <w:top w:val="single" w:sz="4" w:space="0" w:color="auto"/>
              <w:left w:val="single" w:sz="4" w:space="0" w:color="auto"/>
              <w:bottom w:val="single" w:sz="4" w:space="0" w:color="auto"/>
              <w:right w:val="double" w:sz="4" w:space="0" w:color="auto"/>
            </w:tcBorders>
            <w:shd w:val="clear" w:color="auto" w:fill="auto"/>
            <w:vAlign w:val="center"/>
          </w:tcPr>
          <w:p w:rsidR="000B0CD1" w:rsidRPr="000B0CD1" w:rsidRDefault="000B0CD1" w:rsidP="000B0CD1">
            <w:pPr>
              <w:rPr>
                <w:b/>
                <w:bCs/>
                <w:iCs/>
                <w:color w:val="000000" w:themeColor="text1"/>
                <w:sz w:val="20"/>
              </w:rPr>
            </w:pPr>
          </w:p>
        </w:tc>
      </w:tr>
      <w:tr w:rsidR="000B0CD1" w:rsidRPr="000B0CD1" w:rsidTr="00337F1A">
        <w:trPr>
          <w:cantSplit/>
          <w:trHeight w:hRule="exact" w:val="397"/>
        </w:trPr>
        <w:tc>
          <w:tcPr>
            <w:tcW w:w="8364" w:type="dxa"/>
            <w:gridSpan w:val="20"/>
            <w:tcBorders>
              <w:top w:val="double" w:sz="4" w:space="0" w:color="auto"/>
              <w:left w:val="double" w:sz="4" w:space="0" w:color="auto"/>
              <w:bottom w:val="single" w:sz="4" w:space="0" w:color="auto"/>
              <w:right w:val="single" w:sz="4" w:space="0" w:color="auto"/>
            </w:tcBorders>
            <w:shd w:val="clear" w:color="auto" w:fill="auto"/>
            <w:vAlign w:val="center"/>
          </w:tcPr>
          <w:p w:rsidR="000B0CD1" w:rsidRPr="000B0CD1" w:rsidRDefault="000B0CD1" w:rsidP="000B0CD1">
            <w:pPr>
              <w:keepNext/>
              <w:outlineLvl w:val="1"/>
              <w:rPr>
                <w:rFonts w:ascii="Arial" w:hAnsi="Arial"/>
                <w:b/>
                <w:bCs/>
                <w:i/>
                <w:iCs/>
                <w:snapToGrid w:val="0"/>
                <w:color w:val="000000" w:themeColor="text1"/>
              </w:rPr>
            </w:pPr>
            <w:r w:rsidRPr="000B0CD1">
              <w:rPr>
                <w:rFonts w:ascii="Arial" w:hAnsi="Arial"/>
                <w:b/>
                <w:bCs/>
                <w:i/>
                <w:iCs/>
                <w:snapToGrid w:val="0"/>
                <w:color w:val="000000" w:themeColor="text1"/>
              </w:rPr>
              <w:t>IV – DO EXAME</w:t>
            </w:r>
          </w:p>
        </w:tc>
        <w:tc>
          <w:tcPr>
            <w:tcW w:w="850" w:type="dxa"/>
            <w:gridSpan w:val="5"/>
            <w:tcBorders>
              <w:top w:val="double" w:sz="4" w:space="0" w:color="auto"/>
              <w:left w:val="single" w:sz="4" w:space="0" w:color="auto"/>
              <w:bottom w:val="single" w:sz="4" w:space="0" w:color="auto"/>
            </w:tcBorders>
            <w:shd w:val="clear" w:color="auto" w:fill="auto"/>
            <w:vAlign w:val="center"/>
          </w:tcPr>
          <w:p w:rsidR="000B0CD1" w:rsidRPr="000B0CD1" w:rsidRDefault="000B0CD1" w:rsidP="000B0CD1">
            <w:pPr>
              <w:keepNext/>
              <w:jc w:val="center"/>
              <w:outlineLvl w:val="5"/>
              <w:rPr>
                <w:rFonts w:ascii="Arial" w:hAnsi="Arial"/>
                <w:b/>
                <w:bCs/>
                <w:iCs/>
                <w:color w:val="000000" w:themeColor="text1"/>
                <w:sz w:val="18"/>
              </w:rPr>
            </w:pPr>
            <w:r w:rsidRPr="000B0CD1">
              <w:rPr>
                <w:rFonts w:ascii="Arial" w:hAnsi="Arial"/>
                <w:b/>
                <w:bCs/>
                <w:iCs/>
                <w:color w:val="000000" w:themeColor="text1"/>
                <w:sz w:val="18"/>
              </w:rPr>
              <w:t>Sim</w:t>
            </w:r>
          </w:p>
        </w:tc>
        <w:tc>
          <w:tcPr>
            <w:tcW w:w="851" w:type="dxa"/>
            <w:gridSpan w:val="2"/>
            <w:tcBorders>
              <w:top w:val="doub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b/>
                <w:bCs/>
                <w:iCs/>
                <w:color w:val="000000" w:themeColor="text1"/>
                <w:sz w:val="16"/>
              </w:rPr>
            </w:pPr>
            <w:r w:rsidRPr="000B0CD1">
              <w:rPr>
                <w:rFonts w:ascii="Arial" w:hAnsi="Arial"/>
                <w:b/>
                <w:bCs/>
                <w:iCs/>
                <w:color w:val="000000" w:themeColor="text1"/>
                <w:sz w:val="16"/>
              </w:rPr>
              <w:t>Não Aplicável</w:t>
            </w:r>
          </w:p>
        </w:tc>
      </w:tr>
      <w:tr w:rsidR="000B0CD1" w:rsidRPr="000B0CD1" w:rsidTr="00337F1A">
        <w:trPr>
          <w:trHeight w:hRule="exact" w:val="510"/>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1. Foram preenchidos todos os campos dos Dados da Despesa (item I) e Dos Valores (item II) deste formulário?</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680"/>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1.1. Nos casos em que a despesa esteja classificada em Natureza de Despesa relacionada na coluna A do Anexo I da Resolução CGM nº 1.130/2014, foi preenchido corretamente o campo “Dos Custos a Apropriar” (item III) conforme determina esse dispositivo?</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510"/>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2. Foi verificado no Sistema FINCON (Acompanhamento do Empenho – FCONR02442) se o(s) empenho(s) </w:t>
            </w:r>
            <w:proofErr w:type="gramStart"/>
            <w:r w:rsidRPr="000B0CD1">
              <w:rPr>
                <w:rFonts w:ascii="Arial" w:hAnsi="Arial"/>
                <w:color w:val="000000" w:themeColor="text1"/>
                <w:sz w:val="18"/>
                <w:szCs w:val="18"/>
              </w:rPr>
              <w:t>possui(</w:t>
            </w:r>
            <w:proofErr w:type="gramEnd"/>
            <w:r w:rsidRPr="000B0CD1">
              <w:rPr>
                <w:rFonts w:ascii="Arial" w:hAnsi="Arial"/>
                <w:color w:val="000000" w:themeColor="text1"/>
                <w:sz w:val="18"/>
                <w:szCs w:val="18"/>
              </w:rPr>
              <w:t>em) programação financeira até o mês para a liquidação da despesa?</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397"/>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2.1. O empenho encontra-se vinculado ao respectivo Instrumento Jurídico?</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397"/>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3. A Nota de Autorização da Despesa (NAD) foi emitida até a data de início da realização da despesa?</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567"/>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4. </w:t>
            </w:r>
            <w:r w:rsidRPr="000B0CD1">
              <w:rPr>
                <w:rFonts w:ascii="Arial" w:hAnsi="Arial" w:cs="Arial"/>
                <w:color w:val="000000" w:themeColor="text1"/>
                <w:sz w:val="18"/>
                <w:szCs w:val="18"/>
              </w:rPr>
              <w:t>No caso de despesa de exercício anterior, foi concluída a sindicância administrativa conforme determina o</w:t>
            </w:r>
            <w:proofErr w:type="gramStart"/>
            <w:r w:rsidRPr="000B0CD1">
              <w:rPr>
                <w:rFonts w:ascii="Arial" w:hAnsi="Arial" w:cs="Arial"/>
                <w:color w:val="000000" w:themeColor="text1"/>
                <w:sz w:val="18"/>
                <w:szCs w:val="18"/>
              </w:rPr>
              <w:t xml:space="preserve">  </w:t>
            </w:r>
            <w:proofErr w:type="gramEnd"/>
            <w:r w:rsidRPr="000B0CD1">
              <w:rPr>
                <w:rFonts w:ascii="Arial" w:hAnsi="Arial" w:cs="Arial"/>
                <w:color w:val="000000" w:themeColor="text1"/>
                <w:sz w:val="18"/>
                <w:szCs w:val="18"/>
              </w:rPr>
              <w:t>Decreto que dispõe sobre a execução orçamentária e financeira para o exercício ?</w:t>
            </w:r>
            <w:r w:rsidRPr="000B0CD1">
              <w:rPr>
                <w:rFonts w:ascii="Arial" w:hAnsi="Arial" w:cs="Arial"/>
                <w:color w:val="000000" w:themeColor="text1"/>
                <w:sz w:val="16"/>
                <w:szCs w:val="16"/>
              </w:rPr>
              <w:t xml:space="preserve"> </w:t>
            </w:r>
            <w:r w:rsidRPr="000B0CD1">
              <w:rPr>
                <w:rFonts w:ascii="Arial" w:hAnsi="Arial"/>
                <w:color w:val="000000" w:themeColor="text1"/>
                <w:sz w:val="18"/>
                <w:szCs w:val="18"/>
              </w:rPr>
              <w:t xml:space="preserve"> </w:t>
            </w:r>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val="737"/>
        </w:trPr>
        <w:tc>
          <w:tcPr>
            <w:tcW w:w="8364" w:type="dxa"/>
            <w:gridSpan w:val="20"/>
            <w:tcBorders>
              <w:left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lastRenderedPageBreak/>
              <w:t xml:space="preserve">5. A despesa foi classificada na Natureza de Despesa adequada ao objeto contratado conforme Classificador da Receita e Despesa da PCRJ, em vigor e divulgado no </w:t>
            </w:r>
            <w:r w:rsidRPr="000B0CD1">
              <w:rPr>
                <w:rFonts w:ascii="Arial" w:hAnsi="Arial"/>
                <w:i/>
                <w:iCs/>
                <w:color w:val="000000" w:themeColor="text1"/>
                <w:sz w:val="18"/>
                <w:szCs w:val="18"/>
              </w:rPr>
              <w:t>site</w:t>
            </w:r>
            <w:r w:rsidRPr="000B0CD1">
              <w:rPr>
                <w:rFonts w:ascii="Arial" w:hAnsi="Arial"/>
                <w:color w:val="000000" w:themeColor="text1"/>
                <w:sz w:val="18"/>
                <w:szCs w:val="18"/>
              </w:rPr>
              <w:t xml:space="preserve"> da CGM: </w:t>
            </w:r>
            <w:hyperlink r:id="rId23" w:history="1">
              <w:r w:rsidRPr="000B0CD1">
                <w:rPr>
                  <w:rFonts w:ascii="Arial" w:hAnsi="Arial"/>
                  <w:i/>
                  <w:iCs/>
                  <w:color w:val="000000" w:themeColor="text1"/>
                  <w:sz w:val="18"/>
                  <w:szCs w:val="18"/>
                  <w:u w:val="single"/>
                </w:rPr>
                <w:t>www.rio.rj.gov.br/web/cgm</w:t>
              </w:r>
            </w:hyperlink>
            <w:proofErr w:type="gramStart"/>
            <w:r w:rsidRPr="000B0CD1">
              <w:rPr>
                <w:rFonts w:ascii="Arial" w:hAnsi="Arial"/>
                <w:i/>
                <w:iCs/>
                <w:color w:val="000000" w:themeColor="text1"/>
                <w:sz w:val="18"/>
                <w:szCs w:val="18"/>
              </w:rPr>
              <w:t xml:space="preserve"> </w:t>
            </w:r>
            <w:r w:rsidRPr="000B0CD1">
              <w:rPr>
                <w:rFonts w:ascii="Arial" w:hAnsi="Arial"/>
                <w:color w:val="000000" w:themeColor="text1"/>
                <w:sz w:val="18"/>
                <w:szCs w:val="18"/>
              </w:rPr>
              <w:t>?</w:t>
            </w:r>
            <w:proofErr w:type="gramEnd"/>
          </w:p>
        </w:tc>
        <w:tc>
          <w:tcPr>
            <w:tcW w:w="850" w:type="dxa"/>
            <w:gridSpan w:val="5"/>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727"/>
        </w:trPr>
        <w:tc>
          <w:tcPr>
            <w:tcW w:w="8364" w:type="dxa"/>
            <w:gridSpan w:val="20"/>
            <w:tcBorders>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6. O favorecido da(s) nota(s) de empenho(s) é o emitente do(s) documento(s) comprobatório(s)?  No caso de empenho coletivo, preencher o item </w:t>
            </w:r>
            <w:proofErr w:type="gramStart"/>
            <w:r w:rsidRPr="000B0CD1">
              <w:rPr>
                <w:rFonts w:ascii="Arial" w:hAnsi="Arial"/>
                <w:b/>
                <w:color w:val="000000" w:themeColor="text1"/>
                <w:sz w:val="18"/>
                <w:szCs w:val="18"/>
              </w:rPr>
              <w:t>1</w:t>
            </w:r>
            <w:proofErr w:type="gramEnd"/>
            <w:r w:rsidRPr="000B0CD1">
              <w:rPr>
                <w:rFonts w:ascii="Arial" w:hAnsi="Arial"/>
                <w:color w:val="000000" w:themeColor="text1"/>
                <w:sz w:val="18"/>
                <w:szCs w:val="18"/>
              </w:rPr>
              <w:t xml:space="preserve"> das Informações Complementares.</w:t>
            </w:r>
          </w:p>
        </w:tc>
        <w:tc>
          <w:tcPr>
            <w:tcW w:w="850" w:type="dxa"/>
            <w:gridSpan w:val="5"/>
            <w:tcBorders>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gridSpan w:val="2"/>
            <w:tcBorders>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bl>
    <w:p w:rsidR="000B0CD1" w:rsidRPr="000B0CD1" w:rsidRDefault="000B0CD1" w:rsidP="000B0CD1">
      <w:pPr>
        <w:rPr>
          <w:color w:val="000000" w:themeColor="text1"/>
        </w:rPr>
      </w:pPr>
      <w:r w:rsidRPr="000B0CD1">
        <w:rPr>
          <w:noProof/>
          <w:color w:val="000000" w:themeColor="text1"/>
        </w:rPr>
        <w:drawing>
          <wp:anchor distT="0" distB="0" distL="114300" distR="114300" simplePos="0" relativeHeight="251709440" behindDoc="0" locked="0" layoutInCell="1" allowOverlap="1">
            <wp:simplePos x="0" y="0"/>
            <wp:positionH relativeFrom="column">
              <wp:posOffset>0</wp:posOffset>
            </wp:positionH>
            <wp:positionV relativeFrom="paragraph">
              <wp:posOffset>99060</wp:posOffset>
            </wp:positionV>
            <wp:extent cx="931545" cy="660400"/>
            <wp:effectExtent l="19050" t="0" r="1905" b="0"/>
            <wp:wrapNone/>
            <wp:docPr id="13" name="Imagem 10"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W w:w="4395" w:type="dxa"/>
        <w:tblInd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1"/>
        <w:gridCol w:w="1134"/>
      </w:tblGrid>
      <w:tr w:rsidR="000B0CD1" w:rsidRPr="000B0CD1" w:rsidTr="00337F1A">
        <w:trPr>
          <w:cantSplit/>
          <w:trHeight w:val="287"/>
        </w:trPr>
        <w:tc>
          <w:tcPr>
            <w:tcW w:w="1134" w:type="dxa"/>
            <w:gridSpan w:val="2"/>
            <w:shd w:val="clear" w:color="C0C0C0" w:fill="FFFFFF"/>
            <w:noWrap/>
            <w:vAlign w:val="center"/>
          </w:tcPr>
          <w:p w:rsidR="000B0CD1" w:rsidRPr="000B0CD1" w:rsidRDefault="000B0CD1" w:rsidP="000B0CD1">
            <w:pPr>
              <w:tabs>
                <w:tab w:val="left" w:pos="2339"/>
              </w:tabs>
              <w:rPr>
                <w:rFonts w:ascii="Arial" w:hAnsi="Arial"/>
                <w:color w:val="000000" w:themeColor="text1"/>
                <w:sz w:val="20"/>
              </w:rPr>
            </w:pPr>
            <w:r w:rsidRPr="000B0CD1">
              <w:rPr>
                <w:rFonts w:ascii="Arial" w:hAnsi="Arial"/>
                <w:color w:val="000000" w:themeColor="text1"/>
                <w:sz w:val="20"/>
              </w:rPr>
              <w:t>Processo nº</w:t>
            </w:r>
            <w:proofErr w:type="gramStart"/>
            <w:r w:rsidRPr="000B0CD1">
              <w:rPr>
                <w:rFonts w:ascii="Arial" w:hAnsi="Arial"/>
                <w:color w:val="000000" w:themeColor="text1"/>
                <w:sz w:val="20"/>
              </w:rPr>
              <w:t xml:space="preserve">   </w:t>
            </w:r>
          </w:p>
        </w:tc>
        <w:proofErr w:type="gramEnd"/>
      </w:tr>
      <w:tr w:rsidR="000B0CD1" w:rsidRPr="000B0CD1" w:rsidTr="00337F1A">
        <w:trPr>
          <w:cantSplit/>
          <w:trHeight w:val="284"/>
        </w:trPr>
        <w:tc>
          <w:tcPr>
            <w:tcW w:w="3260" w:type="dxa"/>
            <w:shd w:val="clear" w:color="C0C0C0" w:fill="FFFFFF"/>
            <w:noWrap/>
            <w:vAlign w:val="center"/>
          </w:tcPr>
          <w:p w:rsidR="000B0CD1" w:rsidRPr="000B0CD1" w:rsidRDefault="000B0CD1" w:rsidP="000B0CD1">
            <w:pPr>
              <w:tabs>
                <w:tab w:val="left" w:pos="2339"/>
              </w:tabs>
              <w:rPr>
                <w:rFonts w:ascii="Arial" w:hAnsi="Arial"/>
                <w:color w:val="000000" w:themeColor="text1"/>
                <w:sz w:val="20"/>
              </w:rPr>
            </w:pPr>
            <w:r w:rsidRPr="000B0CD1">
              <w:rPr>
                <w:rFonts w:ascii="Arial" w:hAnsi="Arial"/>
                <w:color w:val="000000" w:themeColor="text1"/>
                <w:sz w:val="20"/>
              </w:rPr>
              <w:t>Data da Autuação</w:t>
            </w:r>
            <w:proofErr w:type="gramStart"/>
            <w:r w:rsidRPr="000B0CD1">
              <w:rPr>
                <w:rFonts w:ascii="Arial" w:hAnsi="Arial"/>
                <w:color w:val="000000" w:themeColor="text1"/>
                <w:sz w:val="20"/>
              </w:rPr>
              <w:t xml:space="preserve">   </w:t>
            </w:r>
          </w:p>
        </w:tc>
        <w:tc>
          <w:tcPr>
            <w:tcW w:w="1134" w:type="dxa"/>
            <w:shd w:val="clear" w:color="C0C0C0" w:fill="FFFFFF"/>
            <w:vAlign w:val="center"/>
          </w:tcPr>
          <w:p w:rsidR="000B0CD1" w:rsidRPr="000B0CD1" w:rsidRDefault="000B0CD1" w:rsidP="000B0CD1">
            <w:pPr>
              <w:tabs>
                <w:tab w:val="left" w:pos="2339"/>
              </w:tabs>
              <w:ind w:left="14"/>
              <w:rPr>
                <w:rFonts w:ascii="Arial" w:hAnsi="Arial"/>
                <w:color w:val="000000" w:themeColor="text1"/>
                <w:sz w:val="20"/>
              </w:rPr>
            </w:pPr>
            <w:proofErr w:type="gramEnd"/>
            <w:r w:rsidRPr="000B0CD1">
              <w:rPr>
                <w:rFonts w:ascii="Arial" w:hAnsi="Arial"/>
                <w:color w:val="000000" w:themeColor="text1"/>
                <w:sz w:val="20"/>
              </w:rPr>
              <w:t>Fls.</w:t>
            </w:r>
            <w:proofErr w:type="gramStart"/>
            <w:r w:rsidRPr="000B0CD1">
              <w:rPr>
                <w:rFonts w:ascii="Arial" w:hAnsi="Arial"/>
                <w:color w:val="000000" w:themeColor="text1"/>
                <w:sz w:val="20"/>
              </w:rPr>
              <w:t xml:space="preserve">   </w:t>
            </w:r>
          </w:p>
        </w:tc>
        <w:proofErr w:type="gramEnd"/>
      </w:tr>
      <w:tr w:rsidR="000B0CD1" w:rsidRPr="000B0CD1" w:rsidTr="00337F1A">
        <w:trPr>
          <w:cantSplit/>
          <w:trHeight w:val="284"/>
        </w:trPr>
        <w:tc>
          <w:tcPr>
            <w:tcW w:w="1134" w:type="dxa"/>
            <w:gridSpan w:val="2"/>
            <w:shd w:val="clear" w:color="C0C0C0" w:fill="FFFFFF"/>
            <w:noWrap/>
            <w:vAlign w:val="center"/>
          </w:tcPr>
          <w:p w:rsidR="000B0CD1" w:rsidRPr="000B0CD1" w:rsidRDefault="000B0CD1" w:rsidP="000B0CD1">
            <w:pPr>
              <w:tabs>
                <w:tab w:val="left" w:pos="2339"/>
              </w:tabs>
              <w:rPr>
                <w:rFonts w:ascii="Arial" w:hAnsi="Arial"/>
                <w:color w:val="000000" w:themeColor="text1"/>
                <w:sz w:val="20"/>
              </w:rPr>
            </w:pPr>
            <w:r w:rsidRPr="000B0CD1">
              <w:rPr>
                <w:rFonts w:ascii="Arial" w:hAnsi="Arial"/>
                <w:color w:val="000000" w:themeColor="text1"/>
                <w:sz w:val="20"/>
              </w:rPr>
              <w:t>Rubrica</w:t>
            </w:r>
            <w:proofErr w:type="gramStart"/>
            <w:r w:rsidRPr="000B0CD1">
              <w:rPr>
                <w:rFonts w:ascii="Arial" w:hAnsi="Arial"/>
                <w:color w:val="000000" w:themeColor="text1"/>
                <w:sz w:val="20"/>
              </w:rPr>
              <w:t xml:space="preserve">   </w:t>
            </w:r>
          </w:p>
        </w:tc>
        <w:proofErr w:type="gramEnd"/>
      </w:tr>
    </w:tbl>
    <w:p w:rsidR="000B0CD1" w:rsidRPr="000B0CD1" w:rsidRDefault="000B0CD1" w:rsidP="000B0CD1">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364"/>
        <w:gridCol w:w="850"/>
        <w:gridCol w:w="851"/>
      </w:tblGrid>
      <w:tr w:rsidR="000B0CD1" w:rsidRPr="000B0CD1" w:rsidTr="00337F1A">
        <w:trPr>
          <w:trHeight w:hRule="exact" w:val="567"/>
        </w:trPr>
        <w:tc>
          <w:tcPr>
            <w:tcW w:w="8364" w:type="dxa"/>
            <w:tcBorders>
              <w:top w:val="double" w:sz="4" w:space="0" w:color="auto"/>
              <w:left w:val="double" w:sz="4" w:space="0" w:color="auto"/>
              <w:bottom w:val="single" w:sz="4" w:space="0" w:color="auto"/>
            </w:tcBorders>
            <w:shd w:val="clear" w:color="auto" w:fill="auto"/>
            <w:vAlign w:val="center"/>
          </w:tcPr>
          <w:p w:rsidR="000B0CD1" w:rsidRPr="000B0CD1" w:rsidRDefault="000B0CD1" w:rsidP="000B0CD1">
            <w:pPr>
              <w:tabs>
                <w:tab w:val="left" w:pos="2339"/>
              </w:tabs>
              <w:jc w:val="center"/>
              <w:rPr>
                <w:rFonts w:ascii="Arial" w:hAnsi="Arial" w:cs="Arial"/>
                <w:b/>
                <w:color w:val="000000" w:themeColor="text1"/>
                <w:szCs w:val="24"/>
              </w:rPr>
            </w:pPr>
            <w:r w:rsidRPr="000B0CD1">
              <w:rPr>
                <w:rFonts w:ascii="Arial" w:hAnsi="Arial" w:cs="Arial"/>
                <w:b/>
                <w:color w:val="000000" w:themeColor="text1"/>
                <w:szCs w:val="24"/>
              </w:rPr>
              <w:t>ELD 09-04 – CONCESSIONÁRIAS DE SERVIÇOS PÚBLICOS</w:t>
            </w:r>
          </w:p>
          <w:p w:rsidR="000B0CD1" w:rsidRPr="000B0CD1" w:rsidRDefault="000B0CD1" w:rsidP="000B0CD1">
            <w:pPr>
              <w:tabs>
                <w:tab w:val="left" w:pos="2339"/>
              </w:tabs>
              <w:jc w:val="center"/>
              <w:rPr>
                <w:rFonts w:ascii="Arial" w:hAnsi="Arial" w:cs="Arial"/>
                <w:bCs/>
                <w:i/>
                <w:iCs/>
                <w:snapToGrid w:val="0"/>
                <w:color w:val="000000" w:themeColor="text1"/>
                <w:sz w:val="20"/>
              </w:rPr>
            </w:pPr>
            <w:r w:rsidRPr="000B0CD1">
              <w:rPr>
                <w:rFonts w:ascii="Arial" w:hAnsi="Arial" w:cs="Arial"/>
                <w:color w:val="000000" w:themeColor="text1"/>
                <w:sz w:val="20"/>
              </w:rPr>
              <w:t>(continuação)</w:t>
            </w:r>
          </w:p>
        </w:tc>
        <w:tc>
          <w:tcPr>
            <w:tcW w:w="850" w:type="dxa"/>
            <w:tcBorders>
              <w:top w:val="double" w:sz="4" w:space="0" w:color="auto"/>
              <w:bottom w:val="single" w:sz="4" w:space="0" w:color="auto"/>
            </w:tcBorders>
            <w:shd w:val="clear" w:color="auto" w:fill="auto"/>
            <w:vAlign w:val="center"/>
          </w:tcPr>
          <w:p w:rsidR="000B0CD1" w:rsidRPr="000B0CD1" w:rsidRDefault="000B0CD1" w:rsidP="000B0CD1">
            <w:pPr>
              <w:keepNext/>
              <w:jc w:val="center"/>
              <w:outlineLvl w:val="5"/>
              <w:rPr>
                <w:rFonts w:ascii="Arial" w:hAnsi="Arial"/>
                <w:b/>
                <w:bCs/>
                <w:iCs/>
                <w:color w:val="000000" w:themeColor="text1"/>
                <w:sz w:val="18"/>
              </w:rPr>
            </w:pPr>
            <w:r w:rsidRPr="000B0CD1">
              <w:rPr>
                <w:rFonts w:ascii="Arial" w:hAnsi="Arial"/>
                <w:b/>
                <w:bCs/>
                <w:iCs/>
                <w:color w:val="000000" w:themeColor="text1"/>
                <w:sz w:val="18"/>
              </w:rPr>
              <w:t>Sim</w:t>
            </w:r>
          </w:p>
        </w:tc>
        <w:tc>
          <w:tcPr>
            <w:tcW w:w="851" w:type="dxa"/>
            <w:tcBorders>
              <w:top w:val="doub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b/>
                <w:bCs/>
                <w:iCs/>
                <w:color w:val="000000" w:themeColor="text1"/>
                <w:sz w:val="16"/>
              </w:rPr>
            </w:pPr>
            <w:r w:rsidRPr="000B0CD1">
              <w:rPr>
                <w:rFonts w:ascii="Arial" w:hAnsi="Arial"/>
                <w:b/>
                <w:bCs/>
                <w:iCs/>
                <w:color w:val="000000" w:themeColor="text1"/>
                <w:sz w:val="16"/>
              </w:rPr>
              <w:t>Não Aplicável</w:t>
            </w:r>
          </w:p>
        </w:tc>
      </w:tr>
      <w:tr w:rsidR="000B0CD1" w:rsidRPr="000B0CD1" w:rsidTr="00337F1A">
        <w:trPr>
          <w:trHeight w:hRule="exact" w:val="715"/>
        </w:trPr>
        <w:tc>
          <w:tcPr>
            <w:tcW w:w="8364" w:type="dxa"/>
            <w:tcBorders>
              <w:top w:val="double" w:sz="4" w:space="0" w:color="auto"/>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6.1</w:t>
            </w:r>
            <w:r w:rsidRPr="000B0CD1">
              <w:rPr>
                <w:rFonts w:ascii="Arial" w:hAnsi="Arial" w:cs="Arial"/>
                <w:color w:val="000000" w:themeColor="text1"/>
                <w:sz w:val="16"/>
                <w:szCs w:val="16"/>
              </w:rPr>
              <w:t xml:space="preserve"> </w:t>
            </w:r>
            <w:r w:rsidRPr="000B0CD1">
              <w:rPr>
                <w:rFonts w:ascii="Arial" w:hAnsi="Arial" w:cs="Arial"/>
                <w:color w:val="000000" w:themeColor="text1"/>
                <w:sz w:val="18"/>
                <w:szCs w:val="18"/>
              </w:rPr>
              <w:t>Os dados do(s) favorecido(s) da liquidação encontram-se cadastrados no Sistema SIGMA?</w:t>
            </w:r>
          </w:p>
        </w:tc>
        <w:tc>
          <w:tcPr>
            <w:tcW w:w="850" w:type="dxa"/>
            <w:tcBorders>
              <w:top w:val="double" w:sz="4" w:space="0" w:color="auto"/>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top w:val="doub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715"/>
        </w:trPr>
        <w:tc>
          <w:tcPr>
            <w:tcW w:w="8364" w:type="dxa"/>
            <w:tcBorders>
              <w:top w:val="double" w:sz="4" w:space="0" w:color="auto"/>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7. O(s) documento(s) comprobatório(s) da despesa </w:t>
            </w:r>
            <w:proofErr w:type="gramStart"/>
            <w:r w:rsidRPr="000B0CD1">
              <w:rPr>
                <w:rFonts w:ascii="Arial" w:hAnsi="Arial"/>
                <w:color w:val="000000" w:themeColor="text1"/>
                <w:sz w:val="18"/>
                <w:szCs w:val="18"/>
              </w:rPr>
              <w:t>está(</w:t>
            </w:r>
            <w:proofErr w:type="spellStart"/>
            <w:proofErr w:type="gramEnd"/>
            <w:r w:rsidRPr="000B0CD1">
              <w:rPr>
                <w:rFonts w:ascii="Arial" w:hAnsi="Arial"/>
                <w:color w:val="000000" w:themeColor="text1"/>
                <w:sz w:val="18"/>
                <w:szCs w:val="18"/>
              </w:rPr>
              <w:t>ão</w:t>
            </w:r>
            <w:proofErr w:type="spellEnd"/>
            <w:r w:rsidRPr="000B0CD1">
              <w:rPr>
                <w:rFonts w:ascii="Arial" w:hAnsi="Arial"/>
                <w:color w:val="000000" w:themeColor="text1"/>
                <w:sz w:val="18"/>
                <w:szCs w:val="18"/>
              </w:rPr>
              <w:t xml:space="preserve">) de acordo com as diretrizes de liquidação da despesa do Manual de Normas e Procedimentos de Controle Interno em vigor e divulgado no </w:t>
            </w:r>
            <w:r w:rsidRPr="000B0CD1">
              <w:rPr>
                <w:rFonts w:ascii="Arial" w:hAnsi="Arial"/>
                <w:i/>
                <w:iCs/>
                <w:color w:val="000000" w:themeColor="text1"/>
                <w:sz w:val="18"/>
                <w:szCs w:val="18"/>
              </w:rPr>
              <w:t>site</w:t>
            </w:r>
            <w:r w:rsidRPr="000B0CD1">
              <w:rPr>
                <w:rFonts w:ascii="Arial" w:hAnsi="Arial"/>
                <w:color w:val="000000" w:themeColor="text1"/>
                <w:sz w:val="18"/>
                <w:szCs w:val="18"/>
              </w:rPr>
              <w:t xml:space="preserve"> da CGM: </w:t>
            </w:r>
            <w:hyperlink r:id="rId24" w:history="1">
              <w:r w:rsidRPr="000B0CD1">
                <w:rPr>
                  <w:rFonts w:ascii="Arial" w:hAnsi="Arial"/>
                  <w:i/>
                  <w:iCs/>
                  <w:color w:val="000000" w:themeColor="text1"/>
                  <w:sz w:val="18"/>
                  <w:szCs w:val="18"/>
                  <w:u w:val="single"/>
                </w:rPr>
                <w:t>www.rio.rj.gov.br/web/cgm</w:t>
              </w:r>
            </w:hyperlink>
            <w:r w:rsidRPr="000B0CD1">
              <w:rPr>
                <w:rFonts w:ascii="Arial" w:hAnsi="Arial"/>
                <w:i/>
                <w:iCs/>
                <w:color w:val="000000" w:themeColor="text1"/>
                <w:sz w:val="18"/>
                <w:szCs w:val="18"/>
              </w:rPr>
              <w:t xml:space="preserve"> </w:t>
            </w:r>
            <w:r w:rsidRPr="000B0CD1">
              <w:rPr>
                <w:rFonts w:ascii="Arial" w:hAnsi="Arial"/>
                <w:color w:val="000000" w:themeColor="text1"/>
                <w:sz w:val="18"/>
                <w:szCs w:val="18"/>
              </w:rPr>
              <w:t>?</w:t>
            </w:r>
          </w:p>
        </w:tc>
        <w:tc>
          <w:tcPr>
            <w:tcW w:w="850" w:type="dxa"/>
            <w:tcBorders>
              <w:top w:val="double" w:sz="4" w:space="0" w:color="auto"/>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top w:val="doub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737"/>
        </w:trPr>
        <w:tc>
          <w:tcPr>
            <w:tcW w:w="8364" w:type="dxa"/>
            <w:tcBorders>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8. O(s) documento(s) comprobatório(s) da despesa </w:t>
            </w:r>
            <w:proofErr w:type="gramStart"/>
            <w:r w:rsidRPr="000B0CD1">
              <w:rPr>
                <w:rFonts w:ascii="Arial" w:hAnsi="Arial"/>
                <w:color w:val="000000" w:themeColor="text1"/>
                <w:sz w:val="18"/>
                <w:szCs w:val="18"/>
              </w:rPr>
              <w:t>foi(</w:t>
            </w:r>
            <w:proofErr w:type="spellStart"/>
            <w:proofErr w:type="gramEnd"/>
            <w:r w:rsidRPr="000B0CD1">
              <w:rPr>
                <w:rFonts w:ascii="Arial" w:hAnsi="Arial"/>
                <w:color w:val="000000" w:themeColor="text1"/>
                <w:sz w:val="18"/>
                <w:szCs w:val="18"/>
              </w:rPr>
              <w:t>ram</w:t>
            </w:r>
            <w:proofErr w:type="spellEnd"/>
            <w:r w:rsidRPr="000B0CD1">
              <w:rPr>
                <w:rFonts w:ascii="Arial" w:hAnsi="Arial"/>
                <w:color w:val="000000" w:themeColor="text1"/>
                <w:sz w:val="18"/>
                <w:szCs w:val="18"/>
              </w:rPr>
              <w:t>) atestado(s) por servidores designados por ato da autoridade competente do Órgão ou Entidade da Administração Municipal como responsáveis pela fiscalização da prestação do serviço conforme determina Decreto nº  34.012/2011?</w:t>
            </w:r>
          </w:p>
        </w:tc>
        <w:tc>
          <w:tcPr>
            <w:tcW w:w="850" w:type="dxa"/>
            <w:tcBorders>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651"/>
        </w:trPr>
        <w:tc>
          <w:tcPr>
            <w:tcW w:w="8364" w:type="dxa"/>
            <w:tcBorders>
              <w:top w:val="single" w:sz="4" w:space="0" w:color="auto"/>
              <w:left w:val="double" w:sz="4" w:space="0" w:color="auto"/>
              <w:bottom w:val="sing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9. O Termo de Contrato/Aditivo/Ajuste/Rescisão está cadastrado e conferido no Sistema FINCON Contratos - FCTR e está de acordo com o valor total e vigência do Instrumento Jurídico, em conformidade com o art. 3º do Decreto nº 22.319/2002?</w:t>
            </w:r>
          </w:p>
        </w:tc>
        <w:tc>
          <w:tcPr>
            <w:tcW w:w="850" w:type="dxa"/>
            <w:tcBorders>
              <w:top w:val="single" w:sz="4" w:space="0" w:color="auto"/>
              <w:bottom w:val="sing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top w:val="single" w:sz="4" w:space="0" w:color="auto"/>
              <w:bottom w:val="sing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trHeight w:hRule="exact" w:val="567"/>
        </w:trPr>
        <w:tc>
          <w:tcPr>
            <w:tcW w:w="8364" w:type="dxa"/>
            <w:tcBorders>
              <w:top w:val="single" w:sz="4" w:space="0" w:color="auto"/>
              <w:left w:val="double" w:sz="4" w:space="0" w:color="auto"/>
              <w:bottom w:val="double" w:sz="4" w:space="0" w:color="auto"/>
            </w:tcBorders>
            <w:shd w:val="clear" w:color="auto" w:fill="auto"/>
            <w:vAlign w:val="center"/>
          </w:tcPr>
          <w:p w:rsidR="000B0CD1" w:rsidRPr="000B0CD1" w:rsidRDefault="000B0CD1" w:rsidP="000B0CD1">
            <w:pPr>
              <w:jc w:val="both"/>
              <w:rPr>
                <w:rFonts w:ascii="Arial" w:hAnsi="Arial"/>
                <w:color w:val="000000" w:themeColor="text1"/>
                <w:sz w:val="18"/>
                <w:szCs w:val="18"/>
              </w:rPr>
            </w:pPr>
            <w:r w:rsidRPr="000B0CD1">
              <w:rPr>
                <w:rFonts w:ascii="Arial" w:hAnsi="Arial"/>
                <w:color w:val="000000" w:themeColor="text1"/>
                <w:sz w:val="18"/>
                <w:szCs w:val="18"/>
              </w:rPr>
              <w:t xml:space="preserve">10. </w:t>
            </w:r>
            <w:r w:rsidRPr="000B0CD1">
              <w:rPr>
                <w:rFonts w:ascii="Arial (W1)" w:hAnsi="Arial (W1)"/>
                <w:color w:val="000000" w:themeColor="text1"/>
                <w:sz w:val="18"/>
                <w:szCs w:val="18"/>
              </w:rPr>
              <w:t>No caso de liquidação de despesa relativa às contas de água, foi verificado se as mesmas estão classificadas na categoria “pública”?</w:t>
            </w:r>
          </w:p>
        </w:tc>
        <w:tc>
          <w:tcPr>
            <w:tcW w:w="850" w:type="dxa"/>
            <w:tcBorders>
              <w:top w:val="single" w:sz="4" w:space="0" w:color="auto"/>
              <w:bottom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c>
          <w:tcPr>
            <w:tcW w:w="851" w:type="dxa"/>
            <w:tcBorders>
              <w:top w:val="single" w:sz="4" w:space="0" w:color="auto"/>
              <w:bottom w:val="double" w:sz="4" w:space="0" w:color="auto"/>
              <w:right w:val="double" w:sz="4" w:space="0" w:color="auto"/>
            </w:tcBorders>
            <w:shd w:val="clear" w:color="auto" w:fill="auto"/>
            <w:vAlign w:val="center"/>
          </w:tcPr>
          <w:p w:rsidR="000B0CD1" w:rsidRPr="000B0CD1" w:rsidRDefault="000B0CD1" w:rsidP="000B0CD1">
            <w:pPr>
              <w:jc w:val="center"/>
              <w:rPr>
                <w:rFonts w:ascii="Arial" w:hAnsi="Arial"/>
                <w:color w:val="000000" w:themeColor="text1"/>
                <w:szCs w:val="24"/>
              </w:rPr>
            </w:pPr>
          </w:p>
        </w:tc>
      </w:tr>
      <w:tr w:rsidR="000B0CD1" w:rsidRPr="000B0CD1" w:rsidTr="00337F1A">
        <w:trPr>
          <w:cantSplit/>
          <w:trHeight w:hRule="exact" w:val="397"/>
        </w:trPr>
        <w:tc>
          <w:tcPr>
            <w:tcW w:w="10065" w:type="dxa"/>
            <w:gridSpan w:val="3"/>
            <w:tcBorders>
              <w:top w:val="double" w:sz="4" w:space="0" w:color="auto"/>
              <w:left w:val="double" w:sz="4" w:space="0" w:color="auto"/>
              <w:bottom w:val="single" w:sz="4" w:space="0" w:color="auto"/>
              <w:right w:val="double" w:sz="4" w:space="0" w:color="auto"/>
            </w:tcBorders>
            <w:shd w:val="clear" w:color="auto" w:fill="auto"/>
            <w:vAlign w:val="center"/>
          </w:tcPr>
          <w:p w:rsidR="000B0CD1" w:rsidRPr="000B0CD1" w:rsidRDefault="000B0CD1" w:rsidP="000B0CD1">
            <w:pPr>
              <w:rPr>
                <w:rFonts w:ascii="Arial" w:hAnsi="Arial" w:cs="Arial"/>
                <w:b/>
                <w:color w:val="000000" w:themeColor="text1"/>
              </w:rPr>
            </w:pPr>
            <w:r w:rsidRPr="000B0CD1">
              <w:rPr>
                <w:rFonts w:ascii="Arial" w:hAnsi="Arial" w:cs="Arial"/>
                <w:b/>
                <w:bCs/>
                <w:i/>
                <w:iCs/>
                <w:color w:val="000000" w:themeColor="text1"/>
              </w:rPr>
              <w:t>V – INFORMAÇÃO COMPLEMENTAR</w:t>
            </w:r>
          </w:p>
        </w:tc>
      </w:tr>
      <w:tr w:rsidR="000B0CD1" w:rsidRPr="000B0CD1" w:rsidTr="00337F1A">
        <w:trPr>
          <w:cantSplit/>
        </w:trPr>
        <w:tc>
          <w:tcPr>
            <w:tcW w:w="10065" w:type="dxa"/>
            <w:gridSpan w:val="3"/>
            <w:tcBorders>
              <w:top w:val="single" w:sz="4" w:space="0" w:color="auto"/>
              <w:left w:val="double" w:sz="4" w:space="0" w:color="auto"/>
              <w:bottom w:val="double" w:sz="4" w:space="0" w:color="auto"/>
              <w:right w:val="double" w:sz="4" w:space="0" w:color="auto"/>
            </w:tcBorders>
            <w:shd w:val="clear" w:color="auto" w:fill="auto"/>
          </w:tcPr>
          <w:p w:rsidR="000B0CD1" w:rsidRPr="000B0CD1" w:rsidRDefault="000B0CD1" w:rsidP="000B0CD1">
            <w:pPr>
              <w:jc w:val="both"/>
              <w:rPr>
                <w:rFonts w:ascii="Arial" w:hAnsi="Arial"/>
                <w:color w:val="000000" w:themeColor="text1"/>
                <w:sz w:val="16"/>
                <w:szCs w:val="16"/>
              </w:rPr>
            </w:pPr>
          </w:p>
          <w:p w:rsidR="000B0CD1" w:rsidRPr="000B0CD1" w:rsidRDefault="000B0CD1" w:rsidP="000B0CD1">
            <w:pPr>
              <w:numPr>
                <w:ilvl w:val="0"/>
                <w:numId w:val="4"/>
              </w:numPr>
              <w:jc w:val="both"/>
              <w:rPr>
                <w:rFonts w:ascii="Arial" w:hAnsi="Arial"/>
                <w:b/>
                <w:color w:val="000000" w:themeColor="text1"/>
              </w:rPr>
            </w:pPr>
            <w:r w:rsidRPr="000B0CD1">
              <w:rPr>
                <w:rFonts w:ascii="Arial" w:hAnsi="Arial"/>
                <w:color w:val="000000" w:themeColor="text1"/>
                <w:sz w:val="16"/>
                <w:szCs w:val="16"/>
              </w:rPr>
              <w:t xml:space="preserve">No caso de empenho coletivo, discriminar o CNPJ/CPJ do </w:t>
            </w:r>
            <w:r w:rsidRPr="000B0CD1">
              <w:rPr>
                <w:rFonts w:ascii="Arial" w:hAnsi="Arial" w:cs="Arial"/>
                <w:color w:val="000000" w:themeColor="text1"/>
                <w:sz w:val="17"/>
              </w:rPr>
              <w:t>favorecido</w:t>
            </w:r>
            <w:r w:rsidRPr="000B0CD1">
              <w:rPr>
                <w:rFonts w:ascii="Arial" w:hAnsi="Arial"/>
                <w:color w:val="000000" w:themeColor="text1"/>
                <w:sz w:val="16"/>
                <w:szCs w:val="16"/>
              </w:rPr>
              <w:t xml:space="preserve">: </w:t>
            </w:r>
            <w:proofErr w:type="gramStart"/>
            <w:r w:rsidRPr="000B0CD1">
              <w:rPr>
                <w:rFonts w:ascii="Arial" w:hAnsi="Arial"/>
                <w:color w:val="000000" w:themeColor="text1"/>
                <w:sz w:val="16"/>
                <w:szCs w:val="16"/>
              </w:rPr>
              <w:t>________________________________________</w:t>
            </w:r>
            <w:proofErr w:type="gramEnd"/>
          </w:p>
          <w:p w:rsidR="000B0CD1" w:rsidRPr="000B0CD1" w:rsidRDefault="000B0CD1" w:rsidP="000B0CD1">
            <w:pPr>
              <w:ind w:left="720"/>
              <w:jc w:val="both"/>
              <w:rPr>
                <w:rFonts w:ascii="Arial" w:hAnsi="Arial"/>
                <w:b/>
                <w:color w:val="000000" w:themeColor="text1"/>
              </w:rPr>
            </w:pPr>
          </w:p>
        </w:tc>
      </w:tr>
    </w:tbl>
    <w:p w:rsidR="000B0CD1" w:rsidRPr="000B0CD1" w:rsidRDefault="000B0CD1" w:rsidP="000B0CD1">
      <w:pPr>
        <w:rPr>
          <w:color w:val="000000" w:themeColor="text1"/>
        </w:rPr>
      </w:pPr>
    </w:p>
    <w:p w:rsidR="000B0CD1" w:rsidRPr="000B0CD1" w:rsidRDefault="000B0CD1" w:rsidP="000B0CD1">
      <w:pPr>
        <w:rPr>
          <w:rFonts w:ascii="Arial" w:hAnsi="Arial"/>
          <w:color w:val="000000" w:themeColor="text1"/>
        </w:rPr>
      </w:pPr>
    </w:p>
    <w:p w:rsidR="000B0CD1" w:rsidRPr="000B0CD1" w:rsidRDefault="000B0CD1" w:rsidP="000B0CD1">
      <w:pPr>
        <w:rPr>
          <w:rFonts w:ascii="Arial" w:hAnsi="Arial"/>
          <w:color w:val="000000" w:themeColor="text1"/>
        </w:rPr>
      </w:pPr>
    </w:p>
    <w:p w:rsidR="000B0CD1" w:rsidRPr="000B0CD1" w:rsidRDefault="000B0CD1" w:rsidP="000B0CD1">
      <w:pPr>
        <w:keepNext/>
        <w:jc w:val="center"/>
        <w:outlineLvl w:val="0"/>
        <w:rPr>
          <w:rFonts w:ascii="Arial" w:hAnsi="Arial"/>
          <w:b/>
          <w:color w:val="000000" w:themeColor="text1"/>
          <w:szCs w:val="24"/>
          <w:u w:val="single"/>
        </w:rPr>
      </w:pPr>
      <w:r w:rsidRPr="000B0CD1">
        <w:rPr>
          <w:rFonts w:ascii="Arial" w:hAnsi="Arial"/>
          <w:b/>
          <w:color w:val="000000" w:themeColor="text1"/>
          <w:szCs w:val="24"/>
          <w:u w:val="single"/>
        </w:rPr>
        <w:t>DECLARAÇÃO DE CONFORMIDADE</w:t>
      </w:r>
    </w:p>
    <w:p w:rsidR="000B0CD1" w:rsidRPr="000B0CD1" w:rsidRDefault="000B0CD1" w:rsidP="000B0CD1">
      <w:pPr>
        <w:jc w:val="center"/>
        <w:rPr>
          <w:rFonts w:ascii="Arial" w:hAnsi="Arial"/>
          <w:b/>
          <w:color w:val="000000" w:themeColor="text1"/>
          <w:szCs w:val="24"/>
          <w:u w:val="single"/>
        </w:rPr>
      </w:pPr>
    </w:p>
    <w:p w:rsidR="000B0CD1" w:rsidRPr="000B0CD1" w:rsidRDefault="000B0CD1" w:rsidP="000B0CD1">
      <w:pPr>
        <w:ind w:right="-710" w:firstLine="709"/>
        <w:jc w:val="both"/>
        <w:rPr>
          <w:rFonts w:ascii="Arial" w:hAnsi="Arial"/>
          <w:color w:val="000000" w:themeColor="text1"/>
          <w:szCs w:val="24"/>
        </w:rPr>
      </w:pPr>
      <w:r w:rsidRPr="000B0CD1">
        <w:rPr>
          <w:rFonts w:ascii="Arial" w:hAnsi="Arial"/>
          <w:color w:val="000000" w:themeColor="text1"/>
          <w:szCs w:val="24"/>
        </w:rPr>
        <w:t xml:space="preserve">Em face da análise procedida, </w:t>
      </w:r>
      <w:r w:rsidRPr="000B0CD1">
        <w:rPr>
          <w:rFonts w:ascii="Arial" w:hAnsi="Arial" w:cs="Arial"/>
          <w:color w:val="000000" w:themeColor="text1"/>
          <w:szCs w:val="24"/>
        </w:rPr>
        <w:t>visando à liquidação sob o aspecto contábil,</w:t>
      </w:r>
      <w:r w:rsidRPr="000B0CD1">
        <w:rPr>
          <w:rFonts w:ascii="Arial" w:hAnsi="Arial"/>
          <w:color w:val="000000" w:themeColor="text1"/>
          <w:szCs w:val="24"/>
        </w:rPr>
        <w:t xml:space="preserve"> </w:t>
      </w:r>
      <w:r w:rsidRPr="000B0CD1">
        <w:rPr>
          <w:rFonts w:ascii="Arial" w:hAnsi="Arial"/>
          <w:b/>
          <w:color w:val="000000" w:themeColor="text1"/>
          <w:szCs w:val="24"/>
        </w:rPr>
        <w:t>DECLARAMOS A CONFORMIDADE</w:t>
      </w:r>
      <w:r w:rsidRPr="000B0CD1">
        <w:rPr>
          <w:rFonts w:ascii="Arial" w:hAnsi="Arial"/>
          <w:color w:val="000000" w:themeColor="text1"/>
          <w:szCs w:val="24"/>
        </w:rPr>
        <w:t xml:space="preserve"> da presente despesa, de acordo com o que estabelece o inciso I, artigo 120 do Decreto n.º 3.221/1981, alterado pelo Decreto nº 22.318/2002.</w:t>
      </w:r>
    </w:p>
    <w:p w:rsidR="000B0CD1" w:rsidRPr="000B0CD1" w:rsidRDefault="000B0CD1" w:rsidP="000B0CD1">
      <w:pPr>
        <w:ind w:firstLine="708"/>
        <w:jc w:val="center"/>
        <w:rPr>
          <w:rFonts w:ascii="Arial" w:hAnsi="Arial"/>
          <w:color w:val="000000" w:themeColor="text1"/>
          <w:szCs w:val="24"/>
        </w:rPr>
      </w:pPr>
    </w:p>
    <w:p w:rsidR="000B0CD1" w:rsidRPr="000B0CD1" w:rsidRDefault="000B0CD1" w:rsidP="000B0CD1">
      <w:pPr>
        <w:ind w:firstLine="708"/>
        <w:jc w:val="center"/>
        <w:rPr>
          <w:rFonts w:ascii="Arial" w:hAnsi="Arial"/>
          <w:color w:val="000000" w:themeColor="text1"/>
          <w:szCs w:val="24"/>
        </w:rPr>
      </w:pPr>
    </w:p>
    <w:p w:rsidR="000B0CD1" w:rsidRPr="000B0CD1" w:rsidRDefault="000B0CD1" w:rsidP="000B0CD1">
      <w:pPr>
        <w:jc w:val="center"/>
        <w:rPr>
          <w:rFonts w:ascii="Arial" w:hAnsi="Arial"/>
          <w:color w:val="000000" w:themeColor="text1"/>
          <w:szCs w:val="24"/>
        </w:rPr>
      </w:pPr>
      <w:r w:rsidRPr="000B0CD1">
        <w:rPr>
          <w:rFonts w:ascii="Arial" w:hAnsi="Arial"/>
          <w:color w:val="000000" w:themeColor="text1"/>
          <w:szCs w:val="24"/>
        </w:rPr>
        <w:t>Em ______/_______/______</w:t>
      </w:r>
    </w:p>
    <w:p w:rsidR="000B0CD1" w:rsidRPr="000B0CD1" w:rsidRDefault="000B0CD1" w:rsidP="000B0CD1">
      <w:pPr>
        <w:ind w:firstLine="708"/>
        <w:jc w:val="center"/>
        <w:rPr>
          <w:rFonts w:ascii="Arial" w:hAnsi="Arial"/>
          <w:color w:val="000000" w:themeColor="text1"/>
          <w:szCs w:val="24"/>
        </w:rPr>
      </w:pPr>
    </w:p>
    <w:p w:rsidR="000B0CD1" w:rsidRPr="000B0CD1" w:rsidRDefault="000B0CD1" w:rsidP="000B0CD1">
      <w:pPr>
        <w:ind w:firstLine="708"/>
        <w:jc w:val="center"/>
        <w:rPr>
          <w:rFonts w:ascii="Arial" w:hAnsi="Arial"/>
          <w:color w:val="000000" w:themeColor="text1"/>
          <w:szCs w:val="24"/>
        </w:rPr>
      </w:pPr>
    </w:p>
    <w:p w:rsidR="000B0CD1" w:rsidRPr="000B0CD1" w:rsidRDefault="000B0CD1" w:rsidP="000B0CD1">
      <w:pPr>
        <w:jc w:val="center"/>
        <w:rPr>
          <w:rFonts w:ascii="Arial" w:hAnsi="Arial"/>
          <w:color w:val="000000" w:themeColor="text1"/>
          <w:szCs w:val="24"/>
        </w:rPr>
      </w:pPr>
      <w:r w:rsidRPr="000B0CD1">
        <w:rPr>
          <w:rFonts w:ascii="Arial" w:hAnsi="Arial"/>
          <w:color w:val="000000" w:themeColor="text1"/>
          <w:szCs w:val="24"/>
        </w:rPr>
        <w:t>__________________________________</w:t>
      </w:r>
    </w:p>
    <w:p w:rsidR="000B0CD1" w:rsidRPr="000B0CD1" w:rsidRDefault="000B0CD1" w:rsidP="000B0CD1">
      <w:pPr>
        <w:jc w:val="center"/>
        <w:rPr>
          <w:rFonts w:ascii="Arial" w:hAnsi="Arial"/>
          <w:color w:val="000000" w:themeColor="text1"/>
          <w:szCs w:val="24"/>
        </w:rPr>
      </w:pPr>
      <w:proofErr w:type="gramStart"/>
      <w:r w:rsidRPr="000B0CD1">
        <w:rPr>
          <w:rFonts w:ascii="Arial" w:hAnsi="Arial"/>
          <w:color w:val="000000" w:themeColor="text1"/>
          <w:szCs w:val="24"/>
        </w:rPr>
        <w:t>assinatura</w:t>
      </w:r>
      <w:proofErr w:type="gramEnd"/>
      <w:r w:rsidRPr="000B0CD1">
        <w:rPr>
          <w:rFonts w:ascii="Arial" w:hAnsi="Arial"/>
          <w:color w:val="000000" w:themeColor="text1"/>
          <w:szCs w:val="24"/>
        </w:rPr>
        <w:t>/nome/matrícula do servidor</w:t>
      </w:r>
    </w:p>
    <w:p w:rsidR="000B0CD1" w:rsidRPr="000B0CD1" w:rsidRDefault="000B0CD1" w:rsidP="000B0CD1">
      <w:pPr>
        <w:rPr>
          <w:rFonts w:ascii="Arial" w:hAnsi="Arial" w:cs="Arial"/>
          <w:color w:val="000000" w:themeColor="text1"/>
          <w:sz w:val="20"/>
        </w:rPr>
      </w:pPr>
    </w:p>
    <w:p w:rsidR="00B370EB" w:rsidRDefault="00B370EB"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CB0FE9" w:rsidRDefault="00CB0FE9" w:rsidP="00CB0FE9">
      <w:pPr>
        <w:jc w:val="center"/>
        <w:rPr>
          <w:rFonts w:ascii="Arial" w:hAnsi="Arial" w:cs="Arial"/>
          <w:color w:val="000000" w:themeColor="text1"/>
          <w:sz w:val="20"/>
        </w:rPr>
      </w:pP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CB0FE9" w:rsidRPr="008F1327" w:rsidTr="00337F1A">
        <w:trPr>
          <w:cantSplit/>
          <w:trHeight w:val="287"/>
        </w:trPr>
        <w:tc>
          <w:tcPr>
            <w:tcW w:w="1134" w:type="dxa"/>
            <w:gridSpan w:val="2"/>
            <w:shd w:val="clear" w:color="C0C0C0" w:fill="FFFFFF"/>
            <w:noWrap/>
            <w:vAlign w:val="center"/>
          </w:tcPr>
          <w:p w:rsidR="00CB0FE9" w:rsidRPr="008F1327" w:rsidRDefault="00CB0FE9" w:rsidP="00337F1A">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CB0FE9" w:rsidRPr="008F1327" w:rsidTr="00337F1A">
        <w:trPr>
          <w:cantSplit/>
          <w:trHeight w:val="284"/>
        </w:trPr>
        <w:tc>
          <w:tcPr>
            <w:tcW w:w="3276" w:type="dxa"/>
            <w:shd w:val="clear" w:color="C0C0C0" w:fill="FFFFFF"/>
            <w:noWrap/>
            <w:vAlign w:val="center"/>
          </w:tcPr>
          <w:p w:rsidR="00CB0FE9" w:rsidRPr="008F1327" w:rsidRDefault="00CB0FE9" w:rsidP="00337F1A">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CB0FE9" w:rsidRPr="008F1327" w:rsidRDefault="00CB0FE9" w:rsidP="00337F1A">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CB0FE9" w:rsidRPr="008F1327" w:rsidTr="00337F1A">
        <w:trPr>
          <w:cantSplit/>
          <w:trHeight w:val="284"/>
        </w:trPr>
        <w:tc>
          <w:tcPr>
            <w:tcW w:w="1134" w:type="dxa"/>
            <w:gridSpan w:val="2"/>
            <w:shd w:val="clear" w:color="C0C0C0" w:fill="FFFFFF"/>
            <w:noWrap/>
            <w:vAlign w:val="center"/>
          </w:tcPr>
          <w:p w:rsidR="00CB0FE9" w:rsidRPr="008F1327" w:rsidRDefault="00CB0FE9" w:rsidP="00337F1A">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CB0FE9" w:rsidRDefault="00CB0FE9" w:rsidP="00CB0FE9">
      <w:pPr>
        <w:jc w:val="center"/>
        <w:rPr>
          <w:rFonts w:ascii="Arial" w:hAnsi="Arial" w:cs="Arial"/>
          <w:color w:val="000000" w:themeColor="text1"/>
          <w:sz w:val="20"/>
        </w:rPr>
      </w:pPr>
    </w:p>
    <w:p w:rsidR="00CB0FE9" w:rsidRDefault="00CB0FE9" w:rsidP="00CB0FE9">
      <w:pPr>
        <w:rPr>
          <w:rFonts w:ascii="Arial" w:hAnsi="Arial" w:cs="Arial"/>
          <w:color w:val="000000" w:themeColor="text1"/>
          <w:sz w:val="10"/>
          <w:szCs w:val="10"/>
        </w:rPr>
      </w:pPr>
    </w:p>
    <w:p w:rsidR="00CB0FE9" w:rsidRDefault="00CB0FE9" w:rsidP="00CB0FE9">
      <w:pPr>
        <w:rPr>
          <w:rFonts w:ascii="Arial" w:hAnsi="Arial" w:cs="Arial"/>
          <w:color w:val="000000" w:themeColor="text1"/>
          <w:sz w:val="10"/>
          <w:szCs w:val="10"/>
        </w:rPr>
      </w:pPr>
    </w:p>
    <w:p w:rsidR="00CB0FE9" w:rsidRDefault="00CB0FE9" w:rsidP="00CB0FE9">
      <w:pPr>
        <w:rPr>
          <w:rFonts w:ascii="Arial" w:hAnsi="Arial" w:cs="Arial"/>
          <w:color w:val="000000" w:themeColor="text1"/>
          <w:sz w:val="10"/>
          <w:szCs w:val="10"/>
        </w:rPr>
      </w:pPr>
      <w:r w:rsidRPr="00DB7720">
        <w:rPr>
          <w:noProof/>
          <w:color w:val="000000" w:themeColor="text1"/>
        </w:rPr>
        <w:drawing>
          <wp:anchor distT="0" distB="0" distL="114300" distR="114300" simplePos="0" relativeHeight="251711488" behindDoc="0" locked="0" layoutInCell="1" allowOverlap="1">
            <wp:simplePos x="0" y="0"/>
            <wp:positionH relativeFrom="column">
              <wp:posOffset>144780</wp:posOffset>
            </wp:positionH>
            <wp:positionV relativeFrom="paragraph">
              <wp:posOffset>-408940</wp:posOffset>
            </wp:positionV>
            <wp:extent cx="931545" cy="660400"/>
            <wp:effectExtent l="0" t="0" r="0" b="0"/>
            <wp:wrapNone/>
            <wp:docPr id="18" name="Imagem 18"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p w:rsidR="00CB0FE9" w:rsidRDefault="00CB0FE9" w:rsidP="00CB0FE9">
      <w:pPr>
        <w:rPr>
          <w:rFonts w:ascii="Arial" w:hAnsi="Arial" w:cs="Arial"/>
          <w:color w:val="000000" w:themeColor="text1"/>
          <w:sz w:val="10"/>
          <w:szCs w:val="10"/>
        </w:rPr>
      </w:pPr>
    </w:p>
    <w:p w:rsidR="00CB0FE9" w:rsidRDefault="00CB0FE9" w:rsidP="00CB0FE9">
      <w:pPr>
        <w:rPr>
          <w:rFonts w:ascii="Arial" w:hAnsi="Arial" w:cs="Arial"/>
          <w:color w:val="000000" w:themeColor="text1"/>
          <w:sz w:val="10"/>
          <w:szCs w:val="10"/>
        </w:rPr>
      </w:pPr>
    </w:p>
    <w:p w:rsidR="00CB0FE9" w:rsidRDefault="00CB0FE9" w:rsidP="00CB0FE9">
      <w:pPr>
        <w:rPr>
          <w:rFonts w:ascii="Arial" w:hAnsi="Arial" w:cs="Arial"/>
          <w:color w:val="000000" w:themeColor="text1"/>
          <w:sz w:val="10"/>
          <w:szCs w:val="10"/>
        </w:rPr>
      </w:pPr>
    </w:p>
    <w:p w:rsidR="00CB0FE9" w:rsidRDefault="00CB0FE9" w:rsidP="00CB0FE9">
      <w:pPr>
        <w:rPr>
          <w:rFonts w:ascii="Arial" w:hAnsi="Arial" w:cs="Arial"/>
          <w:color w:val="000000" w:themeColor="text1"/>
          <w:sz w:val="10"/>
          <w:szCs w:val="10"/>
        </w:rPr>
      </w:pPr>
    </w:p>
    <w:p w:rsidR="00CB0FE9" w:rsidRDefault="00CB0FE9" w:rsidP="00CB0FE9">
      <w:pPr>
        <w:pBdr>
          <w:top w:val="single" w:sz="4" w:space="1" w:color="auto"/>
        </w:pBdr>
        <w:rPr>
          <w:rFonts w:ascii="Arial" w:hAnsi="Arial" w:cs="Arial"/>
          <w:color w:val="000000" w:themeColor="text1"/>
          <w:sz w:val="10"/>
          <w:szCs w:val="10"/>
        </w:rPr>
      </w:pPr>
    </w:p>
    <w:p w:rsidR="00CB0FE9" w:rsidRDefault="00CB0FE9" w:rsidP="00CB0FE9">
      <w:pPr>
        <w:rPr>
          <w:rFonts w:ascii="Arial" w:hAnsi="Arial" w:cs="Arial"/>
          <w:color w:val="000000" w:themeColor="text1"/>
          <w:sz w:val="10"/>
          <w:szCs w:val="10"/>
        </w:rPr>
      </w:pPr>
    </w:p>
    <w:p w:rsidR="00CB0FE9" w:rsidRDefault="00CB0FE9" w:rsidP="00CB0FE9">
      <w:pPr>
        <w:rPr>
          <w:rFonts w:ascii="Arial" w:hAnsi="Arial"/>
          <w:b/>
        </w:rPr>
      </w:pPr>
      <w:r>
        <w:rPr>
          <w:rFonts w:ascii="Arial" w:hAnsi="Arial"/>
          <w:b/>
        </w:rPr>
        <w:t>FORMULÁRIO – 100 - 12 DECLARAÇÃO DE CONFORMIDADE PARA LIQUIDAÇÃO DA DESPESA</w:t>
      </w:r>
    </w:p>
    <w:p w:rsidR="00CB0FE9" w:rsidRDefault="00CB0FE9" w:rsidP="00CB0FE9">
      <w:pPr>
        <w:pBdr>
          <w:bottom w:val="single" w:sz="4" w:space="1" w:color="auto"/>
        </w:pBd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2"/>
        <w:gridCol w:w="522"/>
        <w:gridCol w:w="516"/>
        <w:gridCol w:w="6"/>
        <w:gridCol w:w="523"/>
        <w:gridCol w:w="605"/>
        <w:gridCol w:w="283"/>
        <w:gridCol w:w="1418"/>
        <w:gridCol w:w="992"/>
        <w:gridCol w:w="283"/>
        <w:gridCol w:w="142"/>
        <w:gridCol w:w="293"/>
        <w:gridCol w:w="360"/>
        <w:gridCol w:w="359"/>
        <w:gridCol w:w="360"/>
        <w:gridCol w:w="46"/>
        <w:gridCol w:w="313"/>
        <w:gridCol w:w="112"/>
        <w:gridCol w:w="248"/>
        <w:gridCol w:w="35"/>
        <w:gridCol w:w="324"/>
        <w:gridCol w:w="226"/>
        <w:gridCol w:w="17"/>
        <w:gridCol w:w="117"/>
        <w:gridCol w:w="359"/>
        <w:gridCol w:w="91"/>
        <w:gridCol w:w="142"/>
        <w:gridCol w:w="309"/>
        <w:gridCol w:w="542"/>
      </w:tblGrid>
      <w:tr w:rsidR="00CB0FE9" w:rsidRPr="00CB0FE9" w:rsidTr="00337F1A">
        <w:trPr>
          <w:trHeight w:val="680"/>
        </w:trPr>
        <w:tc>
          <w:tcPr>
            <w:tcW w:w="10065" w:type="dxa"/>
            <w:gridSpan w:val="29"/>
            <w:tcBorders>
              <w:top w:val="double" w:sz="4" w:space="0" w:color="auto"/>
              <w:left w:val="double" w:sz="4" w:space="0" w:color="auto"/>
              <w:bottom w:val="single" w:sz="4" w:space="0" w:color="auto"/>
              <w:right w:val="double" w:sz="4" w:space="0" w:color="auto"/>
            </w:tcBorders>
            <w:shd w:val="clear" w:color="auto" w:fill="auto"/>
            <w:vAlign w:val="center"/>
          </w:tcPr>
          <w:p w:rsidR="00CB0FE9" w:rsidRPr="00CB0FE9" w:rsidRDefault="00CB0FE9" w:rsidP="00CB0FE9">
            <w:pPr>
              <w:keepNext/>
              <w:jc w:val="center"/>
              <w:outlineLvl w:val="3"/>
              <w:rPr>
                <w:rFonts w:ascii="Arial" w:hAnsi="Arial" w:cs="Arial"/>
                <w:b/>
                <w:color w:val="000000" w:themeColor="text1"/>
                <w:sz w:val="26"/>
                <w:szCs w:val="26"/>
              </w:rPr>
            </w:pPr>
            <w:r w:rsidRPr="00CB0FE9">
              <w:rPr>
                <w:rFonts w:ascii="Arial" w:hAnsi="Arial" w:cs="Arial"/>
                <w:b/>
                <w:color w:val="000000" w:themeColor="text1"/>
                <w:sz w:val="26"/>
                <w:szCs w:val="26"/>
              </w:rPr>
              <w:t>ELD 10-04 – EXAME DA LIQUIDAÇÃO DA DESPESA</w:t>
            </w:r>
          </w:p>
          <w:p w:rsidR="00CB0FE9" w:rsidRPr="00CB0FE9" w:rsidRDefault="00CB0FE9" w:rsidP="00CB0FE9">
            <w:pPr>
              <w:tabs>
                <w:tab w:val="left" w:pos="2339"/>
              </w:tabs>
              <w:jc w:val="center"/>
              <w:rPr>
                <w:rFonts w:ascii="Arial" w:hAnsi="Arial" w:cs="Arial"/>
                <w:color w:val="000000" w:themeColor="text1"/>
                <w:szCs w:val="24"/>
              </w:rPr>
            </w:pPr>
            <w:r w:rsidRPr="00CB0FE9">
              <w:rPr>
                <w:rFonts w:ascii="Arial" w:hAnsi="Arial" w:cs="Arial"/>
                <w:b/>
                <w:color w:val="000000" w:themeColor="text1"/>
                <w:szCs w:val="24"/>
              </w:rPr>
              <w:t>OUTROS GASTOS DO MUNICÍPIO</w:t>
            </w:r>
          </w:p>
        </w:tc>
      </w:tr>
      <w:tr w:rsidR="00CB0FE9" w:rsidRPr="00CB0FE9" w:rsidTr="00337F1A">
        <w:trPr>
          <w:trHeight w:hRule="exact" w:val="397"/>
        </w:trPr>
        <w:tc>
          <w:tcPr>
            <w:tcW w:w="10065" w:type="dxa"/>
            <w:gridSpan w:val="29"/>
            <w:tcBorders>
              <w:top w:val="double" w:sz="4" w:space="0" w:color="auto"/>
              <w:left w:val="double" w:sz="4" w:space="0" w:color="auto"/>
              <w:bottom w:val="single" w:sz="4" w:space="0" w:color="auto"/>
              <w:right w:val="double" w:sz="4" w:space="0" w:color="auto"/>
            </w:tcBorders>
            <w:shd w:val="clear" w:color="auto" w:fill="auto"/>
            <w:vAlign w:val="center"/>
          </w:tcPr>
          <w:p w:rsidR="00CB0FE9" w:rsidRPr="00CB0FE9" w:rsidRDefault="00CB0FE9" w:rsidP="00CB0FE9">
            <w:pPr>
              <w:keepNext/>
              <w:outlineLvl w:val="6"/>
              <w:rPr>
                <w:rFonts w:ascii="Arial" w:hAnsi="Arial"/>
                <w:b/>
                <w:i/>
                <w:iCs/>
                <w:color w:val="000000" w:themeColor="text1"/>
              </w:rPr>
            </w:pPr>
            <w:r w:rsidRPr="00CB0FE9">
              <w:rPr>
                <w:rFonts w:ascii="Arial" w:hAnsi="Arial"/>
                <w:b/>
                <w:i/>
                <w:iCs/>
                <w:color w:val="000000" w:themeColor="text1"/>
              </w:rPr>
              <w:t>I – DADOS DA DESPESA</w:t>
            </w:r>
          </w:p>
        </w:tc>
      </w:tr>
      <w:tr w:rsidR="00CB0FE9" w:rsidRPr="00CB0FE9" w:rsidTr="00337F1A">
        <w:trPr>
          <w:trHeight w:hRule="exact" w:val="340"/>
        </w:trPr>
        <w:tc>
          <w:tcPr>
            <w:tcW w:w="10065" w:type="dxa"/>
            <w:gridSpan w:val="29"/>
            <w:tcBorders>
              <w:top w:val="single" w:sz="4" w:space="0" w:color="auto"/>
              <w:left w:val="double" w:sz="4" w:space="0" w:color="auto"/>
              <w:right w:val="double" w:sz="4" w:space="0" w:color="auto"/>
            </w:tcBorders>
            <w:shd w:val="clear" w:color="auto" w:fill="auto"/>
            <w:vAlign w:val="center"/>
          </w:tcPr>
          <w:p w:rsidR="00CB0FE9" w:rsidRPr="00CB0FE9" w:rsidRDefault="00CB0FE9" w:rsidP="00CB0FE9">
            <w:pPr>
              <w:rPr>
                <w:rFonts w:ascii="Arial" w:hAnsi="Arial"/>
                <w:color w:val="000000" w:themeColor="text1"/>
                <w:sz w:val="20"/>
              </w:rPr>
            </w:pPr>
            <w:r w:rsidRPr="00CB0FE9">
              <w:rPr>
                <w:rFonts w:ascii="Arial" w:hAnsi="Arial"/>
                <w:color w:val="000000" w:themeColor="text1"/>
                <w:sz w:val="20"/>
              </w:rPr>
              <w:t xml:space="preserve">Descrição do Tipo da Despesa: </w:t>
            </w:r>
          </w:p>
        </w:tc>
      </w:tr>
      <w:tr w:rsidR="00CB0FE9" w:rsidRPr="00CB0FE9" w:rsidTr="00337F1A">
        <w:trPr>
          <w:trHeight w:hRule="exact" w:val="340"/>
        </w:trPr>
        <w:tc>
          <w:tcPr>
            <w:tcW w:w="2089" w:type="dxa"/>
            <w:gridSpan w:val="5"/>
            <w:tcBorders>
              <w:top w:val="single" w:sz="4" w:space="0" w:color="auto"/>
              <w:left w:val="double" w:sz="4" w:space="0" w:color="auto"/>
              <w:bottom w:val="nil"/>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color w:val="000000" w:themeColor="text1"/>
                <w:sz w:val="19"/>
                <w:szCs w:val="19"/>
              </w:rPr>
              <w:t>Unidade Orçamentária</w:t>
            </w:r>
          </w:p>
        </w:tc>
        <w:tc>
          <w:tcPr>
            <w:tcW w:w="4016" w:type="dxa"/>
            <w:gridSpan w:val="7"/>
            <w:tcBorders>
              <w:top w:val="single" w:sz="4" w:space="0" w:color="auto"/>
              <w:left w:val="single" w:sz="4" w:space="0" w:color="auto"/>
              <w:bottom w:val="nil"/>
              <w:right w:val="single" w:sz="4" w:space="0" w:color="auto"/>
            </w:tcBorders>
            <w:shd w:val="clear" w:color="auto" w:fill="auto"/>
            <w:vAlign w:val="center"/>
          </w:tcPr>
          <w:p w:rsidR="00CB0FE9" w:rsidRPr="00CB0FE9" w:rsidRDefault="00CB0FE9" w:rsidP="00CB0FE9">
            <w:pPr>
              <w:jc w:val="center"/>
              <w:rPr>
                <w:rFonts w:ascii="Arial" w:hAnsi="Arial"/>
                <w:color w:val="000000" w:themeColor="text1"/>
                <w:sz w:val="20"/>
              </w:rPr>
            </w:pPr>
            <w:r w:rsidRPr="00CB0FE9">
              <w:rPr>
                <w:rFonts w:ascii="Arial" w:hAnsi="Arial"/>
                <w:color w:val="000000" w:themeColor="text1"/>
                <w:sz w:val="20"/>
              </w:rPr>
              <w:t>CNPJ/CPF do Favorecido</w:t>
            </w:r>
          </w:p>
        </w:tc>
        <w:tc>
          <w:tcPr>
            <w:tcW w:w="2876" w:type="dxa"/>
            <w:gridSpan w:val="13"/>
            <w:tcBorders>
              <w:top w:val="single" w:sz="4" w:space="0" w:color="auto"/>
              <w:left w:val="single" w:sz="4" w:space="0" w:color="auto"/>
              <w:bottom w:val="nil"/>
              <w:right w:val="single" w:sz="4" w:space="0" w:color="auto"/>
            </w:tcBorders>
            <w:shd w:val="clear" w:color="auto" w:fill="auto"/>
            <w:vAlign w:val="center"/>
          </w:tcPr>
          <w:p w:rsidR="00CB0FE9" w:rsidRPr="00CB0FE9" w:rsidRDefault="00CB0FE9" w:rsidP="00CB0FE9">
            <w:pPr>
              <w:jc w:val="center"/>
              <w:rPr>
                <w:rFonts w:ascii="Arial (W1)" w:hAnsi="Arial (W1)" w:cs="Arial"/>
                <w:color w:val="000000" w:themeColor="text1"/>
                <w:sz w:val="20"/>
              </w:rPr>
            </w:pPr>
            <w:r w:rsidRPr="00CB0FE9">
              <w:rPr>
                <w:rFonts w:ascii="Arial (W1)" w:hAnsi="Arial (W1)" w:cs="Arial"/>
                <w:color w:val="000000" w:themeColor="text1"/>
                <w:sz w:val="20"/>
              </w:rPr>
              <w:t>Natureza de Despesa</w:t>
            </w:r>
          </w:p>
        </w:tc>
        <w:tc>
          <w:tcPr>
            <w:tcW w:w="1084"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rPr>
                <w:rFonts w:ascii="Arial (W1)" w:hAnsi="Arial (W1)" w:cs="Arial"/>
                <w:color w:val="000000" w:themeColor="text1"/>
                <w:sz w:val="16"/>
              </w:rPr>
            </w:pPr>
            <w:r w:rsidRPr="00CB0FE9">
              <w:rPr>
                <w:rFonts w:ascii="Arial (W1)" w:hAnsi="Arial (W1)" w:cs="Arial"/>
                <w:color w:val="000000" w:themeColor="text1"/>
                <w:sz w:val="16"/>
              </w:rPr>
              <w:t>NE Coletivo?</w:t>
            </w:r>
          </w:p>
        </w:tc>
      </w:tr>
      <w:tr w:rsidR="00CB0FE9" w:rsidRPr="00CB0FE9" w:rsidTr="00337F1A">
        <w:trPr>
          <w:trHeight w:hRule="exact" w:val="284"/>
        </w:trPr>
        <w:tc>
          <w:tcPr>
            <w:tcW w:w="522" w:type="dxa"/>
            <w:tcBorders>
              <w:top w:val="nil"/>
              <w:left w:val="doub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522"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522" w:type="dxa"/>
            <w:gridSpan w:val="2"/>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523"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4016" w:type="dxa"/>
            <w:gridSpan w:val="7"/>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60"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59"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60"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59" w:type="dxa"/>
            <w:gridSpan w:val="2"/>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60" w:type="dxa"/>
            <w:gridSpan w:val="2"/>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59" w:type="dxa"/>
            <w:gridSpan w:val="2"/>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60" w:type="dxa"/>
            <w:gridSpan w:val="3"/>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359" w:type="dxa"/>
            <w:tcBorders>
              <w:top w:val="nil"/>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542"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center"/>
              <w:rPr>
                <w:rFonts w:ascii="Arial (W1)" w:hAnsi="Arial (W1)"/>
                <w:b/>
                <w:bCs/>
                <w:color w:val="000000" w:themeColor="text1"/>
                <w:sz w:val="16"/>
              </w:rPr>
            </w:pPr>
            <w:r w:rsidRPr="00CB0FE9">
              <w:rPr>
                <w:rFonts w:ascii="Arial (W1)" w:hAnsi="Arial (W1)"/>
                <w:b/>
                <w:bCs/>
                <w:color w:val="000000" w:themeColor="text1"/>
                <w:sz w:val="16"/>
              </w:rPr>
              <w:t>Sim</w:t>
            </w:r>
          </w:p>
        </w:tc>
        <w:tc>
          <w:tcPr>
            <w:tcW w:w="542" w:type="dxa"/>
            <w:tcBorders>
              <w:top w:val="single" w:sz="4" w:space="0" w:color="auto"/>
              <w:left w:val="single" w:sz="4" w:space="0" w:color="auto"/>
              <w:bottom w:val="double" w:sz="4" w:space="0" w:color="auto"/>
              <w:right w:val="double" w:sz="4" w:space="0" w:color="auto"/>
            </w:tcBorders>
            <w:shd w:val="clear" w:color="auto" w:fill="auto"/>
            <w:vAlign w:val="center"/>
          </w:tcPr>
          <w:p w:rsidR="00CB0FE9" w:rsidRPr="00CB0FE9" w:rsidRDefault="00CB0FE9" w:rsidP="00CB0FE9">
            <w:pPr>
              <w:jc w:val="center"/>
              <w:rPr>
                <w:rFonts w:ascii="Arial (W1)" w:hAnsi="Arial (W1)"/>
                <w:b/>
                <w:bCs/>
                <w:color w:val="000000" w:themeColor="text1"/>
                <w:sz w:val="16"/>
              </w:rPr>
            </w:pPr>
            <w:r w:rsidRPr="00CB0FE9">
              <w:rPr>
                <w:rFonts w:ascii="Arial (W1)" w:hAnsi="Arial (W1)"/>
                <w:b/>
                <w:bCs/>
                <w:color w:val="000000" w:themeColor="text1"/>
                <w:sz w:val="16"/>
              </w:rPr>
              <w:t>Não</w:t>
            </w:r>
          </w:p>
        </w:tc>
      </w:tr>
      <w:tr w:rsidR="00CB0FE9" w:rsidRPr="00CB0FE9" w:rsidTr="00337F1A">
        <w:trPr>
          <w:trHeight w:val="288"/>
        </w:trPr>
        <w:tc>
          <w:tcPr>
            <w:tcW w:w="2694" w:type="dxa"/>
            <w:gridSpan w:val="6"/>
            <w:vMerge w:val="restart"/>
            <w:tcBorders>
              <w:top w:val="double" w:sz="4" w:space="0" w:color="auto"/>
              <w:left w:val="double" w:sz="4" w:space="0" w:color="auto"/>
              <w:right w:val="single" w:sz="4" w:space="0" w:color="auto"/>
            </w:tcBorders>
            <w:shd w:val="clear" w:color="auto" w:fill="auto"/>
            <w:vAlign w:val="center"/>
          </w:tcPr>
          <w:p w:rsidR="00CB0FE9" w:rsidRPr="00CB0FE9" w:rsidRDefault="00CB0FE9" w:rsidP="00CB0FE9">
            <w:pPr>
              <w:keepNext/>
              <w:outlineLvl w:val="1"/>
              <w:rPr>
                <w:rFonts w:ascii="Arial" w:hAnsi="Arial"/>
                <w:b/>
                <w:bCs/>
                <w:i/>
                <w:iCs/>
                <w:snapToGrid w:val="0"/>
                <w:color w:val="000000" w:themeColor="text1"/>
              </w:rPr>
            </w:pPr>
            <w:r w:rsidRPr="00CB0FE9">
              <w:rPr>
                <w:rFonts w:ascii="Arial" w:hAnsi="Arial"/>
                <w:b/>
                <w:bCs/>
                <w:i/>
                <w:iCs/>
                <w:snapToGrid w:val="0"/>
                <w:color w:val="000000" w:themeColor="text1"/>
              </w:rPr>
              <w:t xml:space="preserve">II – DOS VALORES </w:t>
            </w:r>
            <w:r w:rsidRPr="00CB0FE9">
              <w:rPr>
                <w:rFonts w:ascii="Arial (W1)" w:hAnsi="Arial (W1)"/>
                <w:b/>
                <w:bCs/>
                <w:i/>
                <w:iCs/>
                <w:snapToGrid w:val="0"/>
                <w:color w:val="000000" w:themeColor="text1"/>
                <w:sz w:val="16"/>
                <w:szCs w:val="16"/>
              </w:rPr>
              <w:t>(R$)</w:t>
            </w:r>
          </w:p>
        </w:tc>
        <w:tc>
          <w:tcPr>
            <w:tcW w:w="1701" w:type="dxa"/>
            <w:gridSpan w:val="2"/>
            <w:vMerge w:val="restart"/>
            <w:tcBorders>
              <w:top w:val="doub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b/>
                <w:bCs/>
                <w:iCs/>
                <w:color w:val="000000" w:themeColor="text1"/>
                <w:sz w:val="20"/>
              </w:rPr>
            </w:pPr>
            <w:r w:rsidRPr="00CB0FE9">
              <w:rPr>
                <w:rFonts w:ascii="Arial" w:hAnsi="Arial"/>
                <w:b/>
                <w:bCs/>
                <w:iCs/>
                <w:color w:val="000000" w:themeColor="text1"/>
                <w:sz w:val="20"/>
              </w:rPr>
              <w:t>Valor Total</w:t>
            </w:r>
          </w:p>
        </w:tc>
        <w:tc>
          <w:tcPr>
            <w:tcW w:w="5670" w:type="dxa"/>
            <w:gridSpan w:val="21"/>
            <w:tcBorders>
              <w:top w:val="doub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b/>
                <w:iCs/>
                <w:color w:val="000000" w:themeColor="text1"/>
                <w:sz w:val="20"/>
              </w:rPr>
            </w:pPr>
            <w:r w:rsidRPr="00CB0FE9">
              <w:rPr>
                <w:b/>
                <w:iCs/>
                <w:color w:val="000000" w:themeColor="text1"/>
                <w:sz w:val="20"/>
              </w:rPr>
              <w:t>Valor da Liquidação</w:t>
            </w:r>
          </w:p>
        </w:tc>
      </w:tr>
      <w:tr w:rsidR="00CB0FE9" w:rsidRPr="00CB0FE9" w:rsidTr="00337F1A">
        <w:trPr>
          <w:trHeight w:val="250"/>
        </w:trPr>
        <w:tc>
          <w:tcPr>
            <w:tcW w:w="2694" w:type="dxa"/>
            <w:gridSpan w:val="6"/>
            <w:vMerge/>
            <w:tcBorders>
              <w:top w:val="nil"/>
              <w:left w:val="double" w:sz="4" w:space="0" w:color="auto"/>
              <w:right w:val="single" w:sz="4" w:space="0" w:color="auto"/>
            </w:tcBorders>
            <w:shd w:val="clear" w:color="auto" w:fill="auto"/>
            <w:vAlign w:val="center"/>
          </w:tcPr>
          <w:p w:rsidR="00CB0FE9" w:rsidRPr="00CB0FE9" w:rsidRDefault="00CB0FE9" w:rsidP="00CB0FE9">
            <w:pPr>
              <w:rPr>
                <w:rFonts w:ascii="Arial (W1)" w:hAnsi="Arial (W1)"/>
                <w:color w:val="000000" w:themeColor="text1"/>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rPr>
                <w:rFonts w:ascii="Arial" w:hAnsi="Arial"/>
                <w:color w:val="000000" w:themeColor="text1"/>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1)" w:hAnsi="Arial (W1)"/>
                <w:b/>
                <w:iCs/>
                <w:color w:val="000000" w:themeColor="text1"/>
                <w:sz w:val="16"/>
              </w:rPr>
            </w:pPr>
            <w:r w:rsidRPr="00CB0FE9">
              <w:rPr>
                <w:rFonts w:ascii="Arial (W1)" w:hAnsi="Arial (W1)"/>
                <w:b/>
                <w:iCs/>
                <w:color w:val="000000" w:themeColor="text1"/>
                <w:sz w:val="16"/>
              </w:rPr>
              <w:t>Nota Empenho (ano / nº)</w:t>
            </w:r>
          </w:p>
        </w:tc>
        <w:tc>
          <w:tcPr>
            <w:tcW w:w="1560" w:type="dxa"/>
            <w:gridSpan w:val="6"/>
            <w:tcBorders>
              <w:left w:val="single" w:sz="4" w:space="0" w:color="auto"/>
              <w:right w:val="single" w:sz="4" w:space="0" w:color="auto"/>
            </w:tcBorders>
            <w:shd w:val="clear" w:color="auto" w:fill="auto"/>
            <w:vAlign w:val="center"/>
          </w:tcPr>
          <w:p w:rsidR="00CB0FE9" w:rsidRPr="00CB0FE9" w:rsidRDefault="00CB0FE9" w:rsidP="00CB0FE9">
            <w:pPr>
              <w:rPr>
                <w:rFonts w:ascii="Arial (W1)" w:hAnsi="Arial (W1)" w:cs="Arial"/>
                <w:iCs/>
                <w:color w:val="000000" w:themeColor="text1"/>
                <w:sz w:val="16"/>
              </w:rPr>
            </w:pPr>
            <w:r w:rsidRPr="00CB0FE9">
              <w:rPr>
                <w:rFonts w:ascii="Arial (W1)" w:hAnsi="Arial (W1)" w:cs="Arial"/>
                <w:iCs/>
                <w:color w:val="000000" w:themeColor="text1"/>
                <w:sz w:val="16"/>
              </w:rPr>
              <w:t>FR:</w:t>
            </w:r>
          </w:p>
        </w:tc>
        <w:tc>
          <w:tcPr>
            <w:tcW w:w="1275" w:type="dxa"/>
            <w:gridSpan w:val="7"/>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1)" w:hAnsi="Arial (W1)"/>
                <w:b/>
                <w:iCs/>
                <w:color w:val="000000" w:themeColor="text1"/>
                <w:sz w:val="16"/>
              </w:rPr>
            </w:pPr>
            <w:r w:rsidRPr="00CB0FE9">
              <w:rPr>
                <w:rFonts w:ascii="Arial (W1)" w:hAnsi="Arial (W1)"/>
                <w:b/>
                <w:iCs/>
                <w:color w:val="000000" w:themeColor="text1"/>
                <w:sz w:val="16"/>
              </w:rPr>
              <w:t>Nota Empenho (ano / nº)</w:t>
            </w:r>
          </w:p>
        </w:tc>
        <w:tc>
          <w:tcPr>
            <w:tcW w:w="1560" w:type="dxa"/>
            <w:gridSpan w:val="6"/>
            <w:tcBorders>
              <w:left w:val="single" w:sz="4" w:space="0" w:color="auto"/>
              <w:right w:val="double" w:sz="4" w:space="0" w:color="auto"/>
            </w:tcBorders>
            <w:shd w:val="clear" w:color="auto" w:fill="auto"/>
            <w:vAlign w:val="center"/>
          </w:tcPr>
          <w:p w:rsidR="00CB0FE9" w:rsidRPr="00CB0FE9" w:rsidRDefault="00CB0FE9" w:rsidP="00CB0FE9">
            <w:pPr>
              <w:rPr>
                <w:rFonts w:ascii="Arial (W1)" w:hAnsi="Arial (W1)"/>
                <w:iCs/>
                <w:color w:val="000000" w:themeColor="text1"/>
                <w:sz w:val="16"/>
              </w:rPr>
            </w:pPr>
            <w:r w:rsidRPr="00CB0FE9">
              <w:rPr>
                <w:rFonts w:ascii="Arial (W1)" w:hAnsi="Arial (W1)"/>
                <w:iCs/>
                <w:color w:val="000000" w:themeColor="text1"/>
                <w:sz w:val="16"/>
              </w:rPr>
              <w:t>FR:</w:t>
            </w:r>
          </w:p>
        </w:tc>
      </w:tr>
      <w:tr w:rsidR="00CB0FE9" w:rsidRPr="00CB0FE9" w:rsidTr="00337F1A">
        <w:trPr>
          <w:trHeight w:val="288"/>
        </w:trPr>
        <w:tc>
          <w:tcPr>
            <w:tcW w:w="2694" w:type="dxa"/>
            <w:gridSpan w:val="6"/>
            <w:tcBorders>
              <w:left w:val="double" w:sz="4" w:space="0" w:color="auto"/>
            </w:tcBorders>
            <w:shd w:val="clear" w:color="auto" w:fill="auto"/>
            <w:vAlign w:val="center"/>
          </w:tcPr>
          <w:p w:rsidR="00CB0FE9" w:rsidRPr="00CB0FE9" w:rsidRDefault="00CB0FE9" w:rsidP="00CB0FE9">
            <w:pPr>
              <w:jc w:val="center"/>
              <w:rPr>
                <w:rFonts w:ascii="Arial (W1)" w:hAnsi="Arial (W1)"/>
                <w:color w:val="000000" w:themeColor="text1"/>
                <w:sz w:val="20"/>
              </w:rPr>
            </w:pPr>
            <w:r w:rsidRPr="00CB0FE9">
              <w:rPr>
                <w:rFonts w:ascii="Arial (W1)" w:hAnsi="Arial (W1)"/>
                <w:color w:val="000000" w:themeColor="text1"/>
                <w:sz w:val="20"/>
              </w:rPr>
              <w:t>VALORES BRUTOS</w:t>
            </w:r>
          </w:p>
        </w:tc>
        <w:tc>
          <w:tcPr>
            <w:tcW w:w="1701" w:type="dxa"/>
            <w:gridSpan w:val="2"/>
            <w:tcBorders>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2"/>
            <w:tcBorders>
              <w:left w:val="single" w:sz="4" w:space="0" w:color="auto"/>
              <w:bottom w:val="single" w:sz="4" w:space="0" w:color="auto"/>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7"/>
            <w:tcBorders>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r>
      <w:tr w:rsidR="00CB0FE9" w:rsidRPr="00CB0FE9" w:rsidTr="00337F1A">
        <w:trPr>
          <w:trHeight w:val="288"/>
        </w:trPr>
        <w:tc>
          <w:tcPr>
            <w:tcW w:w="2694" w:type="dxa"/>
            <w:gridSpan w:val="6"/>
            <w:tcBorders>
              <w:left w:val="double" w:sz="4" w:space="0" w:color="auto"/>
              <w:bottom w:val="single" w:sz="4" w:space="0" w:color="auto"/>
            </w:tcBorders>
            <w:shd w:val="clear" w:color="auto" w:fill="auto"/>
            <w:vAlign w:val="center"/>
          </w:tcPr>
          <w:p w:rsidR="00CB0FE9" w:rsidRPr="00CB0FE9" w:rsidRDefault="00CB0FE9" w:rsidP="00CB0FE9">
            <w:pPr>
              <w:rPr>
                <w:rFonts w:ascii="Arial (W1)" w:hAnsi="Arial (W1)"/>
                <w:color w:val="000000" w:themeColor="text1"/>
                <w:sz w:val="20"/>
              </w:rPr>
            </w:pPr>
            <w:r w:rsidRPr="00CB0FE9">
              <w:rPr>
                <w:rFonts w:ascii="Arial (W1)" w:hAnsi="Arial (W1)"/>
                <w:color w:val="000000" w:themeColor="text1"/>
                <w:sz w:val="20"/>
              </w:rPr>
              <w:t xml:space="preserve">  </w:t>
            </w:r>
            <w:proofErr w:type="gramStart"/>
            <w:r w:rsidRPr="00CB0FE9">
              <w:rPr>
                <w:rFonts w:ascii="Arial (W1)" w:hAnsi="Arial (W1)"/>
                <w:color w:val="000000" w:themeColor="text1"/>
                <w:sz w:val="20"/>
              </w:rPr>
              <w:t xml:space="preserve">( </w:t>
            </w:r>
            <w:proofErr w:type="gramEnd"/>
            <w:r w:rsidRPr="00CB0FE9">
              <w:rPr>
                <w:rFonts w:ascii="Arial" w:hAnsi="Arial" w:cs="Arial"/>
                <w:bCs/>
                <w:iCs/>
                <w:color w:val="000000" w:themeColor="text1"/>
                <w:sz w:val="22"/>
                <w:szCs w:val="22"/>
              </w:rPr>
              <w:t>–</w:t>
            </w:r>
            <w:r w:rsidRPr="00CB0FE9">
              <w:rPr>
                <w:rFonts w:ascii="Arial (W1)" w:hAnsi="Arial (W1)"/>
                <w:color w:val="000000" w:themeColor="text1"/>
                <w:sz w:val="20"/>
              </w:rPr>
              <w:t xml:space="preserve"> )  Retenção</w:t>
            </w:r>
          </w:p>
        </w:tc>
        <w:tc>
          <w:tcPr>
            <w:tcW w:w="1701" w:type="dxa"/>
            <w:gridSpan w:val="2"/>
            <w:tcBorders>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2"/>
            <w:tcBorders>
              <w:left w:val="single" w:sz="4" w:space="0" w:color="auto"/>
              <w:bottom w:val="single" w:sz="4" w:space="0" w:color="auto"/>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7"/>
            <w:tcBorders>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right w:val="doub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r>
      <w:tr w:rsidR="00CB0FE9" w:rsidRPr="00CB0FE9" w:rsidTr="00337F1A">
        <w:trPr>
          <w:trHeight w:val="288"/>
        </w:trPr>
        <w:tc>
          <w:tcPr>
            <w:tcW w:w="2694" w:type="dxa"/>
            <w:gridSpan w:val="6"/>
            <w:tcBorders>
              <w:left w:val="double" w:sz="4" w:space="0" w:color="auto"/>
              <w:bottom w:val="single" w:sz="4" w:space="0" w:color="auto"/>
            </w:tcBorders>
            <w:shd w:val="clear" w:color="auto" w:fill="auto"/>
            <w:vAlign w:val="center"/>
          </w:tcPr>
          <w:p w:rsidR="00CB0FE9" w:rsidRPr="00CB0FE9" w:rsidRDefault="00CB0FE9" w:rsidP="00CB0FE9">
            <w:pPr>
              <w:rPr>
                <w:rFonts w:ascii="Arial (W1)" w:hAnsi="Arial (W1)"/>
                <w:color w:val="000000" w:themeColor="text1"/>
                <w:sz w:val="20"/>
              </w:rPr>
            </w:pPr>
            <w:r w:rsidRPr="00CB0FE9">
              <w:rPr>
                <w:rFonts w:ascii="Arial (W1)" w:hAnsi="Arial (W1)"/>
                <w:color w:val="000000" w:themeColor="text1"/>
                <w:sz w:val="20"/>
              </w:rPr>
              <w:t xml:space="preserve">  </w:t>
            </w:r>
            <w:proofErr w:type="gramStart"/>
            <w:r w:rsidRPr="00CB0FE9">
              <w:rPr>
                <w:rFonts w:ascii="Arial (W1)" w:hAnsi="Arial (W1)"/>
                <w:color w:val="000000" w:themeColor="text1"/>
                <w:sz w:val="20"/>
              </w:rPr>
              <w:t xml:space="preserve">( </w:t>
            </w:r>
            <w:proofErr w:type="gramEnd"/>
            <w:r w:rsidRPr="00CB0FE9">
              <w:rPr>
                <w:rFonts w:ascii="Arial (W1)" w:hAnsi="Arial (W1)"/>
                <w:color w:val="000000" w:themeColor="text1"/>
                <w:sz w:val="20"/>
              </w:rPr>
              <w:t>= )  Valores Líquidos</w:t>
            </w:r>
          </w:p>
        </w:tc>
        <w:tc>
          <w:tcPr>
            <w:tcW w:w="1701" w:type="dxa"/>
            <w:gridSpan w:val="2"/>
            <w:tcBorders>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2"/>
            <w:tcBorders>
              <w:left w:val="single" w:sz="4" w:space="0" w:color="auto"/>
              <w:bottom w:val="single" w:sz="4" w:space="0" w:color="auto"/>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bottom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275" w:type="dxa"/>
            <w:gridSpan w:val="7"/>
            <w:tcBorders>
              <w:bottom w:val="single" w:sz="4" w:space="0" w:color="auto"/>
              <w:right w:val="dashed" w:sz="4" w:space="0" w:color="auto"/>
            </w:tcBorders>
            <w:shd w:val="clear" w:color="auto" w:fill="auto"/>
            <w:vAlign w:val="center"/>
          </w:tcPr>
          <w:p w:rsidR="00CB0FE9" w:rsidRPr="00CB0FE9" w:rsidRDefault="00CB0FE9" w:rsidP="00CB0FE9">
            <w:pPr>
              <w:jc w:val="center"/>
              <w:rPr>
                <w:rFonts w:ascii="Arial" w:hAnsi="Arial" w:cs="Arial"/>
                <w:iCs/>
                <w:color w:val="000000" w:themeColor="text1"/>
                <w:sz w:val="20"/>
              </w:rPr>
            </w:pPr>
            <w:r w:rsidRPr="00CB0FE9">
              <w:rPr>
                <w:rFonts w:ascii="Arial" w:hAnsi="Arial" w:cs="Arial"/>
                <w:iCs/>
                <w:color w:val="000000" w:themeColor="text1"/>
                <w:sz w:val="20"/>
              </w:rPr>
              <w:t>/</w:t>
            </w:r>
          </w:p>
        </w:tc>
        <w:tc>
          <w:tcPr>
            <w:tcW w:w="1560" w:type="dxa"/>
            <w:gridSpan w:val="6"/>
            <w:tcBorders>
              <w:left w:val="dashed" w:sz="4" w:space="0" w:color="auto"/>
              <w:bottom w:val="single" w:sz="4" w:space="0" w:color="auto"/>
              <w:right w:val="doub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r>
      <w:tr w:rsidR="00CB0FE9" w:rsidRPr="00CB0FE9" w:rsidTr="00337F1A">
        <w:trPr>
          <w:trHeight w:val="340"/>
        </w:trPr>
        <w:tc>
          <w:tcPr>
            <w:tcW w:w="10065" w:type="dxa"/>
            <w:gridSpan w:val="29"/>
            <w:tcBorders>
              <w:left w:val="double" w:sz="4" w:space="0" w:color="auto"/>
              <w:bottom w:val="double" w:sz="4" w:space="0" w:color="auto"/>
              <w:right w:val="double" w:sz="4" w:space="0" w:color="auto"/>
            </w:tcBorders>
            <w:shd w:val="clear" w:color="auto" w:fill="auto"/>
            <w:vAlign w:val="bottom"/>
          </w:tcPr>
          <w:p w:rsidR="00CB0FE9" w:rsidRPr="00CB0FE9" w:rsidRDefault="00CB0FE9" w:rsidP="00CB0FE9">
            <w:pPr>
              <w:rPr>
                <w:rFonts w:ascii="Arial" w:hAnsi="Arial"/>
                <w:b/>
                <w:color w:val="000000" w:themeColor="text1"/>
              </w:rPr>
            </w:pPr>
            <w:r w:rsidRPr="00CB0FE9">
              <w:rPr>
                <w:rFonts w:ascii="Arial (W1)" w:hAnsi="Arial (W1)"/>
                <w:b/>
                <w:color w:val="000000" w:themeColor="text1"/>
                <w:sz w:val="20"/>
              </w:rPr>
              <w:t>Valor da despesa conforme planilha às Fls. _________________________________</w:t>
            </w:r>
          </w:p>
        </w:tc>
      </w:tr>
      <w:tr w:rsidR="00CB0FE9" w:rsidRPr="00CB0FE9" w:rsidTr="00337F1A">
        <w:trPr>
          <w:trHeight w:hRule="exact" w:val="397"/>
        </w:trPr>
        <w:tc>
          <w:tcPr>
            <w:tcW w:w="10065" w:type="dxa"/>
            <w:gridSpan w:val="29"/>
            <w:tcBorders>
              <w:top w:val="double" w:sz="4" w:space="0" w:color="auto"/>
              <w:left w:val="double" w:sz="4" w:space="0" w:color="auto"/>
              <w:bottom w:val="single" w:sz="4" w:space="0" w:color="auto"/>
              <w:right w:val="double" w:sz="4" w:space="0" w:color="auto"/>
            </w:tcBorders>
            <w:shd w:val="clear" w:color="auto" w:fill="auto"/>
            <w:vAlign w:val="center"/>
          </w:tcPr>
          <w:p w:rsidR="00CB0FE9" w:rsidRPr="00CB0FE9" w:rsidRDefault="00CB0FE9" w:rsidP="00CB0FE9">
            <w:pPr>
              <w:rPr>
                <w:rFonts w:ascii="Arial" w:hAnsi="Arial" w:cs="Arial"/>
                <w:b/>
                <w:color w:val="000000" w:themeColor="text1"/>
                <w:szCs w:val="22"/>
              </w:rPr>
            </w:pPr>
            <w:r w:rsidRPr="00CB0FE9">
              <w:rPr>
                <w:rFonts w:ascii="Arial" w:hAnsi="Arial" w:cs="Arial"/>
                <w:b/>
                <w:bCs/>
                <w:i/>
                <w:iCs/>
                <w:color w:val="000000" w:themeColor="text1"/>
                <w:sz w:val="22"/>
                <w:szCs w:val="22"/>
              </w:rPr>
              <w:t>III – DOS CUSTOS A APROPRIAR</w:t>
            </w:r>
          </w:p>
        </w:tc>
      </w:tr>
      <w:tr w:rsidR="00CB0FE9" w:rsidRPr="00CB0FE9" w:rsidTr="00337F1A">
        <w:trPr>
          <w:trHeight w:hRule="exact" w:val="284"/>
        </w:trPr>
        <w:tc>
          <w:tcPr>
            <w:tcW w:w="1560" w:type="dxa"/>
            <w:gridSpan w:val="3"/>
            <w:vMerge w:val="restart"/>
            <w:tcBorders>
              <w:top w:val="single" w:sz="4" w:space="0" w:color="auto"/>
              <w:left w:val="doub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Nº/Código do Documento</w:t>
            </w:r>
          </w:p>
        </w:tc>
        <w:tc>
          <w:tcPr>
            <w:tcW w:w="1417" w:type="dxa"/>
            <w:gridSpan w:val="4"/>
            <w:vMerge w:val="restart"/>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Data de Atestação</w:t>
            </w:r>
          </w:p>
        </w:tc>
        <w:tc>
          <w:tcPr>
            <w:tcW w:w="2835" w:type="dxa"/>
            <w:gridSpan w:val="4"/>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Competência</w:t>
            </w:r>
          </w:p>
        </w:tc>
        <w:tc>
          <w:tcPr>
            <w:tcW w:w="1843" w:type="dxa"/>
            <w:gridSpan w:val="7"/>
            <w:vMerge w:val="restart"/>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Valor da Despesa</w:t>
            </w:r>
          </w:p>
        </w:tc>
        <w:tc>
          <w:tcPr>
            <w:tcW w:w="1417" w:type="dxa"/>
            <w:gridSpan w:val="8"/>
            <w:vMerge w:val="restart"/>
            <w:tcBorders>
              <w:top w:val="single" w:sz="4" w:space="0" w:color="auto"/>
              <w:left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Data da Emissão do Documento</w:t>
            </w:r>
          </w:p>
        </w:tc>
        <w:tc>
          <w:tcPr>
            <w:tcW w:w="993" w:type="dxa"/>
            <w:gridSpan w:val="3"/>
            <w:vMerge w:val="restart"/>
            <w:tcBorders>
              <w:top w:val="single" w:sz="4" w:space="0" w:color="auto"/>
              <w:left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5"/>
                <w:szCs w:val="15"/>
              </w:rPr>
            </w:pPr>
            <w:r w:rsidRPr="00CB0FE9">
              <w:rPr>
                <w:rFonts w:ascii="Arial" w:hAnsi="Arial" w:cs="Arial"/>
                <w:b/>
                <w:bCs/>
                <w:iCs/>
                <w:color w:val="000000" w:themeColor="text1"/>
                <w:sz w:val="15"/>
                <w:szCs w:val="15"/>
              </w:rPr>
              <w:t xml:space="preserve">Código da </w:t>
            </w:r>
          </w:p>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5"/>
                <w:szCs w:val="15"/>
              </w:rPr>
              <w:t>U.A/CRESP (SICI)</w:t>
            </w:r>
          </w:p>
        </w:tc>
      </w:tr>
      <w:tr w:rsidR="00CB0FE9" w:rsidRPr="00CB0FE9" w:rsidTr="00337F1A">
        <w:trPr>
          <w:trHeight w:hRule="exact" w:val="284"/>
        </w:trPr>
        <w:tc>
          <w:tcPr>
            <w:tcW w:w="1560" w:type="dxa"/>
            <w:gridSpan w:val="3"/>
            <w:vMerge/>
            <w:tcBorders>
              <w:top w:val="nil"/>
              <w:left w:val="doub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7" w:type="dxa"/>
            <w:gridSpan w:val="4"/>
            <w:vMerge/>
            <w:tcBorders>
              <w:top w:val="nil"/>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De</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16"/>
              </w:rPr>
            </w:pPr>
            <w:r w:rsidRPr="00CB0FE9">
              <w:rPr>
                <w:rFonts w:ascii="Arial" w:hAnsi="Arial" w:cs="Arial"/>
                <w:b/>
                <w:bCs/>
                <w:iCs/>
                <w:color w:val="000000" w:themeColor="text1"/>
                <w:sz w:val="16"/>
              </w:rPr>
              <w:t>Até</w:t>
            </w:r>
          </w:p>
        </w:tc>
        <w:tc>
          <w:tcPr>
            <w:tcW w:w="1843"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rPr>
                <w:rFonts w:ascii="Arial" w:hAnsi="Arial" w:cs="Arial"/>
                <w:bCs/>
                <w:iCs/>
                <w:color w:val="000000" w:themeColor="text1"/>
                <w:sz w:val="16"/>
              </w:rPr>
            </w:pPr>
          </w:p>
        </w:tc>
        <w:tc>
          <w:tcPr>
            <w:tcW w:w="1417" w:type="dxa"/>
            <w:gridSpan w:val="8"/>
            <w:vMerge/>
            <w:tcBorders>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993" w:type="dxa"/>
            <w:gridSpan w:val="3"/>
            <w:vMerge/>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r>
      <w:tr w:rsidR="00CB0FE9" w:rsidRPr="00CB0FE9" w:rsidTr="00337F1A">
        <w:trPr>
          <w:trHeight w:hRule="exact" w:val="255"/>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4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r>
      <w:tr w:rsidR="00CB0FE9" w:rsidRPr="00CB0FE9" w:rsidTr="00337F1A">
        <w:trPr>
          <w:trHeight w:hRule="exact" w:val="255"/>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4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r>
      <w:tr w:rsidR="00CB0FE9" w:rsidRPr="00CB0FE9" w:rsidTr="00337F1A">
        <w:trPr>
          <w:trHeight w:hRule="exact" w:val="255"/>
        </w:trPr>
        <w:tc>
          <w:tcPr>
            <w:tcW w:w="1560"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18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14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 w:val="20"/>
              </w:rPr>
            </w:pPr>
            <w:r w:rsidRPr="00CB0FE9">
              <w:rPr>
                <w:rFonts w:ascii="Arial" w:hAnsi="Arial" w:cs="Arial"/>
                <w:bCs/>
                <w:color w:val="000000" w:themeColor="text1"/>
                <w:sz w:val="20"/>
              </w:rPr>
              <w:t>/       /</w:t>
            </w:r>
          </w:p>
        </w:tc>
        <w:tc>
          <w:tcPr>
            <w:tcW w:w="993"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Cs/>
                <w:iCs/>
                <w:color w:val="000000" w:themeColor="text1"/>
                <w:sz w:val="20"/>
              </w:rPr>
            </w:pPr>
          </w:p>
        </w:tc>
      </w:tr>
      <w:tr w:rsidR="00CB0FE9" w:rsidRPr="00CB0FE9" w:rsidTr="00337F1A">
        <w:trPr>
          <w:trHeight w:hRule="exact" w:val="284"/>
        </w:trPr>
        <w:tc>
          <w:tcPr>
            <w:tcW w:w="5812" w:type="dxa"/>
            <w:gridSpan w:val="11"/>
            <w:tcBorders>
              <w:top w:val="single" w:sz="4" w:space="0" w:color="auto"/>
              <w:left w:val="double" w:sz="4" w:space="0" w:color="auto"/>
              <w:bottom w:val="double" w:sz="4" w:space="0" w:color="auto"/>
              <w:right w:val="single" w:sz="4" w:space="0" w:color="auto"/>
            </w:tcBorders>
            <w:shd w:val="clear" w:color="auto" w:fill="auto"/>
            <w:vAlign w:val="center"/>
          </w:tcPr>
          <w:p w:rsidR="00CB0FE9" w:rsidRPr="00CB0FE9" w:rsidRDefault="00CB0FE9" w:rsidP="00CB0FE9">
            <w:pPr>
              <w:jc w:val="right"/>
              <w:rPr>
                <w:b/>
                <w:color w:val="000000" w:themeColor="text1"/>
              </w:rPr>
            </w:pPr>
            <w:r w:rsidRPr="00CB0FE9">
              <w:rPr>
                <w:b/>
                <w:bCs/>
                <w:iCs/>
                <w:color w:val="000000" w:themeColor="text1"/>
                <w:sz w:val="20"/>
              </w:rPr>
              <w:t>Valor Total dos Documentos</w:t>
            </w:r>
          </w:p>
        </w:tc>
        <w:tc>
          <w:tcPr>
            <w:tcW w:w="1843" w:type="dxa"/>
            <w:gridSpan w:val="7"/>
            <w:tcBorders>
              <w:top w:val="single" w:sz="4" w:space="0" w:color="auto"/>
              <w:left w:val="single" w:sz="4" w:space="0" w:color="auto"/>
              <w:bottom w:val="double" w:sz="4" w:space="0" w:color="auto"/>
              <w:right w:val="single" w:sz="4" w:space="0" w:color="auto"/>
            </w:tcBorders>
            <w:shd w:val="clear" w:color="auto" w:fill="auto"/>
            <w:vAlign w:val="center"/>
          </w:tcPr>
          <w:p w:rsidR="00CB0FE9" w:rsidRPr="00CB0FE9" w:rsidRDefault="00CB0FE9" w:rsidP="00CB0FE9">
            <w:pPr>
              <w:jc w:val="right"/>
              <w:rPr>
                <w:rFonts w:ascii="Arial" w:hAnsi="Arial" w:cs="Arial"/>
                <w:color w:val="000000" w:themeColor="text1"/>
                <w:sz w:val="20"/>
              </w:rPr>
            </w:pPr>
          </w:p>
        </w:tc>
        <w:tc>
          <w:tcPr>
            <w:tcW w:w="283" w:type="dxa"/>
            <w:gridSpan w:val="2"/>
            <w:tcBorders>
              <w:top w:val="single" w:sz="4" w:space="0" w:color="auto"/>
              <w:left w:val="single" w:sz="4" w:space="0" w:color="auto"/>
              <w:bottom w:val="double" w:sz="4" w:space="0" w:color="auto"/>
              <w:right w:val="nil"/>
            </w:tcBorders>
            <w:shd w:val="clear" w:color="auto" w:fill="auto"/>
            <w:vAlign w:val="center"/>
          </w:tcPr>
          <w:p w:rsidR="00CB0FE9" w:rsidRPr="00CB0FE9" w:rsidRDefault="00CB0FE9" w:rsidP="00CB0FE9">
            <w:pPr>
              <w:jc w:val="center"/>
              <w:rPr>
                <w:rFonts w:ascii="Arial" w:hAnsi="Arial" w:cs="Arial"/>
                <w:b/>
                <w:bCs/>
                <w:color w:val="000000" w:themeColor="text1"/>
                <w:sz w:val="20"/>
              </w:rPr>
            </w:pPr>
          </w:p>
        </w:tc>
        <w:tc>
          <w:tcPr>
            <w:tcW w:w="1134" w:type="dxa"/>
            <w:gridSpan w:val="6"/>
            <w:tcBorders>
              <w:top w:val="single" w:sz="4" w:space="0" w:color="auto"/>
              <w:left w:val="nil"/>
              <w:bottom w:val="double" w:sz="4" w:space="0" w:color="auto"/>
              <w:right w:val="nil"/>
            </w:tcBorders>
            <w:shd w:val="clear" w:color="auto" w:fill="auto"/>
            <w:vAlign w:val="center"/>
          </w:tcPr>
          <w:p w:rsidR="00CB0FE9" w:rsidRPr="00CB0FE9" w:rsidRDefault="00CB0FE9" w:rsidP="00CB0FE9">
            <w:pPr>
              <w:jc w:val="center"/>
              <w:rPr>
                <w:rFonts w:ascii="Arial" w:hAnsi="Arial" w:cs="Arial"/>
                <w:b/>
                <w:bCs/>
                <w:color w:val="000000" w:themeColor="text1"/>
                <w:sz w:val="20"/>
              </w:rPr>
            </w:pPr>
          </w:p>
        </w:tc>
        <w:tc>
          <w:tcPr>
            <w:tcW w:w="993" w:type="dxa"/>
            <w:gridSpan w:val="3"/>
            <w:tcBorders>
              <w:top w:val="single" w:sz="4" w:space="0" w:color="auto"/>
              <w:left w:val="nil"/>
              <w:bottom w:val="doub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b/>
                <w:bCs/>
                <w:iCs/>
                <w:color w:val="000000" w:themeColor="text1"/>
                <w:sz w:val="20"/>
              </w:rPr>
            </w:pPr>
          </w:p>
        </w:tc>
      </w:tr>
      <w:tr w:rsidR="00CB0FE9" w:rsidRPr="00CB0FE9" w:rsidTr="00337F1A">
        <w:trPr>
          <w:trHeight w:hRule="exact" w:val="397"/>
        </w:trPr>
        <w:tc>
          <w:tcPr>
            <w:tcW w:w="8488" w:type="dxa"/>
            <w:gridSpan w:val="22"/>
            <w:tcBorders>
              <w:top w:val="double" w:sz="4" w:space="0" w:color="auto"/>
              <w:left w:val="double" w:sz="4" w:space="0" w:color="auto"/>
              <w:bottom w:val="single" w:sz="4" w:space="0" w:color="auto"/>
              <w:right w:val="single" w:sz="4" w:space="0" w:color="auto"/>
            </w:tcBorders>
            <w:shd w:val="clear" w:color="auto" w:fill="auto"/>
            <w:vAlign w:val="center"/>
          </w:tcPr>
          <w:p w:rsidR="00CB0FE9" w:rsidRPr="00CB0FE9" w:rsidRDefault="00CB0FE9" w:rsidP="00CB0FE9">
            <w:pPr>
              <w:keepNext/>
              <w:outlineLvl w:val="1"/>
              <w:rPr>
                <w:rFonts w:ascii="Arial" w:hAnsi="Arial"/>
                <w:b/>
                <w:bCs/>
                <w:i/>
                <w:iCs/>
                <w:snapToGrid w:val="0"/>
                <w:color w:val="000000" w:themeColor="text1"/>
              </w:rPr>
            </w:pPr>
            <w:r w:rsidRPr="00CB0FE9">
              <w:rPr>
                <w:rFonts w:ascii="Arial" w:hAnsi="Arial"/>
                <w:b/>
                <w:bCs/>
                <w:i/>
                <w:iCs/>
                <w:snapToGrid w:val="0"/>
                <w:color w:val="000000" w:themeColor="text1"/>
              </w:rPr>
              <w:t>IV – DO EXAME</w:t>
            </w:r>
          </w:p>
        </w:tc>
        <w:tc>
          <w:tcPr>
            <w:tcW w:w="7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B0FE9" w:rsidRPr="00CB0FE9" w:rsidRDefault="00CB0FE9" w:rsidP="00CB0FE9">
            <w:pPr>
              <w:keepNext/>
              <w:jc w:val="center"/>
              <w:outlineLvl w:val="5"/>
              <w:rPr>
                <w:rFonts w:ascii="Arial" w:hAnsi="Arial"/>
                <w:b/>
                <w:bCs/>
                <w:iCs/>
                <w:color w:val="000000" w:themeColor="text1"/>
                <w:sz w:val="18"/>
              </w:rPr>
            </w:pPr>
            <w:r w:rsidRPr="00CB0FE9">
              <w:rPr>
                <w:rFonts w:ascii="Arial" w:hAnsi="Arial"/>
                <w:b/>
                <w:bCs/>
                <w:iCs/>
                <w:color w:val="000000" w:themeColor="text1"/>
                <w:sz w:val="18"/>
              </w:rPr>
              <w:t>Sim</w:t>
            </w:r>
          </w:p>
        </w:tc>
        <w:tc>
          <w:tcPr>
            <w:tcW w:w="851"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b/>
                <w:bCs/>
                <w:iCs/>
                <w:color w:val="000000" w:themeColor="text1"/>
                <w:sz w:val="16"/>
              </w:rPr>
            </w:pPr>
            <w:r w:rsidRPr="00CB0FE9">
              <w:rPr>
                <w:rFonts w:ascii="Arial" w:hAnsi="Arial"/>
                <w:b/>
                <w:bCs/>
                <w:iCs/>
                <w:color w:val="000000" w:themeColor="text1"/>
                <w:sz w:val="16"/>
              </w:rPr>
              <w:t>Não Aplicável</w:t>
            </w:r>
          </w:p>
        </w:tc>
      </w:tr>
      <w:tr w:rsidR="00CB0FE9" w:rsidRPr="00CB0FE9" w:rsidTr="00337F1A">
        <w:trPr>
          <w:trHeight w:hRule="exact" w:val="284"/>
        </w:trPr>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1. Foi verificado se não há um modelo específico de formulário do Exame da Liquidação da Despesa para esta liquidação?</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284"/>
        </w:trPr>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2. Foram preenchidos os campos dos Dados da Despesa (item I) e Dos Valores (item II)?</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2.1. Nos casos em que a despesa esteja classificada em Natureza de Despesa relacionada na coluna A do Anexo I da Resolução CGM nº 1.130/2014, foi preenchido corretamente o campo “Dos Custos a Apropriar” (item III) conforme determina esse dispositivo?</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 xml:space="preserve">3. Foi verificado no Sistema FINCON (Acompanhamento do Empenho – FCONR02442) se o(s) empenho(s) </w:t>
            </w:r>
            <w:proofErr w:type="gramStart"/>
            <w:r w:rsidRPr="00CB0FE9">
              <w:rPr>
                <w:rFonts w:ascii="Arial" w:hAnsi="Arial" w:cs="Arial"/>
                <w:color w:val="000000" w:themeColor="text1"/>
                <w:sz w:val="15"/>
                <w:szCs w:val="15"/>
              </w:rPr>
              <w:t>possui(</w:t>
            </w:r>
            <w:proofErr w:type="gramEnd"/>
            <w:r w:rsidRPr="00CB0FE9">
              <w:rPr>
                <w:rFonts w:ascii="Arial" w:hAnsi="Arial" w:cs="Arial"/>
                <w:color w:val="000000" w:themeColor="text1"/>
                <w:sz w:val="15"/>
                <w:szCs w:val="15"/>
              </w:rPr>
              <w:t>em) programação financeira até o mês para a liquidação da despesa?</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4. No caso de despesa de exercício anterior, foi concluída a sindicância administrativa conforme determina o</w:t>
            </w:r>
            <w:proofErr w:type="gramStart"/>
            <w:r w:rsidRPr="00CB0FE9">
              <w:rPr>
                <w:rFonts w:ascii="Arial" w:hAnsi="Arial" w:cs="Arial"/>
                <w:color w:val="000000" w:themeColor="text1"/>
                <w:sz w:val="15"/>
                <w:szCs w:val="15"/>
              </w:rPr>
              <w:t xml:space="preserve">  </w:t>
            </w:r>
            <w:proofErr w:type="gramEnd"/>
            <w:r w:rsidRPr="00CB0FE9">
              <w:rPr>
                <w:rFonts w:ascii="Arial" w:hAnsi="Arial" w:cs="Arial"/>
                <w:color w:val="000000" w:themeColor="text1"/>
                <w:sz w:val="15"/>
                <w:szCs w:val="15"/>
              </w:rPr>
              <w:t>Decreto que dispõe sobre a execução orçamentária e financeira para o exercício ?</w:t>
            </w:r>
            <w:r w:rsidRPr="00CB0FE9">
              <w:rPr>
                <w:rFonts w:ascii="Arial" w:hAnsi="Arial" w:cs="Arial"/>
                <w:color w:val="000000" w:themeColor="text1"/>
                <w:sz w:val="16"/>
                <w:szCs w:val="16"/>
              </w:rPr>
              <w:t xml:space="preserve"> </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 xml:space="preserve">5. A despesa foi classificada em conformidade com o Classificador da Receita e Despesa da PCRJ, em vigor, divulgado no </w:t>
            </w:r>
            <w:r w:rsidRPr="00CB0FE9">
              <w:rPr>
                <w:rFonts w:ascii="Arial" w:hAnsi="Arial" w:cs="Arial"/>
                <w:i/>
                <w:iCs/>
                <w:color w:val="000000" w:themeColor="text1"/>
                <w:sz w:val="15"/>
                <w:szCs w:val="15"/>
              </w:rPr>
              <w:t>site</w:t>
            </w:r>
            <w:r w:rsidRPr="00CB0FE9">
              <w:rPr>
                <w:rFonts w:ascii="Arial" w:hAnsi="Arial" w:cs="Arial"/>
                <w:color w:val="000000" w:themeColor="text1"/>
                <w:sz w:val="15"/>
                <w:szCs w:val="15"/>
              </w:rPr>
              <w:t xml:space="preserve"> da CGM: </w:t>
            </w:r>
            <w:hyperlink r:id="rId25" w:history="1">
              <w:r w:rsidRPr="00CB0FE9">
                <w:rPr>
                  <w:rFonts w:ascii="Arial" w:hAnsi="Arial" w:cs="Arial"/>
                  <w:i/>
                  <w:iCs/>
                  <w:color w:val="000000" w:themeColor="text1"/>
                  <w:sz w:val="15"/>
                  <w:szCs w:val="15"/>
                  <w:u w:val="single"/>
                </w:rPr>
                <w:t>www.rio.rj.gov.br/web/cgm</w:t>
              </w:r>
            </w:hyperlink>
            <w:proofErr w:type="gramStart"/>
            <w:r w:rsidRPr="00CB0FE9">
              <w:rPr>
                <w:rFonts w:ascii="Arial" w:hAnsi="Arial" w:cs="Arial"/>
                <w:i/>
                <w:iCs/>
                <w:color w:val="000000" w:themeColor="text1"/>
                <w:sz w:val="15"/>
                <w:szCs w:val="15"/>
              </w:rPr>
              <w:t xml:space="preserve"> </w:t>
            </w:r>
            <w:r w:rsidRPr="00CB0FE9">
              <w:rPr>
                <w:rFonts w:ascii="Arial" w:hAnsi="Arial" w:cs="Arial"/>
                <w:color w:val="000000" w:themeColor="text1"/>
                <w:sz w:val="15"/>
                <w:szCs w:val="15"/>
              </w:rPr>
              <w:t>?</w:t>
            </w:r>
            <w:proofErr w:type="gramEnd"/>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409"/>
        </w:trPr>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 xml:space="preserve">6. O favorecido da(s) nota(s) de empenho(s) é o emitente do(s) documento(s) comprobatório(s)? No caso de empenho coletivo, preencher o item </w:t>
            </w:r>
            <w:proofErr w:type="gramStart"/>
            <w:r w:rsidRPr="00CB0FE9">
              <w:rPr>
                <w:rFonts w:ascii="Arial" w:hAnsi="Arial" w:cs="Arial"/>
                <w:color w:val="000000" w:themeColor="text1"/>
                <w:sz w:val="15"/>
                <w:szCs w:val="15"/>
              </w:rPr>
              <w:t>1</w:t>
            </w:r>
            <w:proofErr w:type="gramEnd"/>
            <w:r w:rsidRPr="00CB0FE9">
              <w:rPr>
                <w:rFonts w:ascii="Arial" w:hAnsi="Arial" w:cs="Arial"/>
                <w:color w:val="000000" w:themeColor="text1"/>
                <w:sz w:val="15"/>
                <w:szCs w:val="15"/>
              </w:rPr>
              <w:t xml:space="preserve"> das Informações Complementares.</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284"/>
        </w:trPr>
        <w:tc>
          <w:tcPr>
            <w:tcW w:w="8488" w:type="dxa"/>
            <w:gridSpan w:val="22"/>
            <w:tcBorders>
              <w:left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6.1. Os dados do(s) favorecido(s) da liquidação encontram-se cadastrados no Sistema SIGMA?</w:t>
            </w:r>
          </w:p>
        </w:tc>
        <w:tc>
          <w:tcPr>
            <w:tcW w:w="726" w:type="dxa"/>
            <w:gridSpan w:val="5"/>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284"/>
        </w:trPr>
        <w:tc>
          <w:tcPr>
            <w:tcW w:w="8488" w:type="dxa"/>
            <w:gridSpan w:val="22"/>
            <w:tcBorders>
              <w:left w:val="double" w:sz="4" w:space="0" w:color="auto"/>
              <w:bottom w:val="sing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7. Consta documento/relatório que comprove a obrigação do Município em pagar a despesa? (Indicar Fls.________)</w:t>
            </w:r>
          </w:p>
        </w:tc>
        <w:tc>
          <w:tcPr>
            <w:tcW w:w="726" w:type="dxa"/>
            <w:gridSpan w:val="5"/>
            <w:tcBorders>
              <w:bottom w:val="sing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bottom w:val="sing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c>
          <w:tcPr>
            <w:tcW w:w="8488" w:type="dxa"/>
            <w:gridSpan w:val="22"/>
            <w:tcBorders>
              <w:left w:val="double" w:sz="4" w:space="0" w:color="auto"/>
              <w:bottom w:val="double" w:sz="4" w:space="0" w:color="auto"/>
            </w:tcBorders>
            <w:shd w:val="clear" w:color="auto" w:fill="auto"/>
            <w:vAlign w:val="center"/>
          </w:tcPr>
          <w:p w:rsidR="00CB0FE9" w:rsidRPr="00CB0FE9" w:rsidRDefault="00CB0FE9" w:rsidP="00CB0FE9">
            <w:pPr>
              <w:jc w:val="both"/>
              <w:rPr>
                <w:rFonts w:ascii="Arial" w:hAnsi="Arial" w:cs="Arial"/>
                <w:color w:val="000000" w:themeColor="text1"/>
                <w:sz w:val="15"/>
                <w:szCs w:val="15"/>
              </w:rPr>
            </w:pPr>
            <w:r w:rsidRPr="00CB0FE9">
              <w:rPr>
                <w:rFonts w:ascii="Arial" w:hAnsi="Arial" w:cs="Arial"/>
                <w:color w:val="000000" w:themeColor="text1"/>
                <w:sz w:val="15"/>
                <w:szCs w:val="15"/>
              </w:rPr>
              <w:t>8. No caso de pagamento em atraso, os cálculos foram efetuados com a atualização monetária, juros de mora e multa (se cabível), conforme legislação específica?</w:t>
            </w:r>
          </w:p>
        </w:tc>
        <w:tc>
          <w:tcPr>
            <w:tcW w:w="726" w:type="dxa"/>
            <w:gridSpan w:val="5"/>
            <w:tcBorders>
              <w:bottom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c>
          <w:tcPr>
            <w:tcW w:w="851" w:type="dxa"/>
            <w:gridSpan w:val="2"/>
            <w:tcBorders>
              <w:bottom w:val="double" w:sz="4" w:space="0" w:color="auto"/>
              <w:right w:val="double" w:sz="4" w:space="0" w:color="auto"/>
            </w:tcBorders>
            <w:shd w:val="clear" w:color="auto" w:fill="auto"/>
            <w:vAlign w:val="center"/>
          </w:tcPr>
          <w:p w:rsidR="00CB0FE9" w:rsidRPr="00CB0FE9" w:rsidRDefault="00CB0FE9" w:rsidP="00CB0FE9">
            <w:pPr>
              <w:jc w:val="center"/>
              <w:rPr>
                <w:rFonts w:ascii="Arial" w:hAnsi="Arial" w:cs="Arial"/>
                <w:color w:val="000000" w:themeColor="text1"/>
                <w:szCs w:val="24"/>
              </w:rPr>
            </w:pPr>
          </w:p>
        </w:tc>
      </w:tr>
      <w:tr w:rsidR="00CB0FE9" w:rsidRPr="00CB0FE9" w:rsidTr="00337F1A">
        <w:trPr>
          <w:trHeight w:hRule="exact" w:val="397"/>
        </w:trPr>
        <w:tc>
          <w:tcPr>
            <w:tcW w:w="10065" w:type="dxa"/>
            <w:gridSpan w:val="29"/>
            <w:tcBorders>
              <w:top w:val="double" w:sz="4" w:space="0" w:color="auto"/>
              <w:left w:val="double" w:sz="4" w:space="0" w:color="auto"/>
              <w:bottom w:val="single" w:sz="4" w:space="0" w:color="auto"/>
              <w:right w:val="double" w:sz="4" w:space="0" w:color="auto"/>
            </w:tcBorders>
            <w:shd w:val="clear" w:color="auto" w:fill="auto"/>
            <w:vAlign w:val="center"/>
          </w:tcPr>
          <w:p w:rsidR="00CB0FE9" w:rsidRPr="00CB0FE9" w:rsidRDefault="00CB0FE9" w:rsidP="00CB0FE9">
            <w:pPr>
              <w:rPr>
                <w:rFonts w:ascii="Arial" w:hAnsi="Arial" w:cs="Arial"/>
                <w:color w:val="000000" w:themeColor="text1"/>
                <w:szCs w:val="24"/>
              </w:rPr>
            </w:pPr>
            <w:r w:rsidRPr="00CB0FE9">
              <w:rPr>
                <w:rFonts w:ascii="Arial" w:hAnsi="Arial" w:cs="Arial"/>
                <w:b/>
                <w:bCs/>
                <w:i/>
                <w:iCs/>
                <w:color w:val="000000" w:themeColor="text1"/>
              </w:rPr>
              <w:t>V – INFORMAÇÕES COMPLEMENTARES</w:t>
            </w:r>
          </w:p>
        </w:tc>
      </w:tr>
      <w:tr w:rsidR="00CB0FE9" w:rsidRPr="00CB0FE9" w:rsidTr="00337F1A">
        <w:trPr>
          <w:trHeight w:hRule="exact" w:val="397"/>
        </w:trPr>
        <w:tc>
          <w:tcPr>
            <w:tcW w:w="5387" w:type="dxa"/>
            <w:gridSpan w:val="9"/>
            <w:tcBorders>
              <w:top w:val="single" w:sz="4" w:space="0" w:color="auto"/>
              <w:left w:val="double" w:sz="4" w:space="0" w:color="auto"/>
              <w:bottom w:val="double" w:sz="4" w:space="0" w:color="auto"/>
              <w:right w:val="nil"/>
            </w:tcBorders>
            <w:shd w:val="clear" w:color="auto" w:fill="auto"/>
            <w:vAlign w:val="center"/>
          </w:tcPr>
          <w:p w:rsidR="00CB0FE9" w:rsidRPr="00CB0FE9" w:rsidRDefault="00CB0FE9" w:rsidP="00CB0FE9">
            <w:pPr>
              <w:numPr>
                <w:ilvl w:val="0"/>
                <w:numId w:val="5"/>
              </w:numPr>
              <w:ind w:left="497" w:hanging="283"/>
              <w:contextualSpacing/>
              <w:rPr>
                <w:rFonts w:ascii="Arial" w:hAnsi="Arial" w:cs="Arial"/>
                <w:color w:val="000000" w:themeColor="text1"/>
                <w:sz w:val="15"/>
                <w:szCs w:val="15"/>
              </w:rPr>
            </w:pPr>
            <w:r w:rsidRPr="00CB0FE9">
              <w:rPr>
                <w:rFonts w:ascii="Arial" w:hAnsi="Arial" w:cs="Arial"/>
                <w:color w:val="000000" w:themeColor="text1"/>
                <w:sz w:val="15"/>
                <w:szCs w:val="15"/>
              </w:rPr>
              <w:t>No caso de empenho coletivo, discriminar o CNPJ/CPF do favorecido:</w:t>
            </w:r>
          </w:p>
        </w:tc>
        <w:tc>
          <w:tcPr>
            <w:tcW w:w="4678" w:type="dxa"/>
            <w:gridSpan w:val="20"/>
            <w:tcBorders>
              <w:top w:val="single" w:sz="4" w:space="0" w:color="auto"/>
              <w:left w:val="nil"/>
              <w:bottom w:val="double" w:sz="4" w:space="0" w:color="auto"/>
              <w:right w:val="double" w:sz="4" w:space="0" w:color="auto"/>
            </w:tcBorders>
            <w:shd w:val="clear" w:color="auto" w:fill="auto"/>
            <w:vAlign w:val="center"/>
          </w:tcPr>
          <w:p w:rsidR="00CB0FE9" w:rsidRPr="00CB0FE9" w:rsidRDefault="00CB0FE9" w:rsidP="00CB0FE9">
            <w:pPr>
              <w:rPr>
                <w:rFonts w:ascii="Arial" w:hAnsi="Arial" w:cs="Arial"/>
                <w:color w:val="000000" w:themeColor="text1"/>
                <w:sz w:val="15"/>
                <w:szCs w:val="15"/>
              </w:rPr>
            </w:pPr>
            <w:r w:rsidRPr="00CB0FE9">
              <w:rPr>
                <w:rFonts w:ascii="Arial" w:hAnsi="Arial" w:cs="Arial"/>
                <w:color w:val="000000" w:themeColor="text1"/>
                <w:sz w:val="15"/>
                <w:szCs w:val="15"/>
              </w:rPr>
              <w:t>__________________________________________________</w:t>
            </w:r>
          </w:p>
        </w:tc>
      </w:tr>
    </w:tbl>
    <w:p w:rsidR="00CB0FE9" w:rsidRPr="00CB0FE9" w:rsidRDefault="00CB0FE9" w:rsidP="00CB0FE9">
      <w:pPr>
        <w:keepNext/>
        <w:jc w:val="center"/>
        <w:outlineLvl w:val="0"/>
        <w:rPr>
          <w:rFonts w:ascii="Arial" w:hAnsi="Arial"/>
          <w:b/>
          <w:color w:val="000000" w:themeColor="text1"/>
          <w:sz w:val="20"/>
          <w:u w:val="single"/>
        </w:rPr>
      </w:pPr>
      <w:r w:rsidRPr="00CB0FE9">
        <w:rPr>
          <w:rFonts w:ascii="Arial" w:hAnsi="Arial"/>
          <w:b/>
          <w:color w:val="000000" w:themeColor="text1"/>
          <w:sz w:val="20"/>
          <w:u w:val="single"/>
        </w:rPr>
        <w:t>DECLARAÇÃO DE CONFORMIDADE</w:t>
      </w:r>
    </w:p>
    <w:p w:rsidR="00CB0FE9" w:rsidRPr="00CB0FE9" w:rsidRDefault="00CB0FE9" w:rsidP="00CB0FE9">
      <w:pPr>
        <w:jc w:val="center"/>
        <w:rPr>
          <w:rFonts w:ascii="Arial" w:hAnsi="Arial"/>
          <w:b/>
          <w:color w:val="000000" w:themeColor="text1"/>
          <w:sz w:val="20"/>
          <w:u w:val="single"/>
        </w:rPr>
      </w:pPr>
    </w:p>
    <w:p w:rsidR="00CB0FE9" w:rsidRPr="00CB0FE9" w:rsidRDefault="00CB0FE9" w:rsidP="00CB0FE9">
      <w:pPr>
        <w:ind w:right="-710" w:firstLine="709"/>
        <w:jc w:val="both"/>
        <w:rPr>
          <w:rFonts w:ascii="Arial" w:hAnsi="Arial"/>
          <w:color w:val="000000" w:themeColor="text1"/>
          <w:sz w:val="20"/>
        </w:rPr>
      </w:pPr>
      <w:r w:rsidRPr="00CB0FE9">
        <w:rPr>
          <w:rFonts w:ascii="Arial" w:hAnsi="Arial"/>
          <w:color w:val="000000" w:themeColor="text1"/>
          <w:sz w:val="20"/>
        </w:rPr>
        <w:lastRenderedPageBreak/>
        <w:t xml:space="preserve">Em face da análise procedida, </w:t>
      </w:r>
      <w:r w:rsidRPr="00CB0FE9">
        <w:rPr>
          <w:rFonts w:ascii="Arial" w:hAnsi="Arial" w:cs="Arial"/>
          <w:color w:val="000000" w:themeColor="text1"/>
          <w:sz w:val="20"/>
        </w:rPr>
        <w:t>visando à liquidação sob o aspecto contábil,</w:t>
      </w:r>
      <w:r w:rsidRPr="00CB0FE9">
        <w:rPr>
          <w:rFonts w:ascii="Arial" w:hAnsi="Arial"/>
          <w:color w:val="000000" w:themeColor="text1"/>
          <w:sz w:val="20"/>
        </w:rPr>
        <w:t xml:space="preserve"> </w:t>
      </w:r>
      <w:r w:rsidRPr="00CB0FE9">
        <w:rPr>
          <w:rFonts w:ascii="Arial" w:hAnsi="Arial"/>
          <w:b/>
          <w:color w:val="000000" w:themeColor="text1"/>
          <w:sz w:val="20"/>
        </w:rPr>
        <w:t>DECLARAMOS A CONFORMIDADE</w:t>
      </w:r>
      <w:r w:rsidRPr="00CB0FE9">
        <w:rPr>
          <w:rFonts w:ascii="Arial" w:hAnsi="Arial"/>
          <w:color w:val="000000" w:themeColor="text1"/>
          <w:sz w:val="20"/>
        </w:rPr>
        <w:t xml:space="preserve"> da presente despesa, de acordo com o que estabelece o inciso I, artigo 120 do Decreto n.º 3.221/1981, alterado pelo Decreto nº 22.318/2002.</w:t>
      </w:r>
    </w:p>
    <w:p w:rsidR="00CB0FE9" w:rsidRPr="00CB0FE9" w:rsidRDefault="00CB0FE9" w:rsidP="00CB0FE9">
      <w:pPr>
        <w:ind w:right="-710" w:firstLine="709"/>
        <w:jc w:val="center"/>
        <w:rPr>
          <w:rFonts w:ascii="Arial" w:hAnsi="Arial"/>
          <w:color w:val="000000" w:themeColor="text1"/>
          <w:sz w:val="20"/>
        </w:rPr>
      </w:pPr>
    </w:p>
    <w:p w:rsidR="00CB0FE9" w:rsidRPr="00CB0FE9" w:rsidRDefault="00CB0FE9" w:rsidP="00CB0FE9">
      <w:pPr>
        <w:jc w:val="center"/>
        <w:rPr>
          <w:rFonts w:ascii="Arial" w:hAnsi="Arial"/>
          <w:color w:val="000000" w:themeColor="text1"/>
          <w:sz w:val="20"/>
        </w:rPr>
      </w:pPr>
      <w:r w:rsidRPr="00CB0FE9">
        <w:rPr>
          <w:rFonts w:ascii="Arial" w:hAnsi="Arial"/>
          <w:color w:val="000000" w:themeColor="text1"/>
          <w:sz w:val="20"/>
        </w:rPr>
        <w:t>Em ______/_______/______</w:t>
      </w:r>
    </w:p>
    <w:p w:rsidR="00CB0FE9" w:rsidRPr="00CB0FE9" w:rsidRDefault="00CB0FE9" w:rsidP="00CB0FE9">
      <w:pPr>
        <w:ind w:firstLine="708"/>
        <w:jc w:val="center"/>
        <w:rPr>
          <w:rFonts w:ascii="Arial" w:hAnsi="Arial"/>
          <w:color w:val="000000" w:themeColor="text1"/>
          <w:sz w:val="14"/>
          <w:szCs w:val="14"/>
        </w:rPr>
      </w:pPr>
    </w:p>
    <w:p w:rsidR="00CB0FE9" w:rsidRPr="00CB0FE9" w:rsidRDefault="00CB0FE9" w:rsidP="00CB0FE9">
      <w:pPr>
        <w:ind w:firstLine="708"/>
        <w:jc w:val="center"/>
        <w:rPr>
          <w:rFonts w:ascii="Arial" w:hAnsi="Arial"/>
          <w:color w:val="000000" w:themeColor="text1"/>
          <w:sz w:val="14"/>
          <w:szCs w:val="14"/>
        </w:rPr>
      </w:pPr>
    </w:p>
    <w:p w:rsidR="00CB0FE9" w:rsidRPr="00CB0FE9" w:rsidRDefault="00CB0FE9" w:rsidP="00CB0FE9">
      <w:pPr>
        <w:jc w:val="center"/>
        <w:rPr>
          <w:rFonts w:ascii="Arial" w:hAnsi="Arial"/>
          <w:color w:val="000000" w:themeColor="text1"/>
          <w:sz w:val="20"/>
        </w:rPr>
      </w:pPr>
      <w:r w:rsidRPr="00CB0FE9">
        <w:rPr>
          <w:rFonts w:ascii="Arial" w:hAnsi="Arial"/>
          <w:color w:val="000000" w:themeColor="text1"/>
          <w:sz w:val="20"/>
        </w:rPr>
        <w:t>____________________________________</w:t>
      </w:r>
    </w:p>
    <w:p w:rsidR="00CB0FE9" w:rsidRPr="00CB0FE9" w:rsidRDefault="00CB0FE9" w:rsidP="00CB0FE9">
      <w:pPr>
        <w:jc w:val="center"/>
        <w:rPr>
          <w:rFonts w:ascii="Arial" w:hAnsi="Arial"/>
          <w:color w:val="000000" w:themeColor="text1"/>
          <w:sz w:val="20"/>
        </w:rPr>
      </w:pPr>
      <w:proofErr w:type="gramStart"/>
      <w:r w:rsidRPr="00CB0FE9">
        <w:rPr>
          <w:rFonts w:ascii="Arial" w:hAnsi="Arial"/>
          <w:color w:val="000000" w:themeColor="text1"/>
          <w:sz w:val="20"/>
        </w:rPr>
        <w:t>assinatura</w:t>
      </w:r>
      <w:proofErr w:type="gramEnd"/>
      <w:r w:rsidRPr="00CB0FE9">
        <w:rPr>
          <w:rFonts w:ascii="Arial" w:hAnsi="Arial"/>
          <w:color w:val="000000" w:themeColor="text1"/>
          <w:sz w:val="20"/>
        </w:rPr>
        <w:t>/nome/matrícula do servidor</w:t>
      </w:r>
    </w:p>
    <w:p w:rsidR="0082630A" w:rsidRDefault="0082630A" w:rsidP="0082630A">
      <w:pPr>
        <w:jc w:val="center"/>
        <w:rPr>
          <w:rFonts w:ascii="Arial" w:hAnsi="Arial" w:cs="Arial"/>
          <w:color w:val="000000" w:themeColor="text1"/>
          <w:sz w:val="20"/>
        </w:rPr>
      </w:pP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82630A" w:rsidRPr="008F1327" w:rsidTr="00337F1A">
        <w:trPr>
          <w:cantSplit/>
          <w:trHeight w:val="287"/>
        </w:trPr>
        <w:tc>
          <w:tcPr>
            <w:tcW w:w="1134" w:type="dxa"/>
            <w:gridSpan w:val="2"/>
            <w:shd w:val="clear" w:color="C0C0C0" w:fill="FFFFFF"/>
            <w:noWrap/>
            <w:vAlign w:val="center"/>
          </w:tcPr>
          <w:p w:rsidR="0082630A" w:rsidRPr="008F1327" w:rsidRDefault="0082630A" w:rsidP="00337F1A">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82630A" w:rsidRPr="008F1327" w:rsidTr="00337F1A">
        <w:trPr>
          <w:cantSplit/>
          <w:trHeight w:val="284"/>
        </w:trPr>
        <w:tc>
          <w:tcPr>
            <w:tcW w:w="3276" w:type="dxa"/>
            <w:shd w:val="clear" w:color="C0C0C0" w:fill="FFFFFF"/>
            <w:noWrap/>
            <w:vAlign w:val="center"/>
          </w:tcPr>
          <w:p w:rsidR="0082630A" w:rsidRPr="008F1327" w:rsidRDefault="0082630A" w:rsidP="00337F1A">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82630A" w:rsidRPr="008F1327" w:rsidRDefault="0082630A" w:rsidP="00337F1A">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82630A" w:rsidRPr="008F1327" w:rsidTr="00337F1A">
        <w:trPr>
          <w:cantSplit/>
          <w:trHeight w:val="284"/>
        </w:trPr>
        <w:tc>
          <w:tcPr>
            <w:tcW w:w="1134" w:type="dxa"/>
            <w:gridSpan w:val="2"/>
            <w:shd w:val="clear" w:color="C0C0C0" w:fill="FFFFFF"/>
            <w:noWrap/>
            <w:vAlign w:val="center"/>
          </w:tcPr>
          <w:p w:rsidR="0082630A" w:rsidRPr="008F1327" w:rsidRDefault="0082630A" w:rsidP="00337F1A">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82630A" w:rsidRDefault="0082630A" w:rsidP="0082630A">
      <w:pPr>
        <w:jc w:val="center"/>
        <w:rPr>
          <w:rFonts w:ascii="Arial" w:hAnsi="Arial" w:cs="Arial"/>
          <w:color w:val="000000" w:themeColor="text1"/>
          <w:sz w:val="20"/>
        </w:rPr>
      </w:pPr>
    </w:p>
    <w:p w:rsidR="0082630A" w:rsidRDefault="0082630A" w:rsidP="0082630A">
      <w:pPr>
        <w:rPr>
          <w:rFonts w:ascii="Arial" w:hAnsi="Arial" w:cs="Arial"/>
          <w:color w:val="000000" w:themeColor="text1"/>
          <w:sz w:val="10"/>
          <w:szCs w:val="10"/>
        </w:rPr>
      </w:pPr>
    </w:p>
    <w:p w:rsidR="0082630A" w:rsidRDefault="0082630A" w:rsidP="0082630A">
      <w:pPr>
        <w:rPr>
          <w:rFonts w:ascii="Arial" w:hAnsi="Arial" w:cs="Arial"/>
          <w:color w:val="000000" w:themeColor="text1"/>
          <w:sz w:val="10"/>
          <w:szCs w:val="10"/>
        </w:rPr>
      </w:pPr>
    </w:p>
    <w:p w:rsidR="0082630A" w:rsidRDefault="0082630A" w:rsidP="0082630A">
      <w:pPr>
        <w:rPr>
          <w:rFonts w:ascii="Arial" w:hAnsi="Arial" w:cs="Arial"/>
          <w:color w:val="000000" w:themeColor="text1"/>
          <w:sz w:val="10"/>
          <w:szCs w:val="10"/>
        </w:rPr>
      </w:pPr>
      <w:r w:rsidRPr="00DB7720">
        <w:rPr>
          <w:noProof/>
          <w:color w:val="000000" w:themeColor="text1"/>
        </w:rPr>
        <w:drawing>
          <wp:anchor distT="0" distB="0" distL="114300" distR="114300" simplePos="0" relativeHeight="251713536" behindDoc="0" locked="0" layoutInCell="1" allowOverlap="1">
            <wp:simplePos x="0" y="0"/>
            <wp:positionH relativeFrom="column">
              <wp:posOffset>144780</wp:posOffset>
            </wp:positionH>
            <wp:positionV relativeFrom="paragraph">
              <wp:posOffset>-408940</wp:posOffset>
            </wp:positionV>
            <wp:extent cx="931545" cy="660400"/>
            <wp:effectExtent l="0" t="0" r="0" b="0"/>
            <wp:wrapNone/>
            <wp:docPr id="23" name="Imagem 23"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p w:rsidR="0082630A" w:rsidRDefault="0082630A" w:rsidP="0082630A">
      <w:pPr>
        <w:rPr>
          <w:rFonts w:ascii="Arial" w:hAnsi="Arial" w:cs="Arial"/>
          <w:color w:val="000000" w:themeColor="text1"/>
          <w:sz w:val="10"/>
          <w:szCs w:val="10"/>
        </w:rPr>
      </w:pPr>
    </w:p>
    <w:p w:rsidR="0082630A" w:rsidRDefault="0082630A" w:rsidP="0082630A">
      <w:pPr>
        <w:rPr>
          <w:rFonts w:ascii="Arial" w:hAnsi="Arial" w:cs="Arial"/>
          <w:color w:val="000000" w:themeColor="text1"/>
          <w:sz w:val="10"/>
          <w:szCs w:val="10"/>
        </w:rPr>
      </w:pPr>
    </w:p>
    <w:p w:rsidR="0082630A" w:rsidRDefault="0082630A" w:rsidP="0082630A">
      <w:pPr>
        <w:rPr>
          <w:rFonts w:ascii="Arial" w:hAnsi="Arial" w:cs="Arial"/>
          <w:color w:val="000000" w:themeColor="text1"/>
          <w:sz w:val="10"/>
          <w:szCs w:val="10"/>
        </w:rPr>
      </w:pPr>
    </w:p>
    <w:p w:rsidR="0082630A" w:rsidRDefault="0082630A" w:rsidP="0082630A">
      <w:pPr>
        <w:rPr>
          <w:rFonts w:ascii="Arial" w:hAnsi="Arial" w:cs="Arial"/>
          <w:color w:val="000000" w:themeColor="text1"/>
          <w:sz w:val="10"/>
          <w:szCs w:val="10"/>
        </w:rPr>
      </w:pPr>
    </w:p>
    <w:p w:rsidR="0082630A" w:rsidRDefault="0082630A" w:rsidP="0082630A">
      <w:pPr>
        <w:pBdr>
          <w:top w:val="single" w:sz="4" w:space="1" w:color="auto"/>
        </w:pBdr>
        <w:rPr>
          <w:rFonts w:ascii="Arial" w:hAnsi="Arial" w:cs="Arial"/>
          <w:color w:val="000000" w:themeColor="text1"/>
          <w:sz w:val="10"/>
          <w:szCs w:val="10"/>
        </w:rPr>
      </w:pPr>
    </w:p>
    <w:p w:rsidR="0082630A" w:rsidRDefault="0082630A" w:rsidP="0082630A">
      <w:pPr>
        <w:rPr>
          <w:rFonts w:ascii="Arial" w:hAnsi="Arial" w:cs="Arial"/>
          <w:color w:val="000000" w:themeColor="text1"/>
          <w:sz w:val="10"/>
          <w:szCs w:val="10"/>
        </w:rPr>
      </w:pPr>
    </w:p>
    <w:p w:rsidR="0082630A" w:rsidRDefault="0082630A" w:rsidP="0082630A">
      <w:pPr>
        <w:rPr>
          <w:rFonts w:ascii="Arial" w:hAnsi="Arial"/>
          <w:b/>
        </w:rPr>
      </w:pPr>
      <w:r>
        <w:rPr>
          <w:rFonts w:ascii="Arial" w:hAnsi="Arial"/>
          <w:b/>
        </w:rPr>
        <w:t>FORMULÁRIO – 100 - 12 DECLARAÇÃO DE CONFORMIDADE PARA LIQUIDAÇÃO DA DESPESA</w:t>
      </w:r>
    </w:p>
    <w:p w:rsidR="0082630A" w:rsidRDefault="0082630A" w:rsidP="0082630A">
      <w:pPr>
        <w:pBdr>
          <w:bottom w:val="single" w:sz="4" w:space="1" w:color="auto"/>
        </w:pBdr>
        <w:rPr>
          <w:rFonts w:ascii="Arial" w:hAnsi="Arial" w:cs="Arial"/>
          <w:color w:val="000000" w:themeColor="text1"/>
          <w:sz w:val="10"/>
          <w:szCs w:val="10"/>
        </w:rPr>
      </w:pPr>
    </w:p>
    <w:p w:rsidR="003760DC" w:rsidRDefault="003760DC" w:rsidP="003339CE">
      <w:pPr>
        <w:jc w:val="center"/>
        <w:rPr>
          <w:rFonts w:ascii="Arial" w:hAnsi="Arial" w:cs="Arial"/>
          <w:color w:val="000000" w:themeColor="text1"/>
          <w:sz w:val="2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
        <w:gridCol w:w="518"/>
        <w:gridCol w:w="519"/>
        <w:gridCol w:w="6"/>
        <w:gridCol w:w="513"/>
        <w:gridCol w:w="756"/>
        <w:gridCol w:w="148"/>
        <w:gridCol w:w="1412"/>
        <w:gridCol w:w="6"/>
        <w:gridCol w:w="1269"/>
        <w:gridCol w:w="997"/>
        <w:gridCol w:w="279"/>
        <w:gridCol w:w="284"/>
        <w:gridCol w:w="106"/>
        <w:gridCol w:w="390"/>
        <w:gridCol w:w="391"/>
        <w:gridCol w:w="251"/>
        <w:gridCol w:w="141"/>
        <w:gridCol w:w="144"/>
        <w:gridCol w:w="246"/>
        <w:gridCol w:w="315"/>
        <w:gridCol w:w="76"/>
        <w:gridCol w:w="390"/>
        <w:gridCol w:w="391"/>
      </w:tblGrid>
      <w:tr w:rsidR="001A6B68" w:rsidRPr="001A6B68" w:rsidTr="00337F1A">
        <w:trPr>
          <w:cantSplit/>
          <w:trHeight w:hRule="exact" w:val="680"/>
        </w:trPr>
        <w:tc>
          <w:tcPr>
            <w:tcW w:w="10065" w:type="dxa"/>
            <w:gridSpan w:val="24"/>
            <w:tcBorders>
              <w:top w:val="double" w:sz="4" w:space="0" w:color="auto"/>
              <w:left w:val="double" w:sz="4" w:space="0" w:color="auto"/>
              <w:bottom w:val="double" w:sz="4" w:space="0" w:color="auto"/>
              <w:right w:val="double" w:sz="4" w:space="0" w:color="auto"/>
            </w:tcBorders>
            <w:shd w:val="clear" w:color="auto" w:fill="auto"/>
            <w:vAlign w:val="center"/>
          </w:tcPr>
          <w:p w:rsidR="001A6B68" w:rsidRPr="001A6B68" w:rsidRDefault="001A6B68" w:rsidP="001A6B68">
            <w:pPr>
              <w:keepNext/>
              <w:jc w:val="center"/>
              <w:outlineLvl w:val="3"/>
              <w:rPr>
                <w:rFonts w:ascii="Arial" w:hAnsi="Arial" w:cs="Arial"/>
                <w:b/>
                <w:color w:val="000000" w:themeColor="text1"/>
                <w:sz w:val="26"/>
                <w:szCs w:val="26"/>
              </w:rPr>
            </w:pPr>
            <w:r w:rsidRPr="001A6B68">
              <w:rPr>
                <w:rFonts w:ascii="Arial" w:hAnsi="Arial" w:cs="Arial"/>
                <w:b/>
                <w:color w:val="000000" w:themeColor="text1"/>
                <w:sz w:val="26"/>
                <w:szCs w:val="26"/>
              </w:rPr>
              <w:t>ELD 11-02 – EXAME DA LIQUIDAÇÃO DA DESPESA</w:t>
            </w:r>
          </w:p>
          <w:p w:rsidR="001A6B68" w:rsidRPr="001A6B68" w:rsidRDefault="001A6B68" w:rsidP="001A6B68">
            <w:pPr>
              <w:jc w:val="center"/>
              <w:rPr>
                <w:rFonts w:ascii="Arial" w:hAnsi="Arial" w:cs="Arial"/>
                <w:color w:val="000000" w:themeColor="text1"/>
                <w:szCs w:val="24"/>
              </w:rPr>
            </w:pPr>
            <w:r w:rsidRPr="001A6B68">
              <w:rPr>
                <w:rFonts w:ascii="Arial" w:hAnsi="Arial" w:cs="Arial"/>
                <w:b/>
                <w:color w:val="000000" w:themeColor="text1"/>
                <w:szCs w:val="24"/>
              </w:rPr>
              <w:t>CONTRATOS DE GESTÃO</w:t>
            </w:r>
          </w:p>
        </w:tc>
      </w:tr>
      <w:tr w:rsidR="001A6B68" w:rsidRPr="001A6B68" w:rsidTr="00337F1A">
        <w:trPr>
          <w:cantSplit/>
          <w:trHeight w:hRule="exact" w:val="397"/>
        </w:trPr>
        <w:tc>
          <w:tcPr>
            <w:tcW w:w="10065" w:type="dxa"/>
            <w:gridSpan w:val="24"/>
            <w:tcBorders>
              <w:top w:val="double" w:sz="4" w:space="0" w:color="auto"/>
              <w:left w:val="double" w:sz="4" w:space="0" w:color="auto"/>
              <w:bottom w:val="single" w:sz="4" w:space="0" w:color="auto"/>
              <w:right w:val="double" w:sz="4" w:space="0" w:color="auto"/>
            </w:tcBorders>
            <w:shd w:val="clear" w:color="auto" w:fill="auto"/>
            <w:vAlign w:val="center"/>
          </w:tcPr>
          <w:p w:rsidR="001A6B68" w:rsidRPr="001A6B68" w:rsidRDefault="001A6B68" w:rsidP="001A6B68">
            <w:pPr>
              <w:rPr>
                <w:bCs/>
                <w:i/>
                <w:iCs/>
                <w:color w:val="000000" w:themeColor="text1"/>
              </w:rPr>
            </w:pPr>
            <w:r w:rsidRPr="001A6B68">
              <w:rPr>
                <w:rFonts w:ascii="Arial" w:hAnsi="Arial" w:cs="Arial"/>
                <w:b/>
                <w:bCs/>
                <w:i/>
                <w:iCs/>
                <w:color w:val="000000" w:themeColor="text1"/>
              </w:rPr>
              <w:t>I – DADOS DA DESPESA</w:t>
            </w:r>
          </w:p>
        </w:tc>
      </w:tr>
      <w:tr w:rsidR="001A6B68" w:rsidRPr="001A6B68" w:rsidTr="00337F1A">
        <w:trPr>
          <w:cantSplit/>
          <w:trHeight w:val="314"/>
        </w:trPr>
        <w:tc>
          <w:tcPr>
            <w:tcW w:w="10065" w:type="dxa"/>
            <w:gridSpan w:val="24"/>
            <w:tcBorders>
              <w:top w:val="single" w:sz="4" w:space="0" w:color="auto"/>
              <w:left w:val="double" w:sz="4" w:space="0" w:color="auto"/>
              <w:right w:val="double" w:sz="4" w:space="0" w:color="auto"/>
            </w:tcBorders>
            <w:shd w:val="clear" w:color="auto" w:fill="auto"/>
            <w:vAlign w:val="center"/>
          </w:tcPr>
          <w:p w:rsidR="001A6B68" w:rsidRPr="001A6B68" w:rsidRDefault="001A6B68" w:rsidP="001A6B68">
            <w:pPr>
              <w:rPr>
                <w:rFonts w:ascii="Arial" w:hAnsi="Arial"/>
                <w:color w:val="000000" w:themeColor="text1"/>
                <w:sz w:val="20"/>
              </w:rPr>
            </w:pPr>
            <w:r w:rsidRPr="001A6B68">
              <w:rPr>
                <w:rFonts w:ascii="Arial" w:hAnsi="Arial"/>
                <w:color w:val="000000" w:themeColor="text1"/>
                <w:sz w:val="20"/>
              </w:rPr>
              <w:t xml:space="preserve">Parcela                 </w:t>
            </w:r>
            <w:proofErr w:type="gramStart"/>
            <w:r w:rsidRPr="001A6B68">
              <w:rPr>
                <w:rFonts w:ascii="Arial" w:hAnsi="Arial"/>
                <w:color w:val="000000" w:themeColor="text1"/>
                <w:sz w:val="20"/>
              </w:rPr>
              <w:t xml:space="preserve">(    </w:t>
            </w:r>
            <w:proofErr w:type="gramEnd"/>
            <w:r w:rsidRPr="001A6B68">
              <w:rPr>
                <w:rFonts w:ascii="Arial" w:hAnsi="Arial"/>
                <w:color w:val="000000" w:themeColor="text1"/>
                <w:sz w:val="20"/>
              </w:rPr>
              <w:t>) Fixa            (    ) Variável</w:t>
            </w:r>
          </w:p>
        </w:tc>
      </w:tr>
      <w:tr w:rsidR="001A6B68" w:rsidRPr="001A6B68" w:rsidTr="00337F1A">
        <w:trPr>
          <w:cantSplit/>
          <w:trHeight w:val="370"/>
        </w:trPr>
        <w:tc>
          <w:tcPr>
            <w:tcW w:w="2073" w:type="dxa"/>
            <w:gridSpan w:val="5"/>
            <w:tcBorders>
              <w:top w:val="single" w:sz="4" w:space="0" w:color="auto"/>
              <w:left w:val="double" w:sz="4" w:space="0" w:color="auto"/>
              <w:bottom w:val="nil"/>
              <w:right w:val="single" w:sz="4" w:space="0" w:color="auto"/>
            </w:tcBorders>
            <w:shd w:val="clear" w:color="auto" w:fill="auto"/>
            <w:vAlign w:val="center"/>
          </w:tcPr>
          <w:p w:rsidR="001A6B68" w:rsidRPr="001A6B68" w:rsidRDefault="001A6B68" w:rsidP="001A6B68">
            <w:pPr>
              <w:jc w:val="center"/>
              <w:rPr>
                <w:rFonts w:ascii="Arial (W1)" w:hAnsi="Arial (W1)" w:cs="Arial"/>
                <w:color w:val="000000" w:themeColor="text1"/>
                <w:sz w:val="19"/>
                <w:szCs w:val="19"/>
              </w:rPr>
            </w:pPr>
            <w:r w:rsidRPr="001A6B68">
              <w:rPr>
                <w:rFonts w:ascii="Arial (W1)" w:hAnsi="Arial (W1)" w:cs="Arial"/>
                <w:color w:val="000000" w:themeColor="text1"/>
                <w:sz w:val="19"/>
                <w:szCs w:val="19"/>
              </w:rPr>
              <w:t>Unidade Orçamentária</w:t>
            </w:r>
          </w:p>
        </w:tc>
        <w:tc>
          <w:tcPr>
            <w:tcW w:w="4867" w:type="dxa"/>
            <w:gridSpan w:val="7"/>
            <w:tcBorders>
              <w:top w:val="single" w:sz="4" w:space="0" w:color="auto"/>
              <w:left w:val="single" w:sz="4" w:space="0" w:color="auto"/>
              <w:bottom w:val="nil"/>
              <w:right w:val="single" w:sz="4" w:space="0" w:color="auto"/>
            </w:tcBorders>
            <w:shd w:val="clear" w:color="auto" w:fill="auto"/>
            <w:vAlign w:val="center"/>
          </w:tcPr>
          <w:p w:rsidR="001A6B68" w:rsidRPr="001A6B68" w:rsidRDefault="001A6B68" w:rsidP="001A6B68">
            <w:pPr>
              <w:rPr>
                <w:rFonts w:ascii="Arial" w:hAnsi="Arial" w:cs="Arial"/>
                <w:color w:val="000000" w:themeColor="text1"/>
                <w:sz w:val="20"/>
              </w:rPr>
            </w:pPr>
            <w:r w:rsidRPr="001A6B68">
              <w:rPr>
                <w:rFonts w:ascii="Arial" w:hAnsi="Arial"/>
                <w:color w:val="000000" w:themeColor="text1"/>
                <w:sz w:val="20"/>
              </w:rPr>
              <w:t>Contrato de Gestão:</w:t>
            </w:r>
          </w:p>
        </w:tc>
        <w:tc>
          <w:tcPr>
            <w:tcW w:w="3125" w:type="dxa"/>
            <w:gridSpan w:val="12"/>
            <w:tcBorders>
              <w:top w:val="single" w:sz="4" w:space="0" w:color="auto"/>
              <w:left w:val="single" w:sz="4" w:space="0" w:color="auto"/>
              <w:bottom w:val="nil"/>
              <w:right w:val="double" w:sz="4" w:space="0" w:color="auto"/>
            </w:tcBorders>
            <w:shd w:val="clear" w:color="auto" w:fill="auto"/>
            <w:vAlign w:val="center"/>
          </w:tcPr>
          <w:p w:rsidR="001A6B68" w:rsidRPr="001A6B68" w:rsidRDefault="001A6B68" w:rsidP="001A6B68">
            <w:pPr>
              <w:jc w:val="center"/>
              <w:rPr>
                <w:rFonts w:ascii="Arial (W1)" w:hAnsi="Arial (W1)" w:cs="Arial"/>
                <w:color w:val="000000" w:themeColor="text1"/>
                <w:sz w:val="16"/>
              </w:rPr>
            </w:pPr>
            <w:r w:rsidRPr="001A6B68">
              <w:rPr>
                <w:rFonts w:ascii="Arial (W1)" w:hAnsi="Arial (W1)" w:cs="Arial"/>
                <w:color w:val="000000" w:themeColor="text1"/>
                <w:sz w:val="20"/>
              </w:rPr>
              <w:t>Natureza de Despesa</w:t>
            </w:r>
          </w:p>
        </w:tc>
      </w:tr>
      <w:tr w:rsidR="001A6B68" w:rsidRPr="001A6B68" w:rsidTr="00337F1A">
        <w:trPr>
          <w:cantSplit/>
          <w:trHeight w:val="271"/>
        </w:trPr>
        <w:tc>
          <w:tcPr>
            <w:tcW w:w="517" w:type="dxa"/>
            <w:tcBorders>
              <w:top w:val="nil"/>
              <w:left w:val="doub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518"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519"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519"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4867" w:type="dxa"/>
            <w:gridSpan w:val="7"/>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rPr>
                <w:rFonts w:ascii="Arial (W1)" w:hAnsi="Arial (W1)"/>
                <w:iCs/>
                <w:color w:val="000000" w:themeColor="text1"/>
                <w:sz w:val="16"/>
              </w:rPr>
            </w:pPr>
            <w:r w:rsidRPr="001A6B68">
              <w:rPr>
                <w:rFonts w:ascii="Arial" w:hAnsi="Arial"/>
                <w:color w:val="000000" w:themeColor="text1"/>
                <w:sz w:val="20"/>
              </w:rPr>
              <w:t xml:space="preserve">Ano/Nº:                         </w:t>
            </w:r>
            <w:r w:rsidRPr="001A6B68">
              <w:rPr>
                <w:bCs/>
                <w:color w:val="000000" w:themeColor="text1"/>
                <w:sz w:val="20"/>
              </w:rPr>
              <w:t>/</w:t>
            </w:r>
          </w:p>
        </w:tc>
        <w:tc>
          <w:tcPr>
            <w:tcW w:w="390"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0"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1"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2"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0"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1" w:type="dxa"/>
            <w:gridSpan w:val="2"/>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0" w:type="dxa"/>
            <w:tcBorders>
              <w:top w:val="nil"/>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c>
          <w:tcPr>
            <w:tcW w:w="391" w:type="dxa"/>
            <w:tcBorders>
              <w:top w:val="nil"/>
              <w:left w:val="single" w:sz="4" w:space="0" w:color="auto"/>
              <w:bottom w:val="doub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iCs/>
                <w:color w:val="000000" w:themeColor="text1"/>
                <w:szCs w:val="24"/>
              </w:rPr>
            </w:pPr>
          </w:p>
        </w:tc>
      </w:tr>
      <w:tr w:rsidR="001A6B68" w:rsidRPr="001A6B68" w:rsidTr="00337F1A">
        <w:trPr>
          <w:cantSplit/>
          <w:trHeight w:val="288"/>
        </w:trPr>
        <w:tc>
          <w:tcPr>
            <w:tcW w:w="2829" w:type="dxa"/>
            <w:gridSpan w:val="6"/>
            <w:vMerge w:val="restart"/>
            <w:tcBorders>
              <w:top w:val="double" w:sz="4" w:space="0" w:color="auto"/>
              <w:left w:val="double" w:sz="4" w:space="0" w:color="auto"/>
              <w:right w:val="single" w:sz="4" w:space="0" w:color="auto"/>
            </w:tcBorders>
            <w:shd w:val="clear" w:color="auto" w:fill="auto"/>
            <w:vAlign w:val="center"/>
          </w:tcPr>
          <w:p w:rsidR="001A6B68" w:rsidRPr="001A6B68" w:rsidRDefault="001A6B68" w:rsidP="001A6B68">
            <w:pPr>
              <w:keepNext/>
              <w:outlineLvl w:val="1"/>
              <w:rPr>
                <w:rFonts w:ascii="Arial" w:hAnsi="Arial"/>
                <w:b/>
                <w:bCs/>
                <w:i/>
                <w:iCs/>
                <w:snapToGrid w:val="0"/>
                <w:color w:val="000000" w:themeColor="text1"/>
              </w:rPr>
            </w:pPr>
            <w:r w:rsidRPr="001A6B68">
              <w:rPr>
                <w:rFonts w:ascii="Arial" w:hAnsi="Arial"/>
                <w:b/>
                <w:bCs/>
                <w:i/>
                <w:iCs/>
                <w:snapToGrid w:val="0"/>
                <w:color w:val="000000" w:themeColor="text1"/>
              </w:rPr>
              <w:t xml:space="preserve">II – DOS VALORES </w:t>
            </w:r>
            <w:r w:rsidRPr="001A6B68">
              <w:rPr>
                <w:rFonts w:ascii="Arial (W1)" w:hAnsi="Arial (W1)"/>
                <w:b/>
                <w:bCs/>
                <w:i/>
                <w:iCs/>
                <w:snapToGrid w:val="0"/>
                <w:color w:val="000000" w:themeColor="text1"/>
                <w:sz w:val="18"/>
              </w:rPr>
              <w:t>(R$)</w:t>
            </w:r>
          </w:p>
        </w:tc>
        <w:tc>
          <w:tcPr>
            <w:tcW w:w="1560" w:type="dxa"/>
            <w:gridSpan w:val="2"/>
            <w:vMerge w:val="restart"/>
            <w:tcBorders>
              <w:top w:val="nil"/>
              <w:left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b/>
                <w:bCs/>
                <w:iCs/>
                <w:color w:val="000000" w:themeColor="text1"/>
                <w:szCs w:val="24"/>
              </w:rPr>
            </w:pPr>
            <w:r w:rsidRPr="001A6B68">
              <w:rPr>
                <w:rFonts w:ascii="Arial" w:hAnsi="Arial"/>
                <w:b/>
                <w:bCs/>
                <w:iCs/>
                <w:color w:val="000000" w:themeColor="text1"/>
                <w:szCs w:val="24"/>
              </w:rPr>
              <w:t>Valor da Despesa</w:t>
            </w:r>
          </w:p>
        </w:tc>
        <w:tc>
          <w:tcPr>
            <w:tcW w:w="5676" w:type="dxa"/>
            <w:gridSpan w:val="16"/>
            <w:tcBorders>
              <w:top w:val="nil"/>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
                <w:iCs/>
                <w:color w:val="000000" w:themeColor="text1"/>
                <w:szCs w:val="24"/>
              </w:rPr>
            </w:pPr>
            <w:r w:rsidRPr="001A6B68">
              <w:rPr>
                <w:rFonts w:ascii="Arial" w:hAnsi="Arial" w:cs="Arial"/>
                <w:b/>
                <w:iCs/>
                <w:color w:val="000000" w:themeColor="text1"/>
                <w:szCs w:val="24"/>
              </w:rPr>
              <w:t>Valor da Liquidação</w:t>
            </w:r>
          </w:p>
        </w:tc>
      </w:tr>
      <w:tr w:rsidR="001A6B68" w:rsidRPr="001A6B68" w:rsidTr="00337F1A">
        <w:trPr>
          <w:cantSplit/>
          <w:trHeight w:val="405"/>
        </w:trPr>
        <w:tc>
          <w:tcPr>
            <w:tcW w:w="2829" w:type="dxa"/>
            <w:gridSpan w:val="6"/>
            <w:vMerge/>
            <w:tcBorders>
              <w:top w:val="single" w:sz="4" w:space="0" w:color="auto"/>
              <w:left w:val="double" w:sz="4" w:space="0" w:color="auto"/>
              <w:right w:val="sing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vMerge/>
            <w:tcBorders>
              <w:top w:val="single" w:sz="4" w:space="0" w:color="auto"/>
              <w:left w:val="single" w:sz="4" w:space="0" w:color="auto"/>
              <w:right w:val="single" w:sz="4" w:space="0" w:color="auto"/>
            </w:tcBorders>
            <w:shd w:val="clear" w:color="auto" w:fill="auto"/>
            <w:vAlign w:val="center"/>
          </w:tcPr>
          <w:p w:rsidR="001A6B68" w:rsidRPr="001A6B68" w:rsidRDefault="001A6B68" w:rsidP="001A6B68">
            <w:pPr>
              <w:rPr>
                <w:rFonts w:ascii="Arial" w:hAnsi="Arial"/>
                <w:color w:val="000000" w:themeColor="text1"/>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b/>
                <w:iCs/>
                <w:color w:val="000000" w:themeColor="text1"/>
                <w:sz w:val="16"/>
              </w:rPr>
            </w:pPr>
            <w:r w:rsidRPr="001A6B68">
              <w:rPr>
                <w:rFonts w:ascii="Arial (W1)" w:hAnsi="Arial (W1)"/>
                <w:b/>
                <w:iCs/>
                <w:color w:val="000000" w:themeColor="text1"/>
                <w:sz w:val="16"/>
              </w:rPr>
              <w:t>Nota Empenho (ano / nº)</w:t>
            </w:r>
          </w:p>
        </w:tc>
        <w:tc>
          <w:tcPr>
            <w:tcW w:w="1560" w:type="dxa"/>
            <w:gridSpan w:val="3"/>
            <w:tcBorders>
              <w:top w:val="single" w:sz="4" w:space="0" w:color="auto"/>
              <w:left w:val="single" w:sz="4" w:space="0" w:color="auto"/>
              <w:right w:val="single" w:sz="4" w:space="0" w:color="auto"/>
            </w:tcBorders>
            <w:shd w:val="clear" w:color="auto" w:fill="auto"/>
            <w:vAlign w:val="center"/>
          </w:tcPr>
          <w:p w:rsidR="001A6B68" w:rsidRPr="001A6B68" w:rsidRDefault="001A6B68" w:rsidP="001A6B68">
            <w:pPr>
              <w:rPr>
                <w:rFonts w:ascii="Arial (W1)" w:hAnsi="Arial (W1)" w:cs="Arial"/>
                <w:iCs/>
                <w:color w:val="000000" w:themeColor="text1"/>
                <w:sz w:val="16"/>
              </w:rPr>
            </w:pPr>
            <w:r w:rsidRPr="001A6B68">
              <w:rPr>
                <w:rFonts w:ascii="Arial (W1)" w:hAnsi="Arial (W1)" w:cs="Arial"/>
                <w:iCs/>
                <w:color w:val="000000" w:themeColor="text1"/>
                <w:sz w:val="16"/>
              </w:rPr>
              <w:t xml:space="preserve">  FR:</w:t>
            </w:r>
          </w:p>
        </w:tc>
        <w:tc>
          <w:tcPr>
            <w:tcW w:w="12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b/>
                <w:iCs/>
                <w:color w:val="000000" w:themeColor="text1"/>
                <w:sz w:val="16"/>
              </w:rPr>
            </w:pPr>
            <w:r w:rsidRPr="001A6B68">
              <w:rPr>
                <w:rFonts w:ascii="Arial (W1)" w:hAnsi="Arial (W1)"/>
                <w:b/>
                <w:iCs/>
                <w:color w:val="000000" w:themeColor="text1"/>
                <w:sz w:val="16"/>
              </w:rPr>
              <w:t>Nota Empenho (ano / nº)</w:t>
            </w:r>
          </w:p>
        </w:tc>
        <w:tc>
          <w:tcPr>
            <w:tcW w:w="1562" w:type="dxa"/>
            <w:gridSpan w:val="6"/>
            <w:tcBorders>
              <w:top w:val="single" w:sz="4" w:space="0" w:color="auto"/>
              <w:left w:val="single" w:sz="4" w:space="0" w:color="auto"/>
              <w:right w:val="double" w:sz="4" w:space="0" w:color="auto"/>
            </w:tcBorders>
            <w:shd w:val="clear" w:color="auto" w:fill="auto"/>
            <w:vAlign w:val="center"/>
          </w:tcPr>
          <w:p w:rsidR="001A6B68" w:rsidRPr="001A6B68" w:rsidRDefault="001A6B68" w:rsidP="001A6B68">
            <w:pPr>
              <w:rPr>
                <w:rFonts w:ascii="Arial (W1)" w:hAnsi="Arial (W1)"/>
                <w:iCs/>
                <w:color w:val="000000" w:themeColor="text1"/>
                <w:sz w:val="16"/>
              </w:rPr>
            </w:pPr>
            <w:r w:rsidRPr="001A6B68">
              <w:rPr>
                <w:rFonts w:ascii="Arial (W1)" w:hAnsi="Arial (W1)"/>
                <w:iCs/>
                <w:color w:val="000000" w:themeColor="text1"/>
                <w:sz w:val="16"/>
              </w:rPr>
              <w:t xml:space="preserve">  FR:</w:t>
            </w:r>
          </w:p>
        </w:tc>
      </w:tr>
      <w:tr w:rsidR="001A6B68" w:rsidRPr="001A6B68" w:rsidTr="00337F1A">
        <w:trPr>
          <w:cantSplit/>
          <w:trHeight w:hRule="exact" w:val="340"/>
        </w:trPr>
        <w:tc>
          <w:tcPr>
            <w:tcW w:w="2829" w:type="dxa"/>
            <w:gridSpan w:val="6"/>
            <w:vMerge w:val="restart"/>
            <w:tcBorders>
              <w:top w:val="single" w:sz="4" w:space="0" w:color="auto"/>
              <w:left w:val="double" w:sz="4" w:space="0" w:color="auto"/>
            </w:tcBorders>
            <w:shd w:val="clear" w:color="auto" w:fill="auto"/>
            <w:vAlign w:val="center"/>
          </w:tcPr>
          <w:p w:rsidR="001A6B68" w:rsidRPr="001A6B68" w:rsidRDefault="001A6B68" w:rsidP="001A6B68">
            <w:pPr>
              <w:jc w:val="center"/>
              <w:rPr>
                <w:rFonts w:ascii="Arial (W1)" w:hAnsi="Arial (W1)"/>
                <w:b/>
                <w:bCs/>
                <w:color w:val="000000" w:themeColor="text1"/>
                <w:sz w:val="20"/>
              </w:rPr>
            </w:pPr>
            <w:r w:rsidRPr="001A6B68">
              <w:rPr>
                <w:rFonts w:ascii="Arial (W1)" w:hAnsi="Arial (W1)"/>
                <w:b/>
                <w:bCs/>
                <w:color w:val="000000" w:themeColor="text1"/>
                <w:sz w:val="20"/>
              </w:rPr>
              <w:t>REPASSE:</w:t>
            </w: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vMerge/>
            <w:tcBorders>
              <w:left w:val="double" w:sz="4" w:space="0" w:color="auto"/>
              <w:bottom w:val="single" w:sz="4" w:space="0" w:color="auto"/>
            </w:tcBorders>
            <w:shd w:val="clear" w:color="auto" w:fill="auto"/>
            <w:vAlign w:val="center"/>
          </w:tcPr>
          <w:p w:rsidR="001A6B68" w:rsidRPr="001A6B68" w:rsidRDefault="001A6B68" w:rsidP="001A6B68">
            <w:pPr>
              <w:rPr>
                <w:rFonts w:ascii="Arial (W1)" w:hAnsi="Arial (W1)"/>
                <w:b/>
                <w:bCs/>
                <w:color w:val="000000" w:themeColor="text1"/>
                <w:sz w:val="20"/>
              </w:rPr>
            </w:pPr>
          </w:p>
        </w:tc>
        <w:tc>
          <w:tcPr>
            <w:tcW w:w="1560" w:type="dxa"/>
            <w:gridSpan w:val="2"/>
            <w:tcBorders>
              <w:top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5" w:type="dxa"/>
            <w:gridSpan w:val="2"/>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0" w:type="dxa"/>
            <w:gridSpan w:val="3"/>
            <w:tcBorders>
              <w:top w:val="single" w:sz="4" w:space="0" w:color="auto"/>
              <w:left w:val="dashed"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1279" w:type="dxa"/>
            <w:gridSpan w:val="5"/>
            <w:tcBorders>
              <w:top w:val="single" w:sz="4" w:space="0" w:color="auto"/>
              <w:left w:val="single" w:sz="4" w:space="0" w:color="auto"/>
              <w:bottom w:val="single" w:sz="4" w:space="0" w:color="auto"/>
              <w:right w:val="dashed"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w:t>
            </w:r>
          </w:p>
        </w:tc>
        <w:tc>
          <w:tcPr>
            <w:tcW w:w="1562" w:type="dxa"/>
            <w:gridSpan w:val="6"/>
            <w:tcBorders>
              <w:left w:val="dashed" w:sz="4" w:space="0" w:color="auto"/>
              <w:bottom w:val="single" w:sz="4" w:space="0" w:color="auto"/>
              <w:right w:val="doub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r>
      <w:tr w:rsidR="001A6B68" w:rsidRPr="001A6B68" w:rsidTr="00337F1A">
        <w:trPr>
          <w:cantSplit/>
          <w:trHeight w:hRule="exact" w:val="340"/>
        </w:trPr>
        <w:tc>
          <w:tcPr>
            <w:tcW w:w="2829" w:type="dxa"/>
            <w:gridSpan w:val="6"/>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1)" w:hAnsi="Arial (W1)" w:cs="Arial"/>
                <w:b/>
                <w:bCs/>
                <w:iCs/>
                <w:color w:val="000000" w:themeColor="text1"/>
                <w:sz w:val="20"/>
              </w:rPr>
            </w:pPr>
            <w:r w:rsidRPr="001A6B68">
              <w:rPr>
                <w:rFonts w:ascii="Arial (W1)" w:hAnsi="Arial (W1)" w:cs="Arial"/>
                <w:b/>
                <w:bCs/>
                <w:iCs/>
                <w:color w:val="000000" w:themeColor="text1"/>
                <w:sz w:val="20"/>
              </w:rPr>
              <w:t>TOTAL</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color w:val="000000" w:themeColor="text1"/>
                <w:sz w:val="20"/>
              </w:rPr>
            </w:pPr>
          </w:p>
        </w:tc>
        <w:tc>
          <w:tcPr>
            <w:tcW w:w="5676" w:type="dxa"/>
            <w:gridSpan w:val="16"/>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olor w:val="000000" w:themeColor="text1"/>
              </w:rPr>
            </w:pPr>
          </w:p>
        </w:tc>
      </w:tr>
      <w:tr w:rsidR="001A6B68" w:rsidRPr="001A6B68" w:rsidTr="00337F1A">
        <w:trPr>
          <w:cantSplit/>
          <w:trHeight w:hRule="exact" w:val="397"/>
        </w:trPr>
        <w:tc>
          <w:tcPr>
            <w:tcW w:w="10065" w:type="dxa"/>
            <w:gridSpan w:val="24"/>
            <w:tcBorders>
              <w:top w:val="double" w:sz="4" w:space="0" w:color="auto"/>
              <w:left w:val="double" w:sz="4" w:space="0" w:color="auto"/>
              <w:bottom w:val="single" w:sz="4" w:space="0" w:color="auto"/>
              <w:right w:val="double" w:sz="4" w:space="0" w:color="auto"/>
            </w:tcBorders>
            <w:shd w:val="clear" w:color="auto" w:fill="auto"/>
            <w:vAlign w:val="center"/>
          </w:tcPr>
          <w:p w:rsidR="001A6B68" w:rsidRPr="001A6B68" w:rsidRDefault="001A6B68" w:rsidP="001A6B68">
            <w:pPr>
              <w:rPr>
                <w:rFonts w:ascii="Arial" w:hAnsi="Arial" w:cs="Arial"/>
                <w:b/>
                <w:color w:val="000000" w:themeColor="text1"/>
              </w:rPr>
            </w:pPr>
            <w:r w:rsidRPr="001A6B68">
              <w:rPr>
                <w:rFonts w:ascii="Arial" w:hAnsi="Arial" w:cs="Arial"/>
                <w:b/>
                <w:bCs/>
                <w:i/>
                <w:iCs/>
                <w:color w:val="000000" w:themeColor="text1"/>
              </w:rPr>
              <w:t xml:space="preserve">III – DOS CUSTOS A APROPRIAR </w:t>
            </w:r>
          </w:p>
        </w:tc>
      </w:tr>
      <w:tr w:rsidR="001A6B68" w:rsidRPr="001A6B68" w:rsidTr="00337F1A">
        <w:trPr>
          <w:cantSplit/>
          <w:trHeight w:hRule="exact" w:val="284"/>
        </w:trPr>
        <w:tc>
          <w:tcPr>
            <w:tcW w:w="1560" w:type="dxa"/>
            <w:gridSpan w:val="4"/>
            <w:vMerge w:val="restart"/>
            <w:tcBorders>
              <w:top w:val="single" w:sz="4" w:space="0" w:color="auto"/>
              <w:left w:val="double" w:sz="4" w:space="0" w:color="auto"/>
              <w:right w:val="single" w:sz="4" w:space="0" w:color="auto"/>
            </w:tcBorders>
            <w:shd w:val="clear" w:color="auto" w:fill="auto"/>
            <w:vAlign w:val="center"/>
          </w:tcPr>
          <w:p w:rsidR="001A6B68" w:rsidRPr="001A6B68" w:rsidRDefault="001A6B68" w:rsidP="001A6B68">
            <w:pPr>
              <w:jc w:val="center"/>
              <w:rPr>
                <w:rFonts w:ascii="Arial (W1)" w:hAnsi="Arial (W1)" w:cs="Arial"/>
                <w:bCs/>
                <w:iCs/>
                <w:color w:val="000000" w:themeColor="text1"/>
                <w:sz w:val="16"/>
              </w:rPr>
            </w:pPr>
            <w:r w:rsidRPr="001A6B68">
              <w:rPr>
                <w:rFonts w:ascii="Arial (W1)" w:hAnsi="Arial (W1)" w:cs="Arial"/>
                <w:b/>
                <w:bCs/>
                <w:iCs/>
                <w:color w:val="000000" w:themeColor="text1"/>
                <w:sz w:val="16"/>
              </w:rPr>
              <w:t>Nº da Parcela:</w:t>
            </w:r>
          </w:p>
        </w:tc>
        <w:tc>
          <w:tcPr>
            <w:tcW w:w="28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cs="Arial"/>
                <w:b/>
                <w:bCs/>
                <w:iCs/>
                <w:color w:val="000000" w:themeColor="text1"/>
                <w:sz w:val="16"/>
              </w:rPr>
            </w:pPr>
            <w:r w:rsidRPr="001A6B68">
              <w:rPr>
                <w:rFonts w:ascii="Arial (W1)" w:hAnsi="Arial (W1)" w:cs="Arial"/>
                <w:b/>
                <w:bCs/>
                <w:iCs/>
                <w:color w:val="000000" w:themeColor="text1"/>
                <w:sz w:val="16"/>
              </w:rPr>
              <w:t>Período de Competência</w:t>
            </w:r>
          </w:p>
        </w:tc>
        <w:tc>
          <w:tcPr>
            <w:tcW w:w="2266" w:type="dxa"/>
            <w:gridSpan w:val="2"/>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1)" w:hAnsi="Arial (W1)" w:cs="Arial"/>
                <w:b/>
                <w:bCs/>
                <w:iCs/>
                <w:color w:val="000000" w:themeColor="text1"/>
                <w:sz w:val="16"/>
              </w:rPr>
            </w:pPr>
            <w:r w:rsidRPr="001A6B68">
              <w:rPr>
                <w:rFonts w:ascii="Arial (W1)" w:hAnsi="Arial (W1)" w:cs="Arial"/>
                <w:b/>
                <w:bCs/>
                <w:iCs/>
                <w:color w:val="000000" w:themeColor="text1"/>
                <w:sz w:val="16"/>
              </w:rPr>
              <w:t>Valor</w:t>
            </w:r>
          </w:p>
        </w:tc>
        <w:tc>
          <w:tcPr>
            <w:tcW w:w="1986" w:type="dxa"/>
            <w:gridSpan w:val="8"/>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center"/>
              <w:rPr>
                <w:rFonts w:ascii="Arial (W1)" w:hAnsi="Arial (W1)" w:cs="Arial"/>
                <w:b/>
                <w:bCs/>
                <w:iCs/>
                <w:color w:val="000000" w:themeColor="text1"/>
                <w:sz w:val="16"/>
              </w:rPr>
            </w:pPr>
            <w:r w:rsidRPr="001A6B68">
              <w:rPr>
                <w:rFonts w:ascii="Arial (W1)" w:hAnsi="Arial (W1)" w:cs="Arial"/>
                <w:b/>
                <w:bCs/>
                <w:iCs/>
                <w:color w:val="000000" w:themeColor="text1"/>
                <w:sz w:val="16"/>
              </w:rPr>
              <w:t>Data da Emissão do Parecer da Comissão de Avaliação</w:t>
            </w:r>
          </w:p>
        </w:tc>
        <w:tc>
          <w:tcPr>
            <w:tcW w:w="1418" w:type="dxa"/>
            <w:gridSpan w:val="5"/>
            <w:vMerge w:val="restart"/>
            <w:tcBorders>
              <w:top w:val="single" w:sz="4" w:space="0" w:color="auto"/>
              <w:left w:val="single" w:sz="4" w:space="0" w:color="auto"/>
              <w:bottom w:val="double" w:sz="4" w:space="0" w:color="auto"/>
              <w:right w:val="double" w:sz="4" w:space="0" w:color="auto"/>
            </w:tcBorders>
            <w:shd w:val="clear" w:color="auto" w:fill="auto"/>
            <w:vAlign w:val="center"/>
          </w:tcPr>
          <w:p w:rsidR="001A6B68" w:rsidRPr="001A6B68" w:rsidRDefault="001A6B68" w:rsidP="001A6B68">
            <w:pPr>
              <w:jc w:val="center"/>
              <w:rPr>
                <w:rFonts w:ascii="Arial (W1)" w:hAnsi="Arial (W1)" w:cs="Arial"/>
                <w:b/>
                <w:bCs/>
                <w:iCs/>
                <w:color w:val="000000" w:themeColor="text1"/>
                <w:sz w:val="15"/>
                <w:szCs w:val="15"/>
              </w:rPr>
            </w:pPr>
            <w:r w:rsidRPr="001A6B68">
              <w:rPr>
                <w:rFonts w:ascii="Arial (W1)" w:hAnsi="Arial (W1)" w:cs="Arial"/>
                <w:b/>
                <w:bCs/>
                <w:iCs/>
                <w:color w:val="000000" w:themeColor="text1"/>
                <w:sz w:val="15"/>
                <w:szCs w:val="15"/>
              </w:rPr>
              <w:t xml:space="preserve">Código da </w:t>
            </w:r>
          </w:p>
          <w:p w:rsidR="001A6B68" w:rsidRPr="001A6B68" w:rsidRDefault="001A6B68" w:rsidP="001A6B68">
            <w:pPr>
              <w:jc w:val="center"/>
              <w:rPr>
                <w:rFonts w:ascii="Arial (W1)" w:hAnsi="Arial (W1)" w:cs="Arial"/>
                <w:b/>
                <w:bCs/>
                <w:iCs/>
                <w:color w:val="000000" w:themeColor="text1"/>
                <w:sz w:val="16"/>
              </w:rPr>
            </w:pPr>
            <w:r w:rsidRPr="001A6B68">
              <w:rPr>
                <w:rFonts w:ascii="Arial (W1)" w:hAnsi="Arial (W1)" w:cs="Arial"/>
                <w:b/>
                <w:bCs/>
                <w:iCs/>
                <w:color w:val="000000" w:themeColor="text1"/>
                <w:sz w:val="15"/>
                <w:szCs w:val="15"/>
              </w:rPr>
              <w:t>U.A/CRESP (SICI)</w:t>
            </w:r>
          </w:p>
        </w:tc>
      </w:tr>
      <w:tr w:rsidR="001A6B68" w:rsidRPr="001A6B68" w:rsidTr="00337F1A">
        <w:trPr>
          <w:cantSplit/>
          <w:trHeight w:hRule="exact" w:val="284"/>
        </w:trPr>
        <w:tc>
          <w:tcPr>
            <w:tcW w:w="1560" w:type="dxa"/>
            <w:gridSpan w:val="4"/>
            <w:vMerge/>
            <w:tcBorders>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b/>
                <w:bCs/>
                <w:iCs/>
                <w:color w:val="000000" w:themeColor="text1"/>
                <w:sz w:val="16"/>
              </w:rPr>
            </w:pPr>
            <w:r w:rsidRPr="001A6B68">
              <w:rPr>
                <w:rFonts w:ascii="Arial (W1)" w:hAnsi="Arial (W1)"/>
                <w:b/>
                <w:bCs/>
                <w:iCs/>
                <w:color w:val="000000" w:themeColor="text1"/>
                <w:sz w:val="16"/>
              </w:rPr>
              <w:t xml:space="preserve">De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1)" w:hAnsi="Arial (W1)"/>
                <w:b/>
                <w:bCs/>
                <w:iCs/>
                <w:color w:val="000000" w:themeColor="text1"/>
                <w:sz w:val="16"/>
              </w:rPr>
            </w:pPr>
            <w:r w:rsidRPr="001A6B68">
              <w:rPr>
                <w:rFonts w:ascii="Arial (W1)" w:hAnsi="Arial (W1)"/>
                <w:b/>
                <w:bCs/>
                <w:iCs/>
                <w:color w:val="000000" w:themeColor="text1"/>
                <w:sz w:val="16"/>
              </w:rPr>
              <w:t>Até</w:t>
            </w:r>
          </w:p>
        </w:tc>
        <w:tc>
          <w:tcPr>
            <w:tcW w:w="2266" w:type="dxa"/>
            <w:gridSpan w:val="2"/>
            <w:vMerge/>
            <w:tcBorders>
              <w:top w:val="doub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bCs/>
                <w:iCs/>
                <w:color w:val="000000" w:themeColor="text1"/>
                <w:sz w:val="20"/>
              </w:rPr>
            </w:pPr>
          </w:p>
        </w:tc>
        <w:tc>
          <w:tcPr>
            <w:tcW w:w="1986" w:type="dxa"/>
            <w:gridSpan w:val="8"/>
            <w:vMerge/>
            <w:tcBorders>
              <w:top w:val="doub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bCs/>
                <w:iCs/>
                <w:color w:val="000000" w:themeColor="text1"/>
                <w:sz w:val="20"/>
              </w:rPr>
            </w:pPr>
          </w:p>
        </w:tc>
        <w:tc>
          <w:tcPr>
            <w:tcW w:w="1418" w:type="dxa"/>
            <w:gridSpan w:val="5"/>
            <w:vMerge/>
            <w:tcBorders>
              <w:top w:val="doub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1560" w:type="dxa"/>
            <w:gridSpan w:val="4"/>
            <w:tcBorders>
              <w:top w:val="single" w:sz="4" w:space="0" w:color="auto"/>
              <w:left w:val="doub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22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198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A6B68" w:rsidRPr="001A6B68" w:rsidRDefault="001A6B68" w:rsidP="001A6B68">
            <w:pPr>
              <w:jc w:val="center"/>
              <w:rPr>
                <w:rFonts w:ascii="Arial" w:hAnsi="Arial" w:cs="Arial"/>
                <w:color w:val="000000" w:themeColor="text1"/>
                <w:sz w:val="20"/>
              </w:rPr>
            </w:pPr>
            <w:r w:rsidRPr="001A6B68">
              <w:rPr>
                <w:rFonts w:ascii="Arial" w:hAnsi="Arial" w:cs="Arial"/>
                <w:bCs/>
                <w:color w:val="000000" w:themeColor="text1"/>
                <w:sz w:val="20"/>
              </w:rPr>
              <w:t>/       /</w:t>
            </w:r>
          </w:p>
        </w:tc>
        <w:tc>
          <w:tcPr>
            <w:tcW w:w="1418" w:type="dxa"/>
            <w:gridSpan w:val="5"/>
            <w:tcBorders>
              <w:top w:val="single" w:sz="4" w:space="0" w:color="auto"/>
              <w:left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 w:val="20"/>
              </w:rPr>
            </w:pPr>
          </w:p>
        </w:tc>
      </w:tr>
      <w:tr w:rsidR="001A6B68" w:rsidRPr="001A6B68" w:rsidTr="00337F1A">
        <w:trPr>
          <w:cantSplit/>
          <w:trHeight w:hRule="exact" w:val="340"/>
        </w:trPr>
        <w:tc>
          <w:tcPr>
            <w:tcW w:w="4395" w:type="dxa"/>
            <w:gridSpan w:val="9"/>
            <w:tcBorders>
              <w:top w:val="single" w:sz="4" w:space="0" w:color="auto"/>
              <w:left w:val="double" w:sz="4" w:space="0" w:color="auto"/>
              <w:bottom w:val="double" w:sz="4" w:space="0" w:color="auto"/>
              <w:right w:val="single" w:sz="4" w:space="0" w:color="auto"/>
            </w:tcBorders>
            <w:shd w:val="clear" w:color="auto" w:fill="auto"/>
            <w:vAlign w:val="center"/>
          </w:tcPr>
          <w:p w:rsidR="001A6B68" w:rsidRPr="001A6B68" w:rsidRDefault="001A6B68" w:rsidP="001A6B68">
            <w:pPr>
              <w:jc w:val="right"/>
              <w:rPr>
                <w:color w:val="000000" w:themeColor="text1"/>
              </w:rPr>
            </w:pPr>
            <w:r w:rsidRPr="001A6B68">
              <w:rPr>
                <w:b/>
                <w:bCs/>
                <w:iCs/>
                <w:color w:val="000000" w:themeColor="text1"/>
                <w:sz w:val="20"/>
              </w:rPr>
              <w:t>Valor Total da Liquidação</w:t>
            </w:r>
          </w:p>
        </w:tc>
        <w:tc>
          <w:tcPr>
            <w:tcW w:w="2266" w:type="dxa"/>
            <w:gridSpan w:val="2"/>
            <w:tcBorders>
              <w:top w:val="single" w:sz="4" w:space="0" w:color="auto"/>
              <w:left w:val="single" w:sz="4" w:space="0" w:color="auto"/>
              <w:bottom w:val="double" w:sz="4" w:space="0" w:color="auto"/>
              <w:right w:val="single" w:sz="4" w:space="0" w:color="auto"/>
            </w:tcBorders>
            <w:shd w:val="clear" w:color="auto" w:fill="auto"/>
            <w:vAlign w:val="center"/>
          </w:tcPr>
          <w:p w:rsidR="001A6B68" w:rsidRPr="001A6B68" w:rsidRDefault="001A6B68" w:rsidP="001A6B68">
            <w:pPr>
              <w:jc w:val="right"/>
              <w:rPr>
                <w:rFonts w:ascii="Arial" w:hAnsi="Arial" w:cs="Arial"/>
                <w:bCs/>
                <w:iCs/>
                <w:color w:val="000000" w:themeColor="text1"/>
                <w:sz w:val="20"/>
              </w:rPr>
            </w:pPr>
          </w:p>
        </w:tc>
        <w:tc>
          <w:tcPr>
            <w:tcW w:w="3404" w:type="dxa"/>
            <w:gridSpan w:val="13"/>
            <w:tcBorders>
              <w:top w:val="single" w:sz="4" w:space="0" w:color="auto"/>
              <w:left w:val="single" w:sz="4" w:space="0" w:color="auto"/>
              <w:bottom w:val="double" w:sz="4" w:space="0" w:color="auto"/>
              <w:right w:val="double" w:sz="4" w:space="0" w:color="auto"/>
            </w:tcBorders>
            <w:shd w:val="clear" w:color="auto" w:fill="auto"/>
            <w:vAlign w:val="center"/>
          </w:tcPr>
          <w:p w:rsidR="001A6B68" w:rsidRPr="001A6B68" w:rsidRDefault="001A6B68" w:rsidP="001A6B68">
            <w:pPr>
              <w:jc w:val="center"/>
              <w:rPr>
                <w:bCs/>
                <w:iCs/>
                <w:color w:val="000000" w:themeColor="text1"/>
                <w:sz w:val="20"/>
              </w:rPr>
            </w:pPr>
          </w:p>
        </w:tc>
      </w:tr>
      <w:tr w:rsidR="001A6B68" w:rsidRPr="001A6B68" w:rsidTr="00337F1A">
        <w:trPr>
          <w:cantSplit/>
          <w:trHeight w:hRule="exact" w:val="454"/>
        </w:trPr>
        <w:tc>
          <w:tcPr>
            <w:tcW w:w="8362" w:type="dxa"/>
            <w:gridSpan w:val="17"/>
            <w:tcBorders>
              <w:top w:val="double" w:sz="4" w:space="0" w:color="auto"/>
              <w:left w:val="double" w:sz="4" w:space="0" w:color="auto"/>
              <w:bottom w:val="single" w:sz="4" w:space="0" w:color="auto"/>
            </w:tcBorders>
            <w:shd w:val="clear" w:color="auto" w:fill="auto"/>
            <w:vAlign w:val="center"/>
          </w:tcPr>
          <w:p w:rsidR="001A6B68" w:rsidRPr="001A6B68" w:rsidRDefault="001A6B68" w:rsidP="001A6B68">
            <w:pPr>
              <w:keepNext/>
              <w:outlineLvl w:val="1"/>
              <w:rPr>
                <w:rFonts w:ascii="Arial" w:hAnsi="Arial"/>
                <w:b/>
                <w:bCs/>
                <w:i/>
                <w:iCs/>
                <w:snapToGrid w:val="0"/>
                <w:color w:val="000000" w:themeColor="text1"/>
              </w:rPr>
            </w:pPr>
            <w:r w:rsidRPr="001A6B68">
              <w:rPr>
                <w:rFonts w:ascii="Arial" w:hAnsi="Arial"/>
                <w:b/>
                <w:bCs/>
                <w:i/>
                <w:iCs/>
                <w:snapToGrid w:val="0"/>
                <w:color w:val="000000" w:themeColor="text1"/>
              </w:rPr>
              <w:t>IV – DO EXAME</w:t>
            </w:r>
          </w:p>
        </w:tc>
        <w:tc>
          <w:tcPr>
            <w:tcW w:w="846" w:type="dxa"/>
            <w:gridSpan w:val="4"/>
            <w:tcBorders>
              <w:top w:val="double" w:sz="4" w:space="0" w:color="auto"/>
              <w:bottom w:val="single" w:sz="4" w:space="0" w:color="auto"/>
            </w:tcBorders>
            <w:shd w:val="clear" w:color="auto" w:fill="auto"/>
            <w:vAlign w:val="center"/>
          </w:tcPr>
          <w:p w:rsidR="001A6B68" w:rsidRPr="001A6B68" w:rsidRDefault="001A6B68" w:rsidP="001A6B68">
            <w:pPr>
              <w:keepNext/>
              <w:jc w:val="center"/>
              <w:outlineLvl w:val="5"/>
              <w:rPr>
                <w:rFonts w:ascii="Arial" w:hAnsi="Arial"/>
                <w:b/>
                <w:color w:val="000000" w:themeColor="text1"/>
                <w:sz w:val="18"/>
              </w:rPr>
            </w:pPr>
            <w:r w:rsidRPr="001A6B68">
              <w:rPr>
                <w:rFonts w:ascii="Arial" w:hAnsi="Arial"/>
                <w:b/>
                <w:color w:val="000000" w:themeColor="text1"/>
                <w:sz w:val="18"/>
              </w:rPr>
              <w:t>Sim</w:t>
            </w:r>
          </w:p>
        </w:tc>
        <w:tc>
          <w:tcPr>
            <w:tcW w:w="857" w:type="dxa"/>
            <w:gridSpan w:val="3"/>
            <w:tcBorders>
              <w:top w:val="doub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b/>
                <w:color w:val="000000" w:themeColor="text1"/>
                <w:sz w:val="16"/>
              </w:rPr>
            </w:pPr>
            <w:r w:rsidRPr="001A6B68">
              <w:rPr>
                <w:rFonts w:ascii="Arial" w:hAnsi="Arial"/>
                <w:b/>
                <w:color w:val="000000" w:themeColor="text1"/>
                <w:sz w:val="16"/>
              </w:rPr>
              <w:t>Não aplicável</w:t>
            </w:r>
          </w:p>
        </w:tc>
      </w:tr>
      <w:tr w:rsidR="001A6B68" w:rsidRPr="001A6B68" w:rsidTr="00337F1A">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1)" w:hAnsi="Arial (W1)"/>
                <w:color w:val="000000" w:themeColor="text1"/>
                <w:sz w:val="20"/>
              </w:rPr>
            </w:pPr>
            <w:r w:rsidRPr="001A6B68">
              <w:rPr>
                <w:rFonts w:ascii="Arial (W1)" w:hAnsi="Arial (W1)"/>
                <w:color w:val="000000" w:themeColor="text1"/>
                <w:sz w:val="20"/>
              </w:rPr>
              <w:t>1. Foram preenchidos todos os campos dos Dados da Despesa (item I), Dos Valores (item II) e Dos Custos a Apropriar (item III) deste formulário?</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hAnsi="Arial"/>
                <w:color w:val="000000" w:themeColor="text1"/>
                <w:sz w:val="20"/>
              </w:rPr>
            </w:pPr>
            <w:r w:rsidRPr="001A6B68">
              <w:rPr>
                <w:rFonts w:ascii="Arial" w:hAnsi="Arial"/>
                <w:color w:val="000000" w:themeColor="text1"/>
                <w:sz w:val="20"/>
              </w:rPr>
              <w:t xml:space="preserve">2. Foi verificado no Sistema FINCON (Acompanhamento do Empenho – FCONR02442) se o(s) empenho(s) </w:t>
            </w:r>
            <w:proofErr w:type="gramStart"/>
            <w:r w:rsidRPr="001A6B68">
              <w:rPr>
                <w:rFonts w:ascii="Arial" w:hAnsi="Arial"/>
                <w:color w:val="000000" w:themeColor="text1"/>
                <w:sz w:val="20"/>
              </w:rPr>
              <w:t>possui(</w:t>
            </w:r>
            <w:proofErr w:type="gramEnd"/>
            <w:r w:rsidRPr="001A6B68">
              <w:rPr>
                <w:rFonts w:ascii="Arial" w:hAnsi="Arial"/>
                <w:color w:val="000000" w:themeColor="text1"/>
                <w:sz w:val="20"/>
              </w:rPr>
              <w:t>em) programação financeira até o mês para a liquidação da despesa?</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397"/>
        </w:trPr>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1)" w:hAnsi="Arial (W1)"/>
                <w:color w:val="000000" w:themeColor="text1"/>
                <w:sz w:val="20"/>
              </w:rPr>
            </w:pPr>
            <w:r w:rsidRPr="001A6B68">
              <w:rPr>
                <w:rFonts w:ascii="Arial" w:hAnsi="Arial"/>
                <w:color w:val="000000" w:themeColor="text1"/>
                <w:sz w:val="20"/>
              </w:rPr>
              <w:t>2.1. O empenho encontra-se vinculado ao respectivo Instrumento Jurídico?</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lastRenderedPageBreak/>
              <w:t>3. No caso de despesa de exercício anterior, foi concluída a sindicância administrativa conforme determina o art. 9º do Decreto nº 39.757/2015?</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 xml:space="preserve">4. A despesa foi classificada na Natureza de Despesa adequada ao objeto contratado conforme Classificador da Receita e Despesa da PCRJ, em vigor e divulgado no </w:t>
            </w:r>
            <w:r w:rsidRPr="001A6B68">
              <w:rPr>
                <w:rFonts w:ascii="Arial" w:hAnsi="Arial" w:cs="Arial"/>
                <w:i/>
                <w:iCs/>
                <w:color w:val="000000" w:themeColor="text1"/>
                <w:sz w:val="20"/>
              </w:rPr>
              <w:t>site</w:t>
            </w:r>
            <w:r w:rsidRPr="001A6B68">
              <w:rPr>
                <w:rFonts w:ascii="Arial" w:hAnsi="Arial" w:cs="Arial"/>
                <w:color w:val="000000" w:themeColor="text1"/>
                <w:sz w:val="20"/>
              </w:rPr>
              <w:t xml:space="preserve"> da CGM: </w:t>
            </w:r>
            <w:hyperlink r:id="rId26" w:history="1">
              <w:r w:rsidRPr="001A6B68">
                <w:rPr>
                  <w:rFonts w:ascii="Arial" w:hAnsi="Arial" w:cs="Arial"/>
                  <w:i/>
                  <w:iCs/>
                  <w:color w:val="000000" w:themeColor="text1"/>
                  <w:sz w:val="20"/>
                  <w:u w:val="single"/>
                </w:rPr>
                <w:t>www.rio.rj.gov.br/cgm</w:t>
              </w:r>
            </w:hyperlink>
            <w:proofErr w:type="gramStart"/>
            <w:r w:rsidRPr="001A6B68">
              <w:rPr>
                <w:rFonts w:ascii="Arial" w:hAnsi="Arial" w:cs="Arial"/>
                <w:i/>
                <w:iCs/>
                <w:color w:val="000000" w:themeColor="text1"/>
                <w:sz w:val="20"/>
              </w:rPr>
              <w:t xml:space="preserve"> </w:t>
            </w:r>
            <w:r w:rsidRPr="001A6B68">
              <w:rPr>
                <w:rFonts w:ascii="Arial" w:hAnsi="Arial" w:cs="Arial"/>
                <w:color w:val="000000" w:themeColor="text1"/>
                <w:sz w:val="20"/>
              </w:rPr>
              <w:t>?</w:t>
            </w:r>
            <w:proofErr w:type="gramEnd"/>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397"/>
        </w:trPr>
        <w:tc>
          <w:tcPr>
            <w:tcW w:w="8362" w:type="dxa"/>
            <w:gridSpan w:val="17"/>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5. O favorecido da(s) nota(s) de empenho(s) é a Organização Social gestora do contrato?</w:t>
            </w:r>
          </w:p>
        </w:tc>
        <w:tc>
          <w:tcPr>
            <w:tcW w:w="846" w:type="dxa"/>
            <w:gridSpan w:val="4"/>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7" w:type="dxa"/>
            <w:gridSpan w:val="3"/>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bl>
    <w:p w:rsidR="001A6B68" w:rsidRPr="001A6B68" w:rsidRDefault="001A6B68" w:rsidP="001A6B68">
      <w:pPr>
        <w:rPr>
          <w:color w:val="000000" w:themeColor="text1"/>
        </w:rPr>
      </w:pPr>
    </w:p>
    <w:p w:rsidR="001A6B68" w:rsidRPr="001A6B68" w:rsidRDefault="001A6B68" w:rsidP="001A6B68">
      <w:pPr>
        <w:rPr>
          <w:color w:val="000000" w:themeColor="text1"/>
        </w:rPr>
      </w:pPr>
      <w:r w:rsidRPr="001A6B68">
        <w:rPr>
          <w:noProof/>
          <w:color w:val="000000" w:themeColor="text1"/>
        </w:rPr>
        <w:drawing>
          <wp:anchor distT="0" distB="0" distL="114300" distR="114300" simplePos="0" relativeHeight="251715584" behindDoc="0" locked="0" layoutInCell="1" allowOverlap="1">
            <wp:simplePos x="0" y="0"/>
            <wp:positionH relativeFrom="column">
              <wp:posOffset>0</wp:posOffset>
            </wp:positionH>
            <wp:positionV relativeFrom="paragraph">
              <wp:posOffset>99060</wp:posOffset>
            </wp:positionV>
            <wp:extent cx="931545" cy="660400"/>
            <wp:effectExtent l="19050" t="0" r="1905" b="0"/>
            <wp:wrapNone/>
            <wp:docPr id="26" name="Imagem 10"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W w:w="4395" w:type="dxa"/>
        <w:tblInd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1"/>
        <w:gridCol w:w="1134"/>
      </w:tblGrid>
      <w:tr w:rsidR="001A6B68" w:rsidRPr="001A6B68" w:rsidTr="00337F1A">
        <w:trPr>
          <w:cantSplit/>
          <w:trHeight w:val="287"/>
        </w:trPr>
        <w:tc>
          <w:tcPr>
            <w:tcW w:w="1134" w:type="dxa"/>
            <w:gridSpan w:val="2"/>
            <w:shd w:val="clear" w:color="C0C0C0" w:fill="FFFFFF"/>
            <w:noWrap/>
            <w:vAlign w:val="center"/>
          </w:tcPr>
          <w:p w:rsidR="001A6B68" w:rsidRPr="001A6B68" w:rsidRDefault="001A6B68" w:rsidP="001A6B68">
            <w:pPr>
              <w:tabs>
                <w:tab w:val="left" w:pos="2339"/>
              </w:tabs>
              <w:rPr>
                <w:rFonts w:ascii="Arial" w:hAnsi="Arial"/>
                <w:color w:val="000000" w:themeColor="text1"/>
                <w:sz w:val="20"/>
              </w:rPr>
            </w:pPr>
            <w:r w:rsidRPr="001A6B68">
              <w:rPr>
                <w:rFonts w:ascii="Arial" w:hAnsi="Arial"/>
                <w:color w:val="000000" w:themeColor="text1"/>
                <w:sz w:val="20"/>
              </w:rPr>
              <w:t>Processo nº</w:t>
            </w:r>
            <w:proofErr w:type="gramStart"/>
            <w:r w:rsidRPr="001A6B68">
              <w:rPr>
                <w:rFonts w:ascii="Arial" w:hAnsi="Arial"/>
                <w:color w:val="000000" w:themeColor="text1"/>
                <w:sz w:val="20"/>
              </w:rPr>
              <w:t xml:space="preserve">   </w:t>
            </w:r>
          </w:p>
        </w:tc>
        <w:proofErr w:type="gramEnd"/>
      </w:tr>
      <w:tr w:rsidR="001A6B68" w:rsidRPr="001A6B68" w:rsidTr="00337F1A">
        <w:trPr>
          <w:cantSplit/>
          <w:trHeight w:val="284"/>
        </w:trPr>
        <w:tc>
          <w:tcPr>
            <w:tcW w:w="3260" w:type="dxa"/>
            <w:shd w:val="clear" w:color="C0C0C0" w:fill="FFFFFF"/>
            <w:noWrap/>
            <w:vAlign w:val="center"/>
          </w:tcPr>
          <w:p w:rsidR="001A6B68" w:rsidRPr="001A6B68" w:rsidRDefault="001A6B68" w:rsidP="001A6B68">
            <w:pPr>
              <w:tabs>
                <w:tab w:val="left" w:pos="2339"/>
              </w:tabs>
              <w:rPr>
                <w:rFonts w:ascii="Arial" w:hAnsi="Arial"/>
                <w:color w:val="000000" w:themeColor="text1"/>
                <w:sz w:val="20"/>
              </w:rPr>
            </w:pPr>
            <w:r w:rsidRPr="001A6B68">
              <w:rPr>
                <w:rFonts w:ascii="Arial" w:hAnsi="Arial"/>
                <w:color w:val="000000" w:themeColor="text1"/>
                <w:sz w:val="20"/>
              </w:rPr>
              <w:t>Data da Autuação</w:t>
            </w:r>
            <w:proofErr w:type="gramStart"/>
            <w:r w:rsidRPr="001A6B68">
              <w:rPr>
                <w:rFonts w:ascii="Arial" w:hAnsi="Arial"/>
                <w:color w:val="000000" w:themeColor="text1"/>
                <w:sz w:val="20"/>
              </w:rPr>
              <w:t xml:space="preserve">   </w:t>
            </w:r>
          </w:p>
        </w:tc>
        <w:tc>
          <w:tcPr>
            <w:tcW w:w="1134" w:type="dxa"/>
            <w:shd w:val="clear" w:color="C0C0C0" w:fill="FFFFFF"/>
            <w:vAlign w:val="center"/>
          </w:tcPr>
          <w:p w:rsidR="001A6B68" w:rsidRPr="001A6B68" w:rsidRDefault="001A6B68" w:rsidP="001A6B68">
            <w:pPr>
              <w:tabs>
                <w:tab w:val="left" w:pos="2339"/>
              </w:tabs>
              <w:ind w:left="26"/>
              <w:rPr>
                <w:rFonts w:ascii="Arial" w:hAnsi="Arial"/>
                <w:color w:val="000000" w:themeColor="text1"/>
                <w:sz w:val="20"/>
              </w:rPr>
            </w:pPr>
            <w:proofErr w:type="gramEnd"/>
            <w:r w:rsidRPr="001A6B68">
              <w:rPr>
                <w:rFonts w:ascii="Arial" w:hAnsi="Arial"/>
                <w:color w:val="000000" w:themeColor="text1"/>
                <w:sz w:val="20"/>
              </w:rPr>
              <w:t>Fls.</w:t>
            </w:r>
            <w:proofErr w:type="gramStart"/>
            <w:r w:rsidRPr="001A6B68">
              <w:rPr>
                <w:rFonts w:ascii="Arial" w:hAnsi="Arial"/>
                <w:color w:val="000000" w:themeColor="text1"/>
                <w:sz w:val="20"/>
              </w:rPr>
              <w:t xml:space="preserve">   </w:t>
            </w:r>
          </w:p>
        </w:tc>
        <w:proofErr w:type="gramEnd"/>
      </w:tr>
      <w:tr w:rsidR="001A6B68" w:rsidRPr="001A6B68" w:rsidTr="00337F1A">
        <w:trPr>
          <w:cantSplit/>
          <w:trHeight w:val="284"/>
        </w:trPr>
        <w:tc>
          <w:tcPr>
            <w:tcW w:w="1134" w:type="dxa"/>
            <w:gridSpan w:val="2"/>
            <w:shd w:val="clear" w:color="C0C0C0" w:fill="FFFFFF"/>
            <w:noWrap/>
            <w:vAlign w:val="center"/>
          </w:tcPr>
          <w:p w:rsidR="001A6B68" w:rsidRPr="001A6B68" w:rsidRDefault="001A6B68" w:rsidP="001A6B68">
            <w:pPr>
              <w:tabs>
                <w:tab w:val="left" w:pos="2339"/>
              </w:tabs>
              <w:rPr>
                <w:rFonts w:ascii="Arial" w:hAnsi="Arial"/>
                <w:color w:val="000000" w:themeColor="text1"/>
                <w:sz w:val="20"/>
              </w:rPr>
            </w:pPr>
            <w:r w:rsidRPr="001A6B68">
              <w:rPr>
                <w:rFonts w:ascii="Arial" w:hAnsi="Arial"/>
                <w:color w:val="000000" w:themeColor="text1"/>
                <w:sz w:val="20"/>
              </w:rPr>
              <w:t>Rubrica</w:t>
            </w:r>
            <w:proofErr w:type="gramStart"/>
            <w:r w:rsidRPr="001A6B68">
              <w:rPr>
                <w:rFonts w:ascii="Arial" w:hAnsi="Arial"/>
                <w:color w:val="000000" w:themeColor="text1"/>
                <w:sz w:val="20"/>
              </w:rPr>
              <w:t xml:space="preserve">   </w:t>
            </w:r>
          </w:p>
        </w:tc>
        <w:proofErr w:type="gramEnd"/>
      </w:tr>
    </w:tbl>
    <w:p w:rsidR="001A6B68" w:rsidRPr="001A6B68" w:rsidRDefault="001A6B68" w:rsidP="001A6B68">
      <w:pPr>
        <w:rPr>
          <w:rFonts w:ascii="Arial" w:hAnsi="Arial" w:cs="Arial"/>
          <w:color w:val="000000" w:themeColor="text1"/>
          <w:sz w:val="10"/>
          <w:szCs w:val="10"/>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364"/>
        <w:gridCol w:w="846"/>
        <w:gridCol w:w="855"/>
      </w:tblGrid>
      <w:tr w:rsidR="001A6B68" w:rsidRPr="001A6B68" w:rsidTr="00337F1A">
        <w:trPr>
          <w:trHeight w:hRule="exact" w:val="567"/>
        </w:trPr>
        <w:tc>
          <w:tcPr>
            <w:tcW w:w="8364" w:type="dxa"/>
            <w:tcBorders>
              <w:top w:val="double" w:sz="4" w:space="0" w:color="auto"/>
              <w:left w:val="double" w:sz="4" w:space="0" w:color="auto"/>
            </w:tcBorders>
            <w:shd w:val="clear" w:color="auto" w:fill="auto"/>
            <w:vAlign w:val="center"/>
          </w:tcPr>
          <w:p w:rsidR="001A6B68" w:rsidRPr="001A6B68" w:rsidRDefault="001A6B68" w:rsidP="001A6B68">
            <w:pPr>
              <w:keepNext/>
              <w:jc w:val="center"/>
              <w:outlineLvl w:val="3"/>
              <w:rPr>
                <w:rFonts w:ascii="Arial" w:hAnsi="Arial" w:cs="Arial"/>
                <w:b/>
                <w:color w:val="000000" w:themeColor="text1"/>
                <w:szCs w:val="24"/>
              </w:rPr>
            </w:pPr>
            <w:r w:rsidRPr="001A6B68">
              <w:rPr>
                <w:rFonts w:ascii="Arial" w:hAnsi="Arial" w:cs="Arial"/>
                <w:b/>
                <w:color w:val="000000" w:themeColor="text1"/>
                <w:szCs w:val="24"/>
              </w:rPr>
              <w:t>ELD 11-02 – CONTRATOS DE GESTÃO</w:t>
            </w:r>
          </w:p>
          <w:p w:rsidR="001A6B68" w:rsidRPr="001A6B68" w:rsidRDefault="001A6B68" w:rsidP="001A6B68">
            <w:pPr>
              <w:jc w:val="center"/>
              <w:rPr>
                <w:rFonts w:ascii="Arial" w:hAnsi="Arial" w:cs="Arial"/>
                <w:sz w:val="20"/>
              </w:rPr>
            </w:pPr>
            <w:r w:rsidRPr="001A6B68">
              <w:rPr>
                <w:rFonts w:ascii="Arial" w:hAnsi="Arial" w:cs="Arial"/>
                <w:sz w:val="20"/>
              </w:rPr>
              <w:t>(continuação)</w:t>
            </w:r>
          </w:p>
        </w:tc>
        <w:tc>
          <w:tcPr>
            <w:tcW w:w="846" w:type="dxa"/>
            <w:tcBorders>
              <w:top w:val="double" w:sz="4" w:space="0" w:color="auto"/>
            </w:tcBorders>
            <w:shd w:val="clear" w:color="auto" w:fill="auto"/>
            <w:vAlign w:val="center"/>
          </w:tcPr>
          <w:p w:rsidR="001A6B68" w:rsidRPr="001A6B68" w:rsidRDefault="001A6B68" w:rsidP="001A6B68">
            <w:pPr>
              <w:keepNext/>
              <w:jc w:val="center"/>
              <w:outlineLvl w:val="5"/>
              <w:rPr>
                <w:rFonts w:ascii="Arial" w:hAnsi="Arial"/>
                <w:b/>
                <w:bCs/>
                <w:iCs/>
                <w:color w:val="000000" w:themeColor="text1"/>
                <w:sz w:val="16"/>
                <w:szCs w:val="16"/>
              </w:rPr>
            </w:pPr>
            <w:r w:rsidRPr="001A6B68">
              <w:rPr>
                <w:rFonts w:ascii="Arial" w:hAnsi="Arial"/>
                <w:b/>
                <w:bCs/>
                <w:iCs/>
                <w:color w:val="000000" w:themeColor="text1"/>
                <w:sz w:val="18"/>
                <w:szCs w:val="18"/>
              </w:rPr>
              <w:t>Sim</w:t>
            </w:r>
          </w:p>
        </w:tc>
        <w:tc>
          <w:tcPr>
            <w:tcW w:w="855" w:type="dxa"/>
            <w:tcBorders>
              <w:top w:val="double" w:sz="4" w:space="0" w:color="auto"/>
              <w:right w:val="double" w:sz="4" w:space="0" w:color="auto"/>
            </w:tcBorders>
            <w:shd w:val="clear" w:color="auto" w:fill="auto"/>
            <w:vAlign w:val="center"/>
          </w:tcPr>
          <w:p w:rsidR="001A6B68" w:rsidRPr="001A6B68" w:rsidRDefault="001A6B68" w:rsidP="001A6B68">
            <w:pPr>
              <w:jc w:val="center"/>
              <w:rPr>
                <w:rFonts w:ascii="Arial" w:hAnsi="Arial"/>
                <w:b/>
                <w:bCs/>
                <w:iCs/>
                <w:color w:val="000000" w:themeColor="text1"/>
                <w:sz w:val="16"/>
                <w:szCs w:val="16"/>
              </w:rPr>
            </w:pPr>
            <w:r w:rsidRPr="001A6B68">
              <w:rPr>
                <w:rFonts w:ascii="Arial" w:hAnsi="Arial"/>
                <w:b/>
                <w:bCs/>
                <w:iCs/>
                <w:color w:val="000000" w:themeColor="text1"/>
                <w:sz w:val="16"/>
                <w:szCs w:val="16"/>
              </w:rPr>
              <w:t>Não Aplicável</w:t>
            </w:r>
          </w:p>
        </w:tc>
      </w:tr>
      <w:tr w:rsidR="001A6B68" w:rsidRPr="001A6B68" w:rsidTr="00337F1A">
        <w:trPr>
          <w:trHeight w:hRule="exact" w:val="567"/>
        </w:trPr>
        <w:tc>
          <w:tcPr>
            <w:tcW w:w="8364" w:type="dxa"/>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6. Consta no presente processo cópia da publicação do Ato de Designação da Comissão de Avaliação, conforme determina o Decreto nº 30.780/2009? (Indicar Fls. ________)</w:t>
            </w:r>
          </w:p>
        </w:tc>
        <w:tc>
          <w:tcPr>
            <w:tcW w:w="846" w:type="dxa"/>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5" w:type="dxa"/>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567"/>
        </w:trPr>
        <w:tc>
          <w:tcPr>
            <w:tcW w:w="8364" w:type="dxa"/>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7. Consta no presente processo Parecer da Comissão de Avaliação sobre os resultados atingidos na execução do Contrato de Gestão?  (Indicar Fls. ________)</w:t>
            </w:r>
          </w:p>
        </w:tc>
        <w:tc>
          <w:tcPr>
            <w:tcW w:w="846" w:type="dxa"/>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5" w:type="dxa"/>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567"/>
        </w:trPr>
        <w:tc>
          <w:tcPr>
            <w:tcW w:w="8364" w:type="dxa"/>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8. O presente repasse foi expressamente autorizado pela Comissão de Avaliação no seu parecer? (Indicar Fls. ________)</w:t>
            </w:r>
          </w:p>
        </w:tc>
        <w:tc>
          <w:tcPr>
            <w:tcW w:w="846" w:type="dxa"/>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5" w:type="dxa"/>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hRule="exact" w:val="567"/>
        </w:trPr>
        <w:tc>
          <w:tcPr>
            <w:tcW w:w="8364" w:type="dxa"/>
            <w:tcBorders>
              <w:left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8.1. A liberação da parcela está de acordo com o Cronograma de Desembolso para cumprimento das metas previstas no Contrato de Gestão?</w:t>
            </w:r>
          </w:p>
        </w:tc>
        <w:tc>
          <w:tcPr>
            <w:tcW w:w="846" w:type="dxa"/>
            <w:shd w:val="clear" w:color="auto" w:fill="auto"/>
            <w:vAlign w:val="center"/>
          </w:tcPr>
          <w:p w:rsidR="001A6B68" w:rsidRPr="001A6B68" w:rsidRDefault="001A6B68" w:rsidP="001A6B68">
            <w:pPr>
              <w:jc w:val="center"/>
              <w:rPr>
                <w:rFonts w:ascii="Arial" w:hAnsi="Arial" w:cs="Arial"/>
                <w:color w:val="000000" w:themeColor="text1"/>
                <w:szCs w:val="24"/>
              </w:rPr>
            </w:pPr>
          </w:p>
        </w:tc>
        <w:tc>
          <w:tcPr>
            <w:tcW w:w="855" w:type="dxa"/>
            <w:tcBorders>
              <w:right w:val="double" w:sz="4" w:space="0" w:color="auto"/>
            </w:tcBorders>
            <w:shd w:val="clear" w:color="auto" w:fill="auto"/>
            <w:vAlign w:val="center"/>
          </w:tcPr>
          <w:p w:rsidR="001A6B68" w:rsidRPr="001A6B68" w:rsidRDefault="001A6B68" w:rsidP="001A6B68">
            <w:pPr>
              <w:jc w:val="center"/>
              <w:rPr>
                <w:rFonts w:ascii="Arial" w:hAnsi="Arial" w:cs="Arial"/>
                <w:color w:val="000000" w:themeColor="text1"/>
                <w:szCs w:val="24"/>
              </w:rPr>
            </w:pPr>
          </w:p>
        </w:tc>
      </w:tr>
      <w:tr w:rsidR="001A6B68" w:rsidRPr="001A6B68" w:rsidTr="00337F1A">
        <w:trPr>
          <w:trHeight w:val="439"/>
        </w:trPr>
        <w:tc>
          <w:tcPr>
            <w:tcW w:w="8364" w:type="dxa"/>
            <w:tcBorders>
              <w:top w:val="single" w:sz="4" w:space="0" w:color="auto"/>
              <w:left w:val="double" w:sz="4" w:space="0" w:color="auto"/>
              <w:bottom w:val="single" w:sz="4" w:space="0" w:color="auto"/>
            </w:tcBorders>
            <w:shd w:val="clear" w:color="auto" w:fill="auto"/>
            <w:vAlign w:val="center"/>
          </w:tcPr>
          <w:p w:rsidR="001A6B68" w:rsidRPr="001A6B68" w:rsidRDefault="001A6B68" w:rsidP="001A6B68">
            <w:pPr>
              <w:jc w:val="both"/>
              <w:rPr>
                <w:b/>
                <w:bCs/>
                <w:i/>
                <w:iCs/>
                <w:color w:val="000000" w:themeColor="text1"/>
              </w:rPr>
            </w:pPr>
            <w:r w:rsidRPr="001A6B68">
              <w:rPr>
                <w:rFonts w:ascii="Arial" w:hAnsi="Arial" w:cs="Arial"/>
                <w:color w:val="000000" w:themeColor="text1"/>
                <w:sz w:val="20"/>
              </w:rPr>
              <w:t>9. O Termo do Contrato de Gestão está cadastrado e conferido no Sistema FINCON Contratos – FCTR e está de acordo com o valor total e vigência do Instrumento Jurídico, em conformidade com o art. 3º do Decreto nº 22.319/2002?</w:t>
            </w:r>
          </w:p>
        </w:tc>
        <w:tc>
          <w:tcPr>
            <w:tcW w:w="846" w:type="dxa"/>
            <w:tcBorders>
              <w:top w:val="single" w:sz="4" w:space="0" w:color="auto"/>
              <w:bottom w:val="single" w:sz="4" w:space="0" w:color="auto"/>
            </w:tcBorders>
            <w:shd w:val="clear" w:color="auto" w:fill="auto"/>
            <w:vAlign w:val="center"/>
          </w:tcPr>
          <w:p w:rsidR="001A6B68" w:rsidRPr="001A6B68" w:rsidRDefault="001A6B68" w:rsidP="001A6B68">
            <w:pPr>
              <w:keepNext/>
              <w:jc w:val="center"/>
              <w:outlineLvl w:val="5"/>
              <w:rPr>
                <w:rFonts w:ascii="Arial" w:hAnsi="Arial" w:cs="Arial"/>
                <w:bCs/>
                <w:iCs/>
                <w:color w:val="000000" w:themeColor="text1"/>
                <w:szCs w:val="24"/>
              </w:rPr>
            </w:pPr>
          </w:p>
        </w:tc>
        <w:tc>
          <w:tcPr>
            <w:tcW w:w="855" w:type="dxa"/>
            <w:tcBorders>
              <w:top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Cs w:val="24"/>
              </w:rPr>
            </w:pPr>
          </w:p>
        </w:tc>
      </w:tr>
      <w:tr w:rsidR="001A6B68" w:rsidRPr="001A6B68" w:rsidTr="00337F1A">
        <w:trPr>
          <w:trHeight w:val="439"/>
        </w:trPr>
        <w:tc>
          <w:tcPr>
            <w:tcW w:w="8364" w:type="dxa"/>
            <w:tcBorders>
              <w:top w:val="single" w:sz="4" w:space="0" w:color="auto"/>
              <w:left w:val="double" w:sz="4" w:space="0" w:color="auto"/>
              <w:bottom w:val="sing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10. No Contrato de Gestão firmado com a Secretaria Municipal de Saúde foi observado o disposto no art. 2º do Decreto nº 37,079/2013?</w:t>
            </w:r>
          </w:p>
        </w:tc>
        <w:tc>
          <w:tcPr>
            <w:tcW w:w="846" w:type="dxa"/>
            <w:tcBorders>
              <w:top w:val="single" w:sz="4" w:space="0" w:color="auto"/>
              <w:bottom w:val="single" w:sz="4" w:space="0" w:color="auto"/>
            </w:tcBorders>
            <w:shd w:val="clear" w:color="auto" w:fill="auto"/>
            <w:vAlign w:val="center"/>
          </w:tcPr>
          <w:p w:rsidR="001A6B68" w:rsidRPr="001A6B68" w:rsidRDefault="001A6B68" w:rsidP="001A6B68">
            <w:pPr>
              <w:keepNext/>
              <w:jc w:val="center"/>
              <w:outlineLvl w:val="5"/>
              <w:rPr>
                <w:rFonts w:ascii="Arial" w:hAnsi="Arial" w:cs="Arial"/>
                <w:bCs/>
                <w:iCs/>
                <w:color w:val="000000" w:themeColor="text1"/>
                <w:szCs w:val="24"/>
              </w:rPr>
            </w:pPr>
          </w:p>
        </w:tc>
        <w:tc>
          <w:tcPr>
            <w:tcW w:w="855" w:type="dxa"/>
            <w:tcBorders>
              <w:top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Cs w:val="24"/>
              </w:rPr>
            </w:pPr>
          </w:p>
        </w:tc>
      </w:tr>
      <w:tr w:rsidR="001A6B68" w:rsidRPr="001A6B68" w:rsidTr="00337F1A">
        <w:trPr>
          <w:trHeight w:val="439"/>
        </w:trPr>
        <w:tc>
          <w:tcPr>
            <w:tcW w:w="8364" w:type="dxa"/>
            <w:tcBorders>
              <w:top w:val="single" w:sz="4" w:space="0" w:color="auto"/>
              <w:left w:val="double" w:sz="4" w:space="0" w:color="auto"/>
              <w:bottom w:val="sing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10.1 No caso de não cumprimento foram tomadas as medidas administrativas previstas no referido Decreto?</w:t>
            </w:r>
          </w:p>
        </w:tc>
        <w:tc>
          <w:tcPr>
            <w:tcW w:w="846" w:type="dxa"/>
            <w:tcBorders>
              <w:top w:val="single" w:sz="4" w:space="0" w:color="auto"/>
              <w:bottom w:val="single" w:sz="4" w:space="0" w:color="auto"/>
            </w:tcBorders>
            <w:shd w:val="clear" w:color="auto" w:fill="auto"/>
            <w:vAlign w:val="center"/>
          </w:tcPr>
          <w:p w:rsidR="001A6B68" w:rsidRPr="001A6B68" w:rsidRDefault="001A6B68" w:rsidP="001A6B68">
            <w:pPr>
              <w:keepNext/>
              <w:jc w:val="center"/>
              <w:outlineLvl w:val="5"/>
              <w:rPr>
                <w:rFonts w:ascii="Arial" w:hAnsi="Arial" w:cs="Arial"/>
                <w:bCs/>
                <w:iCs/>
                <w:color w:val="000000" w:themeColor="text1"/>
                <w:szCs w:val="24"/>
              </w:rPr>
            </w:pPr>
          </w:p>
        </w:tc>
        <w:tc>
          <w:tcPr>
            <w:tcW w:w="855" w:type="dxa"/>
            <w:tcBorders>
              <w:top w:val="single" w:sz="4" w:space="0" w:color="auto"/>
              <w:bottom w:val="sing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Cs w:val="24"/>
              </w:rPr>
            </w:pPr>
          </w:p>
        </w:tc>
      </w:tr>
      <w:tr w:rsidR="001A6B68" w:rsidRPr="001A6B68" w:rsidTr="00337F1A">
        <w:trPr>
          <w:trHeight w:val="567"/>
        </w:trPr>
        <w:tc>
          <w:tcPr>
            <w:tcW w:w="8364" w:type="dxa"/>
            <w:tcBorders>
              <w:top w:val="single" w:sz="4" w:space="0" w:color="auto"/>
              <w:left w:val="double" w:sz="4" w:space="0" w:color="auto"/>
              <w:bottom w:val="double" w:sz="4" w:space="0" w:color="auto"/>
            </w:tcBorders>
            <w:shd w:val="clear" w:color="auto" w:fill="auto"/>
            <w:vAlign w:val="center"/>
          </w:tcPr>
          <w:p w:rsidR="001A6B68" w:rsidRPr="001A6B68" w:rsidRDefault="001A6B68" w:rsidP="001A6B68">
            <w:pPr>
              <w:jc w:val="both"/>
              <w:rPr>
                <w:rFonts w:ascii="Arial" w:hAnsi="Arial" w:cs="Arial"/>
                <w:color w:val="000000" w:themeColor="text1"/>
                <w:sz w:val="20"/>
              </w:rPr>
            </w:pPr>
            <w:r w:rsidRPr="001A6B68">
              <w:rPr>
                <w:rFonts w:ascii="Arial" w:hAnsi="Arial" w:cs="Arial"/>
                <w:color w:val="000000" w:themeColor="text1"/>
                <w:sz w:val="20"/>
              </w:rPr>
              <w:t>11. A entidade contratada permanece qualificada como organização social conforme Decreto nº 30.780/2009?</w:t>
            </w:r>
          </w:p>
        </w:tc>
        <w:tc>
          <w:tcPr>
            <w:tcW w:w="846" w:type="dxa"/>
            <w:tcBorders>
              <w:top w:val="single" w:sz="4" w:space="0" w:color="auto"/>
              <w:bottom w:val="double" w:sz="4" w:space="0" w:color="auto"/>
            </w:tcBorders>
            <w:shd w:val="clear" w:color="auto" w:fill="auto"/>
            <w:vAlign w:val="center"/>
          </w:tcPr>
          <w:p w:rsidR="001A6B68" w:rsidRPr="001A6B68" w:rsidRDefault="001A6B68" w:rsidP="001A6B68">
            <w:pPr>
              <w:keepNext/>
              <w:jc w:val="center"/>
              <w:outlineLvl w:val="5"/>
              <w:rPr>
                <w:rFonts w:ascii="Arial" w:hAnsi="Arial" w:cs="Arial"/>
                <w:bCs/>
                <w:iCs/>
                <w:color w:val="000000" w:themeColor="text1"/>
                <w:szCs w:val="24"/>
              </w:rPr>
            </w:pPr>
          </w:p>
        </w:tc>
        <w:tc>
          <w:tcPr>
            <w:tcW w:w="855" w:type="dxa"/>
            <w:tcBorders>
              <w:top w:val="single" w:sz="4" w:space="0" w:color="auto"/>
              <w:bottom w:val="double" w:sz="4" w:space="0" w:color="auto"/>
              <w:right w:val="double" w:sz="4" w:space="0" w:color="auto"/>
            </w:tcBorders>
            <w:shd w:val="clear" w:color="auto" w:fill="auto"/>
            <w:vAlign w:val="center"/>
          </w:tcPr>
          <w:p w:rsidR="001A6B68" w:rsidRPr="001A6B68" w:rsidRDefault="001A6B68" w:rsidP="001A6B68">
            <w:pPr>
              <w:jc w:val="center"/>
              <w:rPr>
                <w:rFonts w:ascii="Arial" w:hAnsi="Arial" w:cs="Arial"/>
                <w:bCs/>
                <w:iCs/>
                <w:color w:val="000000" w:themeColor="text1"/>
                <w:szCs w:val="24"/>
              </w:rPr>
            </w:pPr>
          </w:p>
        </w:tc>
      </w:tr>
    </w:tbl>
    <w:p w:rsidR="001A6B68" w:rsidRPr="001A6B68" w:rsidRDefault="001A6B68" w:rsidP="001A6B68">
      <w:pPr>
        <w:jc w:val="both"/>
        <w:rPr>
          <w:rFonts w:ascii="Arial" w:hAnsi="Arial"/>
          <w:color w:val="000000" w:themeColor="text1"/>
          <w:sz w:val="16"/>
        </w:rPr>
      </w:pPr>
    </w:p>
    <w:p w:rsidR="001A6B68" w:rsidRPr="001A6B68" w:rsidRDefault="001A6B68" w:rsidP="001A6B68">
      <w:pPr>
        <w:jc w:val="both"/>
        <w:rPr>
          <w:rFonts w:ascii="Arial" w:hAnsi="Arial"/>
          <w:color w:val="000000" w:themeColor="text1"/>
          <w:sz w:val="16"/>
        </w:rPr>
      </w:pPr>
    </w:p>
    <w:p w:rsidR="001A6B68" w:rsidRPr="001A6B68" w:rsidRDefault="001A6B68" w:rsidP="001A6B68">
      <w:pPr>
        <w:jc w:val="both"/>
        <w:rPr>
          <w:rFonts w:ascii="Arial" w:hAnsi="Arial"/>
          <w:color w:val="000000" w:themeColor="text1"/>
          <w:sz w:val="16"/>
        </w:rPr>
      </w:pPr>
    </w:p>
    <w:p w:rsidR="001A6B68" w:rsidRPr="001A6B68" w:rsidRDefault="001A6B68" w:rsidP="001A6B68">
      <w:pPr>
        <w:keepNext/>
        <w:jc w:val="center"/>
        <w:outlineLvl w:val="0"/>
        <w:rPr>
          <w:rFonts w:ascii="Arial" w:hAnsi="Arial"/>
          <w:b/>
          <w:color w:val="000000" w:themeColor="text1"/>
          <w:szCs w:val="24"/>
          <w:u w:val="single"/>
        </w:rPr>
      </w:pPr>
      <w:r w:rsidRPr="001A6B68">
        <w:rPr>
          <w:rFonts w:ascii="Arial" w:hAnsi="Arial"/>
          <w:b/>
          <w:color w:val="000000" w:themeColor="text1"/>
          <w:szCs w:val="24"/>
          <w:u w:val="single"/>
        </w:rPr>
        <w:t>DECLARAÇÃO DE CONFORMIDADE</w:t>
      </w:r>
    </w:p>
    <w:p w:rsidR="001A6B68" w:rsidRPr="001A6B68" w:rsidRDefault="001A6B68" w:rsidP="001A6B68">
      <w:pPr>
        <w:jc w:val="center"/>
        <w:rPr>
          <w:rFonts w:ascii="Arial" w:hAnsi="Arial"/>
          <w:b/>
          <w:color w:val="000000" w:themeColor="text1"/>
          <w:szCs w:val="24"/>
          <w:u w:val="single"/>
        </w:rPr>
      </w:pPr>
    </w:p>
    <w:p w:rsidR="001A6B68" w:rsidRPr="001A6B68" w:rsidRDefault="001A6B68" w:rsidP="001A6B68">
      <w:pPr>
        <w:ind w:right="-710" w:firstLine="709"/>
        <w:jc w:val="both"/>
        <w:rPr>
          <w:rFonts w:ascii="Arial" w:hAnsi="Arial"/>
          <w:color w:val="000000" w:themeColor="text1"/>
          <w:szCs w:val="24"/>
        </w:rPr>
      </w:pPr>
      <w:r w:rsidRPr="001A6B68">
        <w:rPr>
          <w:rFonts w:ascii="Arial" w:hAnsi="Arial"/>
          <w:color w:val="000000" w:themeColor="text1"/>
          <w:szCs w:val="24"/>
        </w:rPr>
        <w:t xml:space="preserve">Em face da análise procedida, </w:t>
      </w:r>
      <w:r w:rsidRPr="001A6B68">
        <w:rPr>
          <w:rFonts w:ascii="Arial" w:hAnsi="Arial" w:cs="Arial"/>
          <w:color w:val="000000" w:themeColor="text1"/>
          <w:szCs w:val="24"/>
        </w:rPr>
        <w:t>visando à liquidação sob o aspecto contábil,</w:t>
      </w:r>
      <w:r w:rsidRPr="001A6B68">
        <w:rPr>
          <w:rFonts w:ascii="Arial" w:hAnsi="Arial"/>
          <w:color w:val="000000" w:themeColor="text1"/>
          <w:szCs w:val="24"/>
        </w:rPr>
        <w:t xml:space="preserve"> </w:t>
      </w:r>
      <w:r w:rsidRPr="001A6B68">
        <w:rPr>
          <w:rFonts w:ascii="Arial" w:hAnsi="Arial"/>
          <w:b/>
          <w:color w:val="000000" w:themeColor="text1"/>
          <w:szCs w:val="24"/>
        </w:rPr>
        <w:t>DECLARAMOS A CONFORMIDADE</w:t>
      </w:r>
      <w:r w:rsidRPr="001A6B68">
        <w:rPr>
          <w:rFonts w:ascii="Arial" w:hAnsi="Arial"/>
          <w:color w:val="000000" w:themeColor="text1"/>
          <w:szCs w:val="24"/>
        </w:rPr>
        <w:t xml:space="preserve"> da presente despesa, de acordo com o que estabelece o inciso I, artigo 120 do Decreto n.º 3.221/1981, alterado pelo Decreto nº 22.318/2002.</w:t>
      </w:r>
    </w:p>
    <w:p w:rsidR="001A6B68" w:rsidRPr="001A6B68" w:rsidRDefault="001A6B68" w:rsidP="001A6B68">
      <w:pPr>
        <w:ind w:firstLine="708"/>
        <w:jc w:val="center"/>
        <w:rPr>
          <w:rFonts w:ascii="Arial" w:hAnsi="Arial"/>
          <w:color w:val="000000" w:themeColor="text1"/>
          <w:szCs w:val="24"/>
        </w:rPr>
      </w:pPr>
    </w:p>
    <w:p w:rsidR="001A6B68" w:rsidRPr="001A6B68" w:rsidRDefault="001A6B68" w:rsidP="001A6B68">
      <w:pPr>
        <w:jc w:val="center"/>
        <w:rPr>
          <w:rFonts w:ascii="Arial" w:hAnsi="Arial"/>
          <w:color w:val="000000" w:themeColor="text1"/>
          <w:szCs w:val="24"/>
        </w:rPr>
      </w:pPr>
      <w:r w:rsidRPr="001A6B68">
        <w:rPr>
          <w:rFonts w:ascii="Arial" w:hAnsi="Arial"/>
          <w:color w:val="000000" w:themeColor="text1"/>
          <w:szCs w:val="24"/>
        </w:rPr>
        <w:t>Em ______/_______/______</w:t>
      </w:r>
    </w:p>
    <w:p w:rsidR="001A6B68" w:rsidRPr="001A6B68" w:rsidRDefault="001A6B68" w:rsidP="001A6B68">
      <w:pPr>
        <w:ind w:firstLine="708"/>
        <w:jc w:val="center"/>
        <w:rPr>
          <w:rFonts w:ascii="Arial" w:hAnsi="Arial"/>
          <w:color w:val="000000" w:themeColor="text1"/>
          <w:szCs w:val="24"/>
        </w:rPr>
      </w:pPr>
    </w:p>
    <w:p w:rsidR="001A6B68" w:rsidRPr="001A6B68" w:rsidRDefault="001A6B68" w:rsidP="001A6B68">
      <w:pPr>
        <w:ind w:firstLine="708"/>
        <w:jc w:val="center"/>
        <w:rPr>
          <w:rFonts w:ascii="Arial" w:hAnsi="Arial"/>
          <w:color w:val="000000" w:themeColor="text1"/>
          <w:szCs w:val="24"/>
        </w:rPr>
      </w:pPr>
    </w:p>
    <w:p w:rsidR="001A6B68" w:rsidRPr="001A6B68" w:rsidRDefault="001A6B68" w:rsidP="001A6B68">
      <w:pPr>
        <w:jc w:val="center"/>
        <w:rPr>
          <w:rFonts w:ascii="Arial" w:hAnsi="Arial"/>
          <w:color w:val="000000" w:themeColor="text1"/>
          <w:szCs w:val="24"/>
        </w:rPr>
      </w:pPr>
      <w:r w:rsidRPr="001A6B68">
        <w:rPr>
          <w:rFonts w:ascii="Arial" w:hAnsi="Arial"/>
          <w:color w:val="000000" w:themeColor="text1"/>
          <w:szCs w:val="24"/>
        </w:rPr>
        <w:t>__________________________________</w:t>
      </w:r>
    </w:p>
    <w:p w:rsidR="001A6B68" w:rsidRPr="001A6B68" w:rsidRDefault="001A6B68" w:rsidP="001A6B68">
      <w:pPr>
        <w:jc w:val="center"/>
        <w:rPr>
          <w:rFonts w:ascii="Arial" w:hAnsi="Arial"/>
          <w:color w:val="000000" w:themeColor="text1"/>
          <w:szCs w:val="24"/>
        </w:rPr>
      </w:pPr>
      <w:proofErr w:type="gramStart"/>
      <w:r w:rsidRPr="001A6B68">
        <w:rPr>
          <w:rFonts w:ascii="Arial" w:hAnsi="Arial"/>
          <w:color w:val="000000" w:themeColor="text1"/>
          <w:szCs w:val="24"/>
        </w:rPr>
        <w:t>assinatura</w:t>
      </w:r>
      <w:proofErr w:type="gramEnd"/>
      <w:r w:rsidRPr="001A6B68">
        <w:rPr>
          <w:rFonts w:ascii="Arial" w:hAnsi="Arial"/>
          <w:color w:val="000000" w:themeColor="text1"/>
          <w:szCs w:val="24"/>
        </w:rPr>
        <w:t>/nome/matrícula do servidor</w:t>
      </w:r>
    </w:p>
    <w:p w:rsidR="001A6B68" w:rsidRPr="001A6B68" w:rsidRDefault="001A6B68" w:rsidP="001A6B68">
      <w:pP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3760DC" w:rsidRDefault="003760DC"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5D4559" w:rsidRDefault="005D4559" w:rsidP="003339CE">
      <w:pPr>
        <w:jc w:val="center"/>
        <w:rPr>
          <w:rFonts w:ascii="Arial" w:hAnsi="Arial" w:cs="Arial"/>
          <w:color w:val="000000" w:themeColor="text1"/>
          <w:sz w:val="20"/>
        </w:rPr>
      </w:pPr>
    </w:p>
    <w:p w:rsidR="00AE3809" w:rsidRDefault="00AE3809" w:rsidP="00AE3809">
      <w:pPr>
        <w:jc w:val="center"/>
        <w:rPr>
          <w:rFonts w:ascii="Arial" w:hAnsi="Arial" w:cs="Arial"/>
          <w:color w:val="000000" w:themeColor="text1"/>
          <w:sz w:val="20"/>
        </w:rPr>
      </w:pPr>
    </w:p>
    <w:tbl>
      <w:tblPr>
        <w:tblpPr w:leftFromText="141" w:rightFromText="141" w:vertAnchor="text" w:tblpXSpec="right" w:tblpY="1"/>
        <w:tblOverlap w:val="neve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5"/>
        <w:gridCol w:w="1130"/>
      </w:tblGrid>
      <w:tr w:rsidR="00AE3809" w:rsidRPr="008F1327" w:rsidTr="00337F1A">
        <w:trPr>
          <w:cantSplit/>
          <w:trHeight w:val="287"/>
        </w:trPr>
        <w:tc>
          <w:tcPr>
            <w:tcW w:w="1134" w:type="dxa"/>
            <w:gridSpan w:val="2"/>
            <w:shd w:val="clear" w:color="C0C0C0" w:fill="FFFFFF"/>
            <w:noWrap/>
            <w:vAlign w:val="center"/>
          </w:tcPr>
          <w:p w:rsidR="00AE3809" w:rsidRPr="008F1327" w:rsidRDefault="00AE3809" w:rsidP="00337F1A">
            <w:pPr>
              <w:pStyle w:val="Cabealho"/>
              <w:tabs>
                <w:tab w:val="clear" w:pos="4419"/>
                <w:tab w:val="clear" w:pos="8838"/>
                <w:tab w:val="left" w:pos="2339"/>
              </w:tabs>
              <w:rPr>
                <w:rFonts w:ascii="Arial" w:hAnsi="Arial"/>
                <w:color w:val="000000" w:themeColor="text1"/>
                <w:sz w:val="20"/>
              </w:rPr>
            </w:pPr>
            <w:r w:rsidRPr="008F1327">
              <w:rPr>
                <w:rFonts w:ascii="Arial" w:hAnsi="Arial"/>
                <w:color w:val="000000" w:themeColor="text1"/>
                <w:sz w:val="20"/>
              </w:rPr>
              <w:t>Processo nº</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r w:rsidR="00AE3809" w:rsidRPr="008F1327" w:rsidTr="00337F1A">
        <w:trPr>
          <w:cantSplit/>
          <w:trHeight w:val="284"/>
        </w:trPr>
        <w:tc>
          <w:tcPr>
            <w:tcW w:w="3276" w:type="dxa"/>
            <w:shd w:val="clear" w:color="C0C0C0" w:fill="FFFFFF"/>
            <w:noWrap/>
            <w:vAlign w:val="center"/>
          </w:tcPr>
          <w:p w:rsidR="00AE3809" w:rsidRPr="008F1327" w:rsidRDefault="00AE3809" w:rsidP="00337F1A">
            <w:pPr>
              <w:tabs>
                <w:tab w:val="left" w:pos="2339"/>
              </w:tabs>
              <w:rPr>
                <w:rFonts w:ascii="Arial" w:hAnsi="Arial"/>
                <w:color w:val="000000" w:themeColor="text1"/>
                <w:sz w:val="20"/>
              </w:rPr>
            </w:pPr>
            <w:r w:rsidRPr="008F1327">
              <w:rPr>
                <w:rFonts w:ascii="Arial" w:hAnsi="Arial"/>
                <w:color w:val="000000" w:themeColor="text1"/>
                <w:sz w:val="20"/>
              </w:rPr>
              <w:t>Data da Autuação</w:t>
            </w:r>
            <w:proofErr w:type="gramStart"/>
            <w:r w:rsidRPr="008F1327">
              <w:rPr>
                <w:rFonts w:ascii="Arial" w:hAnsi="Arial"/>
                <w:color w:val="000000" w:themeColor="text1"/>
                <w:sz w:val="20"/>
              </w:rPr>
              <w:t xml:space="preserve">   </w:t>
            </w:r>
          </w:p>
        </w:tc>
        <w:tc>
          <w:tcPr>
            <w:tcW w:w="1134" w:type="dxa"/>
            <w:shd w:val="clear" w:color="C0C0C0" w:fill="FFFFFF"/>
            <w:vAlign w:val="center"/>
          </w:tcPr>
          <w:p w:rsidR="00AE3809" w:rsidRPr="008F1327" w:rsidRDefault="00AE3809" w:rsidP="00337F1A">
            <w:pPr>
              <w:tabs>
                <w:tab w:val="left" w:pos="2339"/>
              </w:tabs>
              <w:rPr>
                <w:rFonts w:ascii="Arial" w:hAnsi="Arial"/>
                <w:color w:val="000000" w:themeColor="text1"/>
                <w:sz w:val="20"/>
              </w:rPr>
            </w:pPr>
            <w:proofErr w:type="gramEnd"/>
            <w:r w:rsidRPr="008F1327">
              <w:rPr>
                <w:rFonts w:ascii="Arial" w:hAnsi="Arial"/>
                <w:color w:val="000000" w:themeColor="text1"/>
                <w:sz w:val="20"/>
              </w:rPr>
              <w:t>Fls.</w:t>
            </w:r>
            <w:proofErr w:type="gramStart"/>
            <w:r w:rsidRPr="008F1327">
              <w:rPr>
                <w:rFonts w:ascii="Arial" w:hAnsi="Arial"/>
                <w:color w:val="000000" w:themeColor="text1"/>
                <w:sz w:val="20"/>
              </w:rPr>
              <w:t xml:space="preserve">   </w:t>
            </w:r>
          </w:p>
        </w:tc>
        <w:proofErr w:type="gramEnd"/>
      </w:tr>
      <w:tr w:rsidR="00AE3809" w:rsidRPr="008F1327" w:rsidTr="00337F1A">
        <w:trPr>
          <w:cantSplit/>
          <w:trHeight w:val="284"/>
        </w:trPr>
        <w:tc>
          <w:tcPr>
            <w:tcW w:w="1134" w:type="dxa"/>
            <w:gridSpan w:val="2"/>
            <w:shd w:val="clear" w:color="C0C0C0" w:fill="FFFFFF"/>
            <w:noWrap/>
            <w:vAlign w:val="center"/>
          </w:tcPr>
          <w:p w:rsidR="00AE3809" w:rsidRPr="008F1327" w:rsidRDefault="00AE3809" w:rsidP="00337F1A">
            <w:pPr>
              <w:tabs>
                <w:tab w:val="left" w:pos="2339"/>
              </w:tabs>
              <w:rPr>
                <w:rFonts w:ascii="Arial" w:hAnsi="Arial"/>
                <w:color w:val="000000" w:themeColor="text1"/>
                <w:sz w:val="20"/>
              </w:rPr>
            </w:pPr>
            <w:r w:rsidRPr="008F1327">
              <w:rPr>
                <w:rFonts w:ascii="Arial" w:hAnsi="Arial"/>
                <w:color w:val="000000" w:themeColor="text1"/>
                <w:sz w:val="20"/>
              </w:rPr>
              <w:t>Rubrica</w:t>
            </w:r>
            <w:proofErr w:type="gramStart"/>
            <w:r w:rsidRPr="008F1327">
              <w:rPr>
                <w:rFonts w:ascii="Arial" w:hAnsi="Arial"/>
                <w:color w:val="000000" w:themeColor="text1"/>
                <w:sz w:val="20"/>
              </w:rPr>
              <w:t xml:space="preserve">  </w:t>
            </w:r>
            <w:r>
              <w:rPr>
                <w:rFonts w:ascii="Arial" w:hAnsi="Arial"/>
                <w:color w:val="000000" w:themeColor="text1"/>
                <w:sz w:val="20"/>
              </w:rPr>
              <w:t xml:space="preserve"> </w:t>
            </w:r>
          </w:p>
        </w:tc>
        <w:proofErr w:type="gramEnd"/>
      </w:tr>
    </w:tbl>
    <w:p w:rsidR="00AE3809" w:rsidRDefault="00AE3809" w:rsidP="00AE3809">
      <w:pPr>
        <w:jc w:val="center"/>
        <w:rPr>
          <w:rFonts w:ascii="Arial" w:hAnsi="Arial" w:cs="Arial"/>
          <w:color w:val="000000" w:themeColor="text1"/>
          <w:sz w:val="20"/>
        </w:rPr>
      </w:pPr>
    </w:p>
    <w:p w:rsidR="00AE3809" w:rsidRDefault="00AE3809" w:rsidP="00AE3809">
      <w:pPr>
        <w:rPr>
          <w:rFonts w:ascii="Arial" w:hAnsi="Arial" w:cs="Arial"/>
          <w:color w:val="000000" w:themeColor="text1"/>
          <w:sz w:val="10"/>
          <w:szCs w:val="10"/>
        </w:rPr>
      </w:pPr>
    </w:p>
    <w:p w:rsidR="00AE3809" w:rsidRDefault="00AE3809" w:rsidP="00AE3809">
      <w:pPr>
        <w:rPr>
          <w:rFonts w:ascii="Arial" w:hAnsi="Arial" w:cs="Arial"/>
          <w:color w:val="000000" w:themeColor="text1"/>
          <w:sz w:val="10"/>
          <w:szCs w:val="10"/>
        </w:rPr>
      </w:pPr>
    </w:p>
    <w:p w:rsidR="00AE3809" w:rsidRDefault="00AE3809" w:rsidP="00AE3809">
      <w:pPr>
        <w:rPr>
          <w:rFonts w:ascii="Arial" w:hAnsi="Arial" w:cs="Arial"/>
          <w:color w:val="000000" w:themeColor="text1"/>
          <w:sz w:val="10"/>
          <w:szCs w:val="10"/>
        </w:rPr>
      </w:pPr>
      <w:r w:rsidRPr="00DB7720">
        <w:rPr>
          <w:noProof/>
          <w:color w:val="000000" w:themeColor="text1"/>
        </w:rPr>
        <w:drawing>
          <wp:anchor distT="0" distB="0" distL="114300" distR="114300" simplePos="0" relativeHeight="251717632" behindDoc="0" locked="0" layoutInCell="1" allowOverlap="1">
            <wp:simplePos x="0" y="0"/>
            <wp:positionH relativeFrom="column">
              <wp:posOffset>144780</wp:posOffset>
            </wp:positionH>
            <wp:positionV relativeFrom="paragraph">
              <wp:posOffset>-408940</wp:posOffset>
            </wp:positionV>
            <wp:extent cx="931545" cy="660400"/>
            <wp:effectExtent l="0" t="0" r="0" b="0"/>
            <wp:wrapNone/>
            <wp:docPr id="27" name="Imagem 27"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p w:rsidR="00AE3809" w:rsidRDefault="00AE3809" w:rsidP="00AE3809">
      <w:pPr>
        <w:rPr>
          <w:rFonts w:ascii="Arial" w:hAnsi="Arial" w:cs="Arial"/>
          <w:color w:val="000000" w:themeColor="text1"/>
          <w:sz w:val="10"/>
          <w:szCs w:val="10"/>
        </w:rPr>
      </w:pPr>
    </w:p>
    <w:p w:rsidR="00AE3809" w:rsidRDefault="00AE3809" w:rsidP="00AE3809">
      <w:pPr>
        <w:rPr>
          <w:rFonts w:ascii="Arial" w:hAnsi="Arial" w:cs="Arial"/>
          <w:color w:val="000000" w:themeColor="text1"/>
          <w:sz w:val="10"/>
          <w:szCs w:val="10"/>
        </w:rPr>
      </w:pPr>
    </w:p>
    <w:p w:rsidR="00AE3809" w:rsidRDefault="00AE3809" w:rsidP="00AE3809">
      <w:pPr>
        <w:rPr>
          <w:rFonts w:ascii="Arial" w:hAnsi="Arial" w:cs="Arial"/>
          <w:color w:val="000000" w:themeColor="text1"/>
          <w:sz w:val="10"/>
          <w:szCs w:val="10"/>
        </w:rPr>
      </w:pPr>
    </w:p>
    <w:p w:rsidR="00AE3809" w:rsidRDefault="00AE3809" w:rsidP="00AE3809">
      <w:pPr>
        <w:pBdr>
          <w:top w:val="single" w:sz="4" w:space="1" w:color="auto"/>
        </w:pBdr>
        <w:rPr>
          <w:rFonts w:ascii="Arial" w:hAnsi="Arial" w:cs="Arial"/>
          <w:color w:val="000000" w:themeColor="text1"/>
          <w:sz w:val="10"/>
          <w:szCs w:val="10"/>
        </w:rPr>
      </w:pPr>
    </w:p>
    <w:p w:rsidR="00AE3809" w:rsidRDefault="00AE3809" w:rsidP="00AE3809">
      <w:pPr>
        <w:rPr>
          <w:rFonts w:ascii="Arial" w:hAnsi="Arial" w:cs="Arial"/>
          <w:color w:val="000000" w:themeColor="text1"/>
          <w:sz w:val="10"/>
          <w:szCs w:val="10"/>
        </w:rPr>
      </w:pPr>
    </w:p>
    <w:p w:rsidR="00AE3809" w:rsidRDefault="00AE3809" w:rsidP="00375E7D">
      <w:pPr>
        <w:rPr>
          <w:rFonts w:ascii="Arial" w:hAnsi="Arial" w:cs="Arial"/>
          <w:color w:val="000000" w:themeColor="text1"/>
          <w:sz w:val="10"/>
          <w:szCs w:val="10"/>
        </w:rPr>
      </w:pPr>
      <w:r>
        <w:rPr>
          <w:rFonts w:ascii="Arial" w:hAnsi="Arial"/>
          <w:b/>
        </w:rPr>
        <w:t>FORMULÁRIO – 100 - 12 DECLARAÇÃO DE CONFORMIDADE PARA LIQUIDAÇÃO DA DESPESA</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3"/>
        <w:gridCol w:w="544"/>
        <w:gridCol w:w="543"/>
        <w:gridCol w:w="355"/>
        <w:gridCol w:w="189"/>
        <w:gridCol w:w="661"/>
        <w:gridCol w:w="596"/>
        <w:gridCol w:w="964"/>
        <w:gridCol w:w="567"/>
        <w:gridCol w:w="708"/>
        <w:gridCol w:w="1173"/>
        <w:gridCol w:w="387"/>
        <w:gridCol w:w="15"/>
        <w:gridCol w:w="403"/>
        <w:gridCol w:w="403"/>
        <w:gridCol w:w="402"/>
        <w:gridCol w:w="52"/>
        <w:gridCol w:w="351"/>
        <w:gridCol w:w="216"/>
        <w:gridCol w:w="142"/>
        <w:gridCol w:w="44"/>
        <w:gridCol w:w="403"/>
        <w:gridCol w:w="404"/>
      </w:tblGrid>
      <w:tr w:rsidR="00337F1A" w:rsidRPr="00337F1A" w:rsidTr="00337F1A">
        <w:trPr>
          <w:cantSplit/>
          <w:trHeight w:hRule="exact" w:val="680"/>
        </w:trPr>
        <w:tc>
          <w:tcPr>
            <w:tcW w:w="10065" w:type="dxa"/>
            <w:gridSpan w:val="23"/>
            <w:tcBorders>
              <w:top w:val="double" w:sz="4" w:space="0" w:color="auto"/>
              <w:left w:val="double" w:sz="4" w:space="0" w:color="auto"/>
              <w:bottom w:val="single" w:sz="4" w:space="0" w:color="auto"/>
              <w:right w:val="double" w:sz="4" w:space="0" w:color="auto"/>
            </w:tcBorders>
            <w:shd w:val="clear" w:color="auto" w:fill="auto"/>
            <w:vAlign w:val="center"/>
          </w:tcPr>
          <w:p w:rsidR="00337F1A" w:rsidRPr="00337F1A" w:rsidRDefault="00337F1A" w:rsidP="00337F1A">
            <w:pPr>
              <w:keepNext/>
              <w:jc w:val="center"/>
              <w:outlineLvl w:val="3"/>
              <w:rPr>
                <w:rFonts w:ascii="Arial" w:hAnsi="Arial" w:cs="Arial"/>
                <w:b/>
                <w:sz w:val="26"/>
                <w:szCs w:val="26"/>
              </w:rPr>
            </w:pPr>
            <w:r w:rsidRPr="00337F1A">
              <w:rPr>
                <w:rFonts w:ascii="Arial" w:hAnsi="Arial" w:cs="Arial"/>
                <w:b/>
                <w:sz w:val="26"/>
                <w:szCs w:val="26"/>
              </w:rPr>
              <w:t xml:space="preserve">ELD 12-01 – EXAME DA LIQUIDAÇÃO DA DESPESA </w:t>
            </w:r>
          </w:p>
          <w:p w:rsidR="00337F1A" w:rsidRPr="00337F1A" w:rsidRDefault="00337F1A" w:rsidP="00337F1A">
            <w:pPr>
              <w:keepNext/>
              <w:jc w:val="center"/>
              <w:outlineLvl w:val="3"/>
              <w:rPr>
                <w:rFonts w:ascii="Arial" w:hAnsi="Arial" w:cs="Arial"/>
                <w:b/>
                <w:iCs/>
                <w:szCs w:val="24"/>
              </w:rPr>
            </w:pPr>
            <w:r w:rsidRPr="00337F1A">
              <w:rPr>
                <w:rFonts w:ascii="Arial" w:hAnsi="Arial" w:cs="Arial"/>
                <w:b/>
                <w:iCs/>
                <w:szCs w:val="24"/>
              </w:rPr>
              <w:t>INCENTIVOS FISCAIS PARA APOIO A PROJETOS CULTURAIS</w:t>
            </w:r>
          </w:p>
        </w:tc>
      </w:tr>
      <w:tr w:rsidR="00337F1A" w:rsidRPr="00337F1A" w:rsidTr="00337F1A">
        <w:trPr>
          <w:cantSplit/>
          <w:trHeight w:hRule="exact" w:val="397"/>
        </w:trPr>
        <w:tc>
          <w:tcPr>
            <w:tcW w:w="10065" w:type="dxa"/>
            <w:gridSpan w:val="23"/>
            <w:tcBorders>
              <w:top w:val="double" w:sz="4" w:space="0" w:color="auto"/>
              <w:left w:val="double" w:sz="4" w:space="0" w:color="auto"/>
              <w:bottom w:val="single" w:sz="4" w:space="0" w:color="auto"/>
              <w:right w:val="double" w:sz="4" w:space="0" w:color="auto"/>
            </w:tcBorders>
            <w:shd w:val="clear" w:color="auto" w:fill="auto"/>
            <w:vAlign w:val="center"/>
          </w:tcPr>
          <w:p w:rsidR="00337F1A" w:rsidRPr="00337F1A" w:rsidRDefault="00337F1A" w:rsidP="00337F1A">
            <w:pPr>
              <w:keepNext/>
              <w:outlineLvl w:val="6"/>
              <w:rPr>
                <w:rFonts w:ascii="Arial" w:hAnsi="Arial"/>
                <w:b/>
                <w:i/>
                <w:iCs/>
              </w:rPr>
            </w:pPr>
            <w:r w:rsidRPr="00337F1A">
              <w:rPr>
                <w:rFonts w:ascii="Arial" w:hAnsi="Arial"/>
                <w:b/>
                <w:i/>
                <w:iCs/>
              </w:rPr>
              <w:t>I – DADOS DA DESPESA</w:t>
            </w:r>
          </w:p>
        </w:tc>
      </w:tr>
      <w:tr w:rsidR="00337F1A" w:rsidRPr="00337F1A" w:rsidTr="00337F1A">
        <w:trPr>
          <w:cantSplit/>
          <w:trHeight w:hRule="exact" w:val="454"/>
        </w:trPr>
        <w:tc>
          <w:tcPr>
            <w:tcW w:w="3431" w:type="dxa"/>
            <w:gridSpan w:val="7"/>
            <w:tcBorders>
              <w:top w:val="single" w:sz="4" w:space="0" w:color="auto"/>
              <w:left w:val="double" w:sz="4" w:space="0" w:color="auto"/>
              <w:right w:val="single" w:sz="4" w:space="0" w:color="auto"/>
            </w:tcBorders>
            <w:shd w:val="clear" w:color="auto" w:fill="auto"/>
            <w:vAlign w:val="center"/>
          </w:tcPr>
          <w:p w:rsidR="00337F1A" w:rsidRPr="00337F1A" w:rsidRDefault="00337F1A" w:rsidP="00337F1A">
            <w:pPr>
              <w:rPr>
                <w:rFonts w:ascii="Arial" w:hAnsi="Arial"/>
                <w:sz w:val="20"/>
              </w:rPr>
            </w:pPr>
            <w:r w:rsidRPr="00337F1A">
              <w:rPr>
                <w:rFonts w:ascii="Arial" w:hAnsi="Arial"/>
                <w:sz w:val="20"/>
              </w:rPr>
              <w:t>Nº da Parcela:</w:t>
            </w:r>
          </w:p>
        </w:tc>
        <w:tc>
          <w:tcPr>
            <w:tcW w:w="5641" w:type="dxa"/>
            <w:gridSpan w:val="12"/>
            <w:tcBorders>
              <w:top w:val="single" w:sz="4" w:space="0" w:color="auto"/>
              <w:left w:val="single" w:sz="4" w:space="0" w:color="auto"/>
              <w:right w:val="single" w:sz="4" w:space="0" w:color="auto"/>
            </w:tcBorders>
            <w:shd w:val="clear" w:color="auto" w:fill="auto"/>
            <w:vAlign w:val="center"/>
          </w:tcPr>
          <w:p w:rsidR="00337F1A" w:rsidRPr="00337F1A" w:rsidRDefault="00337F1A" w:rsidP="00337F1A">
            <w:pPr>
              <w:rPr>
                <w:rFonts w:ascii="Arial" w:hAnsi="Arial"/>
                <w:sz w:val="20"/>
              </w:rPr>
            </w:pPr>
            <w:r w:rsidRPr="00337F1A">
              <w:rPr>
                <w:rFonts w:ascii="Arial" w:hAnsi="Arial"/>
                <w:sz w:val="20"/>
              </w:rPr>
              <w:t>Termo de Compromisso (Ano/Nº):</w:t>
            </w:r>
          </w:p>
        </w:tc>
        <w:tc>
          <w:tcPr>
            <w:tcW w:w="993" w:type="dxa"/>
            <w:gridSpan w:val="4"/>
            <w:tcBorders>
              <w:top w:val="single" w:sz="4" w:space="0" w:color="auto"/>
              <w:left w:val="single" w:sz="4" w:space="0" w:color="auto"/>
              <w:right w:val="double" w:sz="4" w:space="0" w:color="auto"/>
            </w:tcBorders>
            <w:shd w:val="clear" w:color="auto" w:fill="auto"/>
            <w:vAlign w:val="center"/>
          </w:tcPr>
          <w:p w:rsidR="00337F1A" w:rsidRPr="00337F1A" w:rsidRDefault="00337F1A" w:rsidP="00337F1A">
            <w:pPr>
              <w:rPr>
                <w:rFonts w:ascii="Arial" w:hAnsi="Arial"/>
                <w:sz w:val="20"/>
              </w:rPr>
            </w:pPr>
            <w:r w:rsidRPr="00337F1A">
              <w:rPr>
                <w:rFonts w:ascii="Arial" w:hAnsi="Arial"/>
                <w:sz w:val="20"/>
              </w:rPr>
              <w:t>FR:</w:t>
            </w:r>
            <w:proofErr w:type="gramStart"/>
            <w:r w:rsidRPr="00337F1A">
              <w:rPr>
                <w:rFonts w:ascii="Arial" w:hAnsi="Arial"/>
                <w:sz w:val="20"/>
              </w:rPr>
              <w:t xml:space="preserve">  </w:t>
            </w:r>
            <w:proofErr w:type="gramEnd"/>
            <w:r w:rsidRPr="00337F1A">
              <w:rPr>
                <w:rFonts w:ascii="Arial" w:hAnsi="Arial"/>
                <w:szCs w:val="24"/>
              </w:rPr>
              <w:t>103</w:t>
            </w:r>
          </w:p>
        </w:tc>
      </w:tr>
      <w:tr w:rsidR="00337F1A" w:rsidRPr="00337F1A" w:rsidTr="00337F1A">
        <w:trPr>
          <w:cantSplit/>
          <w:trHeight w:hRule="exact" w:val="284"/>
        </w:trPr>
        <w:tc>
          <w:tcPr>
            <w:tcW w:w="2174" w:type="dxa"/>
            <w:gridSpan w:val="5"/>
            <w:tcBorders>
              <w:left w:val="double" w:sz="4" w:space="0" w:color="auto"/>
              <w:bottom w:val="nil"/>
              <w:right w:val="single" w:sz="4" w:space="0" w:color="auto"/>
            </w:tcBorders>
            <w:shd w:val="clear" w:color="auto" w:fill="auto"/>
          </w:tcPr>
          <w:p w:rsidR="00337F1A" w:rsidRPr="00337F1A" w:rsidRDefault="00337F1A" w:rsidP="00337F1A">
            <w:pPr>
              <w:jc w:val="center"/>
              <w:rPr>
                <w:rFonts w:ascii="Arial" w:hAnsi="Arial"/>
                <w:sz w:val="19"/>
                <w:szCs w:val="19"/>
              </w:rPr>
            </w:pPr>
            <w:r w:rsidRPr="00337F1A">
              <w:rPr>
                <w:rFonts w:ascii="Arial" w:hAnsi="Arial"/>
                <w:sz w:val="19"/>
                <w:szCs w:val="19"/>
              </w:rPr>
              <w:t>Unidade Orçamentária</w:t>
            </w:r>
          </w:p>
        </w:tc>
        <w:tc>
          <w:tcPr>
            <w:tcW w:w="4669" w:type="dxa"/>
            <w:gridSpan w:val="6"/>
            <w:vMerge w:val="restart"/>
            <w:tcBorders>
              <w:left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 w:val="19"/>
                <w:szCs w:val="19"/>
              </w:rPr>
            </w:pPr>
            <w:r w:rsidRPr="00337F1A">
              <w:rPr>
                <w:rFonts w:ascii="Arial" w:hAnsi="Arial"/>
                <w:sz w:val="20"/>
              </w:rPr>
              <w:t>Unidade Administrativa:</w:t>
            </w:r>
            <w:proofErr w:type="gramStart"/>
            <w:r w:rsidRPr="00337F1A">
              <w:rPr>
                <w:rFonts w:ascii="Arial" w:hAnsi="Arial"/>
                <w:sz w:val="20"/>
              </w:rPr>
              <w:t xml:space="preserve">  </w:t>
            </w:r>
            <w:proofErr w:type="gramEnd"/>
            <w:r w:rsidRPr="00337F1A">
              <w:rPr>
                <w:rFonts w:ascii="Arial" w:hAnsi="Arial"/>
                <w:szCs w:val="24"/>
              </w:rPr>
              <w:t>42125</w:t>
            </w:r>
          </w:p>
        </w:tc>
        <w:tc>
          <w:tcPr>
            <w:tcW w:w="3222" w:type="dxa"/>
            <w:gridSpan w:val="12"/>
            <w:tcBorders>
              <w:left w:val="single" w:sz="4" w:space="0" w:color="auto"/>
              <w:bottom w:val="nil"/>
              <w:right w:val="double" w:sz="4" w:space="0" w:color="auto"/>
            </w:tcBorders>
            <w:shd w:val="clear" w:color="auto" w:fill="auto"/>
          </w:tcPr>
          <w:p w:rsidR="00337F1A" w:rsidRPr="00337F1A" w:rsidRDefault="00337F1A" w:rsidP="00337F1A">
            <w:pPr>
              <w:jc w:val="center"/>
              <w:rPr>
                <w:rFonts w:ascii="Arial" w:hAnsi="Arial"/>
                <w:sz w:val="20"/>
              </w:rPr>
            </w:pPr>
            <w:r w:rsidRPr="00337F1A">
              <w:rPr>
                <w:rFonts w:ascii="Arial" w:hAnsi="Arial" w:cs="Arial"/>
                <w:sz w:val="20"/>
              </w:rPr>
              <w:t>Natureza de Despesa</w:t>
            </w:r>
          </w:p>
        </w:tc>
      </w:tr>
      <w:tr w:rsidR="00337F1A" w:rsidRPr="00337F1A" w:rsidTr="00337F1A">
        <w:trPr>
          <w:cantSplit/>
          <w:trHeight w:hRule="exact" w:val="284"/>
        </w:trPr>
        <w:tc>
          <w:tcPr>
            <w:tcW w:w="543" w:type="dxa"/>
            <w:tcBorders>
              <w:top w:val="nil"/>
              <w:left w:val="doub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Cs w:val="24"/>
              </w:rPr>
            </w:pPr>
          </w:p>
        </w:tc>
        <w:tc>
          <w:tcPr>
            <w:tcW w:w="544"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Cs w:val="24"/>
              </w:rPr>
            </w:pPr>
          </w:p>
        </w:tc>
        <w:tc>
          <w:tcPr>
            <w:tcW w:w="543"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Cs w:val="24"/>
              </w:rPr>
            </w:pPr>
          </w:p>
        </w:tc>
        <w:tc>
          <w:tcPr>
            <w:tcW w:w="544" w:type="dxa"/>
            <w:gridSpan w:val="2"/>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Cs w:val="24"/>
              </w:rPr>
            </w:pPr>
          </w:p>
        </w:tc>
        <w:tc>
          <w:tcPr>
            <w:tcW w:w="4669" w:type="dxa"/>
            <w:gridSpan w:val="6"/>
            <w:vMerge/>
            <w:tcBorders>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color w:val="FFFFFF"/>
                <w:sz w:val="20"/>
              </w:rPr>
            </w:pPr>
          </w:p>
        </w:tc>
        <w:tc>
          <w:tcPr>
            <w:tcW w:w="402" w:type="dxa"/>
            <w:gridSpan w:val="2"/>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3</w:t>
            </w:r>
            <w:proofErr w:type="gramEnd"/>
          </w:p>
        </w:tc>
        <w:tc>
          <w:tcPr>
            <w:tcW w:w="403"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3</w:t>
            </w:r>
            <w:proofErr w:type="gramEnd"/>
          </w:p>
        </w:tc>
        <w:tc>
          <w:tcPr>
            <w:tcW w:w="403"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9</w:t>
            </w:r>
            <w:proofErr w:type="gramEnd"/>
          </w:p>
        </w:tc>
        <w:tc>
          <w:tcPr>
            <w:tcW w:w="402"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0</w:t>
            </w:r>
            <w:proofErr w:type="gramEnd"/>
          </w:p>
        </w:tc>
        <w:tc>
          <w:tcPr>
            <w:tcW w:w="403" w:type="dxa"/>
            <w:gridSpan w:val="2"/>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3</w:t>
            </w:r>
            <w:proofErr w:type="gramEnd"/>
          </w:p>
        </w:tc>
        <w:tc>
          <w:tcPr>
            <w:tcW w:w="402" w:type="dxa"/>
            <w:gridSpan w:val="3"/>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9</w:t>
            </w:r>
            <w:proofErr w:type="gramEnd"/>
          </w:p>
        </w:tc>
        <w:tc>
          <w:tcPr>
            <w:tcW w:w="403" w:type="dxa"/>
            <w:tcBorders>
              <w:top w:val="nil"/>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8</w:t>
            </w:r>
            <w:proofErr w:type="gramEnd"/>
          </w:p>
        </w:tc>
        <w:tc>
          <w:tcPr>
            <w:tcW w:w="404" w:type="dxa"/>
            <w:tcBorders>
              <w:top w:val="nil"/>
              <w:left w:val="single" w:sz="4" w:space="0" w:color="auto"/>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szCs w:val="24"/>
              </w:rPr>
            </w:pPr>
            <w:proofErr w:type="gramStart"/>
            <w:r w:rsidRPr="00337F1A">
              <w:rPr>
                <w:rFonts w:ascii="Arial" w:hAnsi="Arial"/>
                <w:szCs w:val="24"/>
              </w:rPr>
              <w:t>3</w:t>
            </w:r>
            <w:proofErr w:type="gramEnd"/>
          </w:p>
        </w:tc>
      </w:tr>
      <w:tr w:rsidR="00337F1A" w:rsidRPr="00337F1A" w:rsidTr="00337F1A">
        <w:trPr>
          <w:cantSplit/>
          <w:trHeight w:hRule="exact" w:val="397"/>
        </w:trPr>
        <w:tc>
          <w:tcPr>
            <w:tcW w:w="2835" w:type="dxa"/>
            <w:gridSpan w:val="6"/>
            <w:vMerge w:val="restart"/>
            <w:tcBorders>
              <w:top w:val="double" w:sz="4" w:space="0" w:color="auto"/>
              <w:left w:val="double" w:sz="4" w:space="0" w:color="auto"/>
              <w:right w:val="single" w:sz="4" w:space="0" w:color="auto"/>
            </w:tcBorders>
            <w:shd w:val="clear" w:color="auto" w:fill="auto"/>
            <w:vAlign w:val="center"/>
          </w:tcPr>
          <w:p w:rsidR="00337F1A" w:rsidRPr="00337F1A" w:rsidRDefault="00337F1A" w:rsidP="00337F1A">
            <w:pPr>
              <w:keepNext/>
              <w:outlineLvl w:val="1"/>
              <w:rPr>
                <w:rFonts w:ascii="Arial" w:hAnsi="Arial"/>
                <w:b/>
                <w:bCs/>
                <w:i/>
                <w:iCs/>
                <w:snapToGrid w:val="0"/>
                <w:color w:val="000000"/>
              </w:rPr>
            </w:pPr>
            <w:r w:rsidRPr="00337F1A">
              <w:rPr>
                <w:rFonts w:ascii="Arial" w:hAnsi="Arial"/>
                <w:b/>
                <w:bCs/>
                <w:i/>
                <w:iCs/>
                <w:snapToGrid w:val="0"/>
                <w:color w:val="000000"/>
              </w:rPr>
              <w:t xml:space="preserve">II – DOS VALORES </w:t>
            </w:r>
            <w:r w:rsidRPr="00337F1A">
              <w:rPr>
                <w:rFonts w:ascii="Arial (W1)" w:hAnsi="Arial (W1)"/>
                <w:b/>
                <w:bCs/>
                <w:i/>
                <w:iCs/>
                <w:snapToGrid w:val="0"/>
                <w:color w:val="000000"/>
                <w:sz w:val="18"/>
              </w:rPr>
              <w:t>(R$)</w:t>
            </w:r>
          </w:p>
        </w:tc>
        <w:tc>
          <w:tcPr>
            <w:tcW w:w="1560" w:type="dxa"/>
            <w:gridSpan w:val="2"/>
            <w:vMerge w:val="restart"/>
            <w:tcBorders>
              <w:top w:val="double" w:sz="4" w:space="0" w:color="auto"/>
              <w:left w:val="single" w:sz="4" w:space="0" w:color="auto"/>
              <w:right w:val="single" w:sz="4" w:space="0" w:color="auto"/>
            </w:tcBorders>
            <w:shd w:val="clear" w:color="auto" w:fill="auto"/>
            <w:vAlign w:val="center"/>
          </w:tcPr>
          <w:p w:rsidR="00337F1A" w:rsidRPr="00337F1A" w:rsidRDefault="00337F1A" w:rsidP="00337F1A">
            <w:pPr>
              <w:jc w:val="center"/>
              <w:rPr>
                <w:rFonts w:ascii="Arial" w:hAnsi="Arial"/>
                <w:b/>
                <w:bCs/>
                <w:iCs/>
                <w:sz w:val="20"/>
              </w:rPr>
            </w:pPr>
            <w:r w:rsidRPr="00337F1A">
              <w:rPr>
                <w:rFonts w:ascii="Arial" w:hAnsi="Arial"/>
                <w:b/>
                <w:bCs/>
                <w:iCs/>
                <w:sz w:val="20"/>
              </w:rPr>
              <w:t>Valor da Despesa</w:t>
            </w:r>
          </w:p>
        </w:tc>
        <w:tc>
          <w:tcPr>
            <w:tcW w:w="5670" w:type="dxa"/>
            <w:gridSpan w:val="15"/>
            <w:tcBorders>
              <w:top w:val="double" w:sz="4" w:space="0" w:color="auto"/>
              <w:left w:val="single" w:sz="4" w:space="0" w:color="auto"/>
              <w:bottom w:val="single" w:sz="4" w:space="0" w:color="auto"/>
              <w:right w:val="double" w:sz="4" w:space="0" w:color="auto"/>
            </w:tcBorders>
            <w:shd w:val="clear" w:color="auto" w:fill="auto"/>
            <w:vAlign w:val="center"/>
          </w:tcPr>
          <w:p w:rsidR="00337F1A" w:rsidRPr="00337F1A" w:rsidRDefault="00337F1A" w:rsidP="00337F1A">
            <w:pPr>
              <w:jc w:val="center"/>
              <w:rPr>
                <w:b/>
                <w:iCs/>
                <w:sz w:val="20"/>
              </w:rPr>
            </w:pPr>
            <w:r w:rsidRPr="00337F1A">
              <w:rPr>
                <w:b/>
                <w:iCs/>
                <w:sz w:val="20"/>
              </w:rPr>
              <w:t>Valor da Liquidação</w:t>
            </w:r>
          </w:p>
        </w:tc>
      </w:tr>
      <w:tr w:rsidR="00337F1A" w:rsidRPr="00337F1A" w:rsidTr="00337F1A">
        <w:trPr>
          <w:cantSplit/>
          <w:trHeight w:hRule="exact" w:val="397"/>
        </w:trPr>
        <w:tc>
          <w:tcPr>
            <w:tcW w:w="2835" w:type="dxa"/>
            <w:gridSpan w:val="6"/>
            <w:vMerge/>
            <w:tcBorders>
              <w:left w:val="double" w:sz="4" w:space="0" w:color="auto"/>
              <w:bottom w:val="single" w:sz="4" w:space="0" w:color="auto"/>
              <w:right w:val="single" w:sz="4" w:space="0" w:color="auto"/>
            </w:tcBorders>
            <w:shd w:val="clear" w:color="auto" w:fill="auto"/>
            <w:vAlign w:val="center"/>
          </w:tcPr>
          <w:p w:rsidR="00337F1A" w:rsidRPr="00337F1A" w:rsidRDefault="00337F1A" w:rsidP="00337F1A">
            <w:pPr>
              <w:rPr>
                <w:rFonts w:ascii="Arial (W1)" w:hAnsi="Arial (W1)"/>
              </w:rPr>
            </w:pPr>
          </w:p>
        </w:tc>
        <w:tc>
          <w:tcPr>
            <w:tcW w:w="1560" w:type="dxa"/>
            <w:gridSpan w:val="2"/>
            <w:vMerge/>
            <w:tcBorders>
              <w:left w:val="single" w:sz="4" w:space="0" w:color="auto"/>
              <w:bottom w:val="single" w:sz="4" w:space="0" w:color="auto"/>
              <w:right w:val="single" w:sz="4" w:space="0" w:color="auto"/>
            </w:tcBorders>
            <w:shd w:val="clear" w:color="auto" w:fill="auto"/>
            <w:vAlign w:val="center"/>
          </w:tcPr>
          <w:p w:rsidR="00337F1A" w:rsidRPr="00337F1A" w:rsidRDefault="00337F1A" w:rsidP="00337F1A">
            <w:pPr>
              <w:rPr>
                <w:rFonts w:ascii="Arial" w:hAnsi="Aria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7F1A" w:rsidRPr="00337F1A" w:rsidRDefault="00337F1A" w:rsidP="00337F1A">
            <w:pPr>
              <w:jc w:val="center"/>
              <w:rPr>
                <w:rFonts w:ascii="Arial (W1)" w:hAnsi="Arial (W1)"/>
                <w:b/>
                <w:iCs/>
                <w:sz w:val="16"/>
              </w:rPr>
            </w:pPr>
            <w:r w:rsidRPr="00337F1A">
              <w:rPr>
                <w:rFonts w:ascii="Arial (W1)" w:hAnsi="Arial (W1)"/>
                <w:b/>
                <w:iCs/>
                <w:sz w:val="16"/>
              </w:rPr>
              <w:t>Nota Empenho (ano / nº)</w:t>
            </w:r>
          </w:p>
        </w:tc>
        <w:tc>
          <w:tcPr>
            <w:tcW w:w="1560" w:type="dxa"/>
            <w:gridSpan w:val="2"/>
            <w:tcBorders>
              <w:left w:val="single" w:sz="4" w:space="0" w:color="auto"/>
              <w:right w:val="single" w:sz="4" w:space="0" w:color="auto"/>
            </w:tcBorders>
            <w:shd w:val="clear" w:color="auto" w:fill="auto"/>
            <w:vAlign w:val="center"/>
          </w:tcPr>
          <w:p w:rsidR="00337F1A" w:rsidRPr="00337F1A" w:rsidRDefault="00337F1A" w:rsidP="00337F1A">
            <w:pPr>
              <w:jc w:val="center"/>
              <w:rPr>
                <w:rFonts w:ascii="Arial (W1)" w:hAnsi="Arial (W1)" w:cs="Arial"/>
                <w:iCs/>
                <w:sz w:val="16"/>
              </w:rPr>
            </w:pPr>
            <w:r w:rsidRPr="00337F1A">
              <w:rPr>
                <w:rFonts w:ascii="Arial (W1)" w:hAnsi="Arial (W1)" w:cs="Arial"/>
                <w:iCs/>
                <w:sz w:val="16"/>
              </w:rPr>
              <w:t>VALOR:</w:t>
            </w:r>
          </w:p>
        </w:tc>
        <w:tc>
          <w:tcPr>
            <w:tcW w:w="1275" w:type="dxa"/>
            <w:gridSpan w:val="5"/>
            <w:tcBorders>
              <w:top w:val="single" w:sz="4" w:space="0" w:color="auto"/>
              <w:left w:val="single" w:sz="4" w:space="0" w:color="auto"/>
              <w:right w:val="single" w:sz="4" w:space="0" w:color="auto"/>
            </w:tcBorders>
            <w:shd w:val="clear" w:color="auto" w:fill="auto"/>
            <w:vAlign w:val="center"/>
          </w:tcPr>
          <w:p w:rsidR="00337F1A" w:rsidRPr="00337F1A" w:rsidRDefault="00337F1A" w:rsidP="00337F1A">
            <w:pPr>
              <w:jc w:val="center"/>
              <w:rPr>
                <w:rFonts w:ascii="Arial (W1)" w:hAnsi="Arial (W1)"/>
                <w:b/>
                <w:iCs/>
                <w:sz w:val="16"/>
              </w:rPr>
            </w:pPr>
            <w:r w:rsidRPr="00337F1A">
              <w:rPr>
                <w:rFonts w:ascii="Arial (W1)" w:hAnsi="Arial (W1)"/>
                <w:b/>
                <w:iCs/>
                <w:sz w:val="16"/>
              </w:rPr>
              <w:t>Nota Empenho (ano / nº)</w:t>
            </w:r>
          </w:p>
        </w:tc>
        <w:tc>
          <w:tcPr>
            <w:tcW w:w="1560" w:type="dxa"/>
            <w:gridSpan w:val="6"/>
            <w:tcBorders>
              <w:left w:val="single" w:sz="4" w:space="0" w:color="auto"/>
              <w:right w:val="double" w:sz="4" w:space="0" w:color="auto"/>
            </w:tcBorders>
            <w:shd w:val="clear" w:color="auto" w:fill="auto"/>
            <w:vAlign w:val="center"/>
          </w:tcPr>
          <w:p w:rsidR="00337F1A" w:rsidRPr="00337F1A" w:rsidRDefault="00337F1A" w:rsidP="00337F1A">
            <w:pPr>
              <w:jc w:val="center"/>
              <w:rPr>
                <w:rFonts w:ascii="Arial (W1)" w:hAnsi="Arial (W1)" w:cs="Arial"/>
                <w:iCs/>
                <w:sz w:val="16"/>
              </w:rPr>
            </w:pPr>
            <w:r w:rsidRPr="00337F1A">
              <w:rPr>
                <w:rFonts w:ascii="Arial (W1)" w:hAnsi="Arial (W1)" w:cs="Arial"/>
                <w:iCs/>
                <w:sz w:val="16"/>
              </w:rPr>
              <w:t>VALOR:</w:t>
            </w:r>
          </w:p>
        </w:tc>
      </w:tr>
      <w:tr w:rsidR="00337F1A" w:rsidRPr="00337F1A" w:rsidTr="00337F1A">
        <w:trPr>
          <w:cantSplit/>
          <w:trHeight w:hRule="exact" w:val="397"/>
        </w:trPr>
        <w:tc>
          <w:tcPr>
            <w:tcW w:w="2835" w:type="dxa"/>
            <w:gridSpan w:val="6"/>
            <w:tcBorders>
              <w:top w:val="single" w:sz="4" w:space="0" w:color="auto"/>
              <w:left w:val="double" w:sz="4" w:space="0" w:color="auto"/>
              <w:right w:val="single" w:sz="4" w:space="0" w:color="auto"/>
            </w:tcBorders>
            <w:shd w:val="clear" w:color="auto" w:fill="auto"/>
            <w:vAlign w:val="center"/>
          </w:tcPr>
          <w:p w:rsidR="00337F1A" w:rsidRPr="00337F1A" w:rsidRDefault="00337F1A" w:rsidP="00337F1A">
            <w:pPr>
              <w:keepNext/>
              <w:jc w:val="center"/>
              <w:outlineLvl w:val="1"/>
              <w:rPr>
                <w:rFonts w:ascii="Arial (W1)" w:hAnsi="Arial (W1)"/>
                <w:b/>
                <w:snapToGrid w:val="0"/>
                <w:color w:val="000000"/>
                <w:sz w:val="20"/>
              </w:rPr>
            </w:pPr>
            <w:r w:rsidRPr="00337F1A">
              <w:rPr>
                <w:rFonts w:ascii="Arial (W1)" w:hAnsi="Arial (W1)"/>
                <w:b/>
                <w:snapToGrid w:val="0"/>
                <w:color w:val="000000"/>
                <w:sz w:val="20"/>
              </w:rPr>
              <w:t>REPASSE</w:t>
            </w:r>
          </w:p>
        </w:tc>
        <w:tc>
          <w:tcPr>
            <w:tcW w:w="1560" w:type="dxa"/>
            <w:gridSpan w:val="2"/>
            <w:tcBorders>
              <w:left w:val="single" w:sz="4" w:space="0" w:color="auto"/>
              <w:right w:val="single" w:sz="4" w:space="0" w:color="auto"/>
            </w:tcBorders>
            <w:shd w:val="clear" w:color="auto" w:fill="auto"/>
            <w:vAlign w:val="center"/>
          </w:tcPr>
          <w:p w:rsidR="00337F1A" w:rsidRPr="00337F1A" w:rsidRDefault="00337F1A" w:rsidP="00337F1A">
            <w:pPr>
              <w:jc w:val="right"/>
              <w:rPr>
                <w:rFonts w:ascii="Arial" w:hAnsi="Arial" w:cs="Arial"/>
                <w:sz w:val="20"/>
              </w:rPr>
            </w:pPr>
          </w:p>
        </w:tc>
        <w:tc>
          <w:tcPr>
            <w:tcW w:w="1275" w:type="dxa"/>
            <w:gridSpan w:val="2"/>
            <w:tcBorders>
              <w:left w:val="single" w:sz="4" w:space="0" w:color="auto"/>
              <w:right w:val="dashed" w:sz="4" w:space="0" w:color="auto"/>
            </w:tcBorders>
            <w:shd w:val="clear" w:color="auto" w:fill="auto"/>
            <w:vAlign w:val="center"/>
          </w:tcPr>
          <w:p w:rsidR="00337F1A" w:rsidRPr="00337F1A" w:rsidRDefault="00337F1A" w:rsidP="00337F1A">
            <w:pPr>
              <w:jc w:val="center"/>
              <w:rPr>
                <w:rFonts w:ascii="Arial" w:hAnsi="Arial" w:cs="Arial"/>
                <w:iCs/>
                <w:sz w:val="20"/>
              </w:rPr>
            </w:pPr>
            <w:r w:rsidRPr="00337F1A">
              <w:rPr>
                <w:rFonts w:ascii="Arial" w:hAnsi="Arial" w:cs="Arial"/>
                <w:iCs/>
                <w:sz w:val="20"/>
              </w:rPr>
              <w:t>/</w:t>
            </w:r>
          </w:p>
        </w:tc>
        <w:tc>
          <w:tcPr>
            <w:tcW w:w="1560" w:type="dxa"/>
            <w:gridSpan w:val="2"/>
            <w:tcBorders>
              <w:left w:val="dashed" w:sz="4" w:space="0" w:color="auto"/>
            </w:tcBorders>
            <w:shd w:val="clear" w:color="auto" w:fill="auto"/>
            <w:vAlign w:val="center"/>
          </w:tcPr>
          <w:p w:rsidR="00337F1A" w:rsidRPr="00337F1A" w:rsidRDefault="00337F1A" w:rsidP="00337F1A">
            <w:pPr>
              <w:jc w:val="right"/>
              <w:rPr>
                <w:rFonts w:ascii="Arial" w:hAnsi="Arial" w:cs="Arial"/>
                <w:sz w:val="20"/>
              </w:rPr>
            </w:pPr>
          </w:p>
        </w:tc>
        <w:tc>
          <w:tcPr>
            <w:tcW w:w="1275" w:type="dxa"/>
            <w:gridSpan w:val="5"/>
            <w:tcBorders>
              <w:right w:val="dashed" w:sz="4" w:space="0" w:color="auto"/>
            </w:tcBorders>
            <w:shd w:val="clear" w:color="auto" w:fill="auto"/>
            <w:vAlign w:val="center"/>
          </w:tcPr>
          <w:p w:rsidR="00337F1A" w:rsidRPr="00337F1A" w:rsidRDefault="00337F1A" w:rsidP="00337F1A">
            <w:pPr>
              <w:jc w:val="center"/>
              <w:rPr>
                <w:rFonts w:ascii="Arial" w:hAnsi="Arial" w:cs="Arial"/>
                <w:iCs/>
                <w:sz w:val="20"/>
              </w:rPr>
            </w:pPr>
            <w:r w:rsidRPr="00337F1A">
              <w:rPr>
                <w:rFonts w:ascii="Arial" w:hAnsi="Arial" w:cs="Arial"/>
                <w:iCs/>
                <w:sz w:val="20"/>
              </w:rPr>
              <w:t>/</w:t>
            </w:r>
          </w:p>
        </w:tc>
        <w:tc>
          <w:tcPr>
            <w:tcW w:w="1560" w:type="dxa"/>
            <w:gridSpan w:val="6"/>
            <w:tcBorders>
              <w:left w:val="dashed" w:sz="4" w:space="0" w:color="auto"/>
              <w:right w:val="double" w:sz="4" w:space="0" w:color="auto"/>
            </w:tcBorders>
            <w:shd w:val="clear" w:color="auto" w:fill="auto"/>
            <w:vAlign w:val="center"/>
          </w:tcPr>
          <w:p w:rsidR="00337F1A" w:rsidRPr="00337F1A" w:rsidRDefault="00337F1A" w:rsidP="00337F1A">
            <w:pPr>
              <w:jc w:val="right"/>
              <w:rPr>
                <w:rFonts w:ascii="Arial" w:hAnsi="Arial" w:cs="Arial"/>
                <w:sz w:val="20"/>
              </w:rPr>
            </w:pPr>
          </w:p>
        </w:tc>
      </w:tr>
      <w:tr w:rsidR="00337F1A" w:rsidRPr="00337F1A" w:rsidTr="00337F1A">
        <w:trPr>
          <w:cantSplit/>
          <w:trHeight w:hRule="exact" w:val="454"/>
        </w:trPr>
        <w:tc>
          <w:tcPr>
            <w:tcW w:w="8505" w:type="dxa"/>
            <w:gridSpan w:val="17"/>
            <w:tcBorders>
              <w:top w:val="double" w:sz="4" w:space="0" w:color="auto"/>
              <w:left w:val="double" w:sz="4" w:space="0" w:color="auto"/>
              <w:bottom w:val="single" w:sz="4" w:space="0" w:color="auto"/>
              <w:right w:val="single" w:sz="4" w:space="0" w:color="auto"/>
            </w:tcBorders>
            <w:shd w:val="clear" w:color="auto" w:fill="auto"/>
            <w:vAlign w:val="center"/>
          </w:tcPr>
          <w:p w:rsidR="00337F1A" w:rsidRPr="00337F1A" w:rsidRDefault="00337F1A" w:rsidP="00337F1A">
            <w:pPr>
              <w:keepNext/>
              <w:outlineLvl w:val="1"/>
              <w:rPr>
                <w:rFonts w:ascii="Arial" w:hAnsi="Arial"/>
                <w:b/>
                <w:bCs/>
                <w:i/>
                <w:iCs/>
                <w:snapToGrid w:val="0"/>
                <w:color w:val="000000"/>
              </w:rPr>
            </w:pPr>
            <w:r w:rsidRPr="00337F1A">
              <w:rPr>
                <w:rFonts w:ascii="Arial" w:hAnsi="Arial"/>
                <w:b/>
                <w:bCs/>
                <w:i/>
                <w:iCs/>
                <w:snapToGrid w:val="0"/>
                <w:color w:val="000000"/>
              </w:rPr>
              <w:t>III – DO EXAME</w:t>
            </w:r>
          </w:p>
        </w:tc>
        <w:tc>
          <w:tcPr>
            <w:tcW w:w="709" w:type="dxa"/>
            <w:gridSpan w:val="3"/>
            <w:tcBorders>
              <w:top w:val="double" w:sz="4" w:space="0" w:color="auto"/>
              <w:left w:val="single" w:sz="4" w:space="0" w:color="auto"/>
              <w:bottom w:val="single" w:sz="4" w:space="0" w:color="auto"/>
            </w:tcBorders>
            <w:shd w:val="clear" w:color="auto" w:fill="auto"/>
            <w:vAlign w:val="center"/>
          </w:tcPr>
          <w:p w:rsidR="00337F1A" w:rsidRPr="00337F1A" w:rsidRDefault="00337F1A" w:rsidP="00337F1A">
            <w:pPr>
              <w:keepNext/>
              <w:jc w:val="center"/>
              <w:outlineLvl w:val="5"/>
              <w:rPr>
                <w:rFonts w:ascii="Arial" w:hAnsi="Arial"/>
                <w:b/>
                <w:bCs/>
                <w:iCs/>
                <w:sz w:val="18"/>
              </w:rPr>
            </w:pPr>
            <w:r w:rsidRPr="00337F1A">
              <w:rPr>
                <w:rFonts w:ascii="Arial" w:hAnsi="Arial"/>
                <w:b/>
                <w:bCs/>
                <w:iCs/>
                <w:sz w:val="18"/>
              </w:rPr>
              <w:t>Sim</w:t>
            </w:r>
          </w:p>
        </w:tc>
        <w:tc>
          <w:tcPr>
            <w:tcW w:w="851" w:type="dxa"/>
            <w:gridSpan w:val="3"/>
            <w:tcBorders>
              <w:top w:val="double" w:sz="4" w:space="0" w:color="auto"/>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b/>
                <w:bCs/>
                <w:iCs/>
                <w:sz w:val="16"/>
              </w:rPr>
            </w:pPr>
            <w:r w:rsidRPr="00337F1A">
              <w:rPr>
                <w:rFonts w:ascii="Arial" w:hAnsi="Arial"/>
                <w:b/>
                <w:bCs/>
                <w:iCs/>
                <w:sz w:val="16"/>
              </w:rPr>
              <w:t>Não Aplicável</w:t>
            </w: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 Foram preenchidos todos os campos dos Dados da Despesa (item I), Dos Valores (item II) e dos Custos a Apropriar (item III) deste formulário?</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 xml:space="preserve">2. Foi verificado no Sistema FINCON (Acompanhamento do Empenho – FCONR02442) se o(s) empenho(s) </w:t>
            </w:r>
            <w:proofErr w:type="gramStart"/>
            <w:r w:rsidRPr="00337F1A">
              <w:rPr>
                <w:rFonts w:ascii="Arial" w:hAnsi="Arial" w:cs="Arial"/>
                <w:sz w:val="20"/>
              </w:rPr>
              <w:t>possui(</w:t>
            </w:r>
            <w:proofErr w:type="gramEnd"/>
            <w:r w:rsidRPr="00337F1A">
              <w:rPr>
                <w:rFonts w:ascii="Arial" w:hAnsi="Arial" w:cs="Arial"/>
                <w:sz w:val="20"/>
              </w:rPr>
              <w:t>em) programação financeira  até o mês para a liquidação da despesa?</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 xml:space="preserve">3. A despesa foi classificada na ND 3.3.90.39.83, em conformidade com o Classificador da Receita e Despesa da PCRJ, em vigor, divulgado no </w:t>
            </w:r>
            <w:r w:rsidRPr="00337F1A">
              <w:rPr>
                <w:rFonts w:ascii="Arial" w:hAnsi="Arial" w:cs="Arial"/>
                <w:i/>
                <w:iCs/>
                <w:sz w:val="20"/>
              </w:rPr>
              <w:t>site</w:t>
            </w:r>
            <w:r w:rsidRPr="00337F1A">
              <w:rPr>
                <w:rFonts w:ascii="Arial" w:hAnsi="Arial" w:cs="Arial"/>
                <w:sz w:val="20"/>
              </w:rPr>
              <w:t xml:space="preserve"> da CGM: </w:t>
            </w:r>
            <w:hyperlink r:id="rId27" w:history="1">
              <w:r w:rsidRPr="00337F1A">
                <w:rPr>
                  <w:rFonts w:ascii="Arial" w:hAnsi="Arial" w:cs="Arial"/>
                  <w:i/>
                  <w:iCs/>
                  <w:color w:val="0000FF"/>
                  <w:sz w:val="20"/>
                  <w:u w:val="single"/>
                </w:rPr>
                <w:t>www.rio.rj.gov.br/cgm</w:t>
              </w:r>
            </w:hyperlink>
            <w:proofErr w:type="gramStart"/>
            <w:r w:rsidRPr="00337F1A">
              <w:rPr>
                <w:rFonts w:ascii="Arial" w:hAnsi="Arial" w:cs="Arial"/>
                <w:i/>
                <w:iCs/>
                <w:sz w:val="20"/>
              </w:rPr>
              <w:t xml:space="preserve"> </w:t>
            </w:r>
            <w:r w:rsidRPr="00337F1A">
              <w:rPr>
                <w:rFonts w:ascii="Arial" w:hAnsi="Arial" w:cs="Arial"/>
                <w:sz w:val="20"/>
              </w:rPr>
              <w:t>?</w:t>
            </w:r>
            <w:proofErr w:type="gramEnd"/>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 xml:space="preserve">4. O favorecido da nota(s) de empenho(s) é o “Produtor Cultural”, sediado no Município do Rio de Janeiro e que teve o projeto aprovado para receber o incentivo fiscal do(s) “Contribuinte(s) </w:t>
            </w:r>
            <w:proofErr w:type="gramStart"/>
            <w:r w:rsidRPr="00337F1A">
              <w:rPr>
                <w:rFonts w:ascii="Arial" w:hAnsi="Arial" w:cs="Arial"/>
                <w:sz w:val="20"/>
              </w:rPr>
              <w:t>Incentivador(</w:t>
            </w:r>
            <w:proofErr w:type="gramEnd"/>
            <w:r w:rsidRPr="00337F1A">
              <w:rPr>
                <w:rFonts w:ascii="Arial" w:hAnsi="Arial" w:cs="Arial"/>
                <w:sz w:val="20"/>
              </w:rPr>
              <w:t>es)”, conforme art. 6º e 7º do Decreto nº 37.031/2013?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5. Foi realizado o “Termo de Adesão” ao Incentivo Cultural no exercício perante a Secretaria Municipal de Fazenda, conforme art. 27º do Decreto nº 37.031/2013?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tabs>
                <w:tab w:val="left" w:pos="2089"/>
              </w:tabs>
              <w:jc w:val="both"/>
              <w:rPr>
                <w:rFonts w:ascii="Arial" w:hAnsi="Arial" w:cs="Arial"/>
                <w:sz w:val="20"/>
              </w:rPr>
            </w:pPr>
            <w:r w:rsidRPr="00337F1A">
              <w:rPr>
                <w:rFonts w:ascii="Arial" w:hAnsi="Arial" w:cs="Arial"/>
                <w:sz w:val="20"/>
              </w:rPr>
              <w:t>6. Consta no processo o “Termo de Compromisso” firmado pelo Produtor Cultural e pelo Contribuinte Incentivador, perante o Município, conforme art. 28º do Decreto nº 37.031/2013?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color w:val="000000" w:themeColor="text1"/>
                <w:sz w:val="20"/>
              </w:rPr>
            </w:pPr>
            <w:r w:rsidRPr="00337F1A">
              <w:rPr>
                <w:rFonts w:ascii="Arial" w:hAnsi="Arial" w:cs="Arial"/>
                <w:color w:val="000000" w:themeColor="text1"/>
                <w:sz w:val="20"/>
              </w:rPr>
              <w:t>7. O Termo de Compromisso está cadastrado no Sistema FINCON pelo valor e prazo comprometido, observado os limites estabelecidos na Lei nº 5.553/2013?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color w:val="000000" w:themeColor="text1"/>
                <w:sz w:val="20"/>
              </w:rPr>
            </w:pPr>
            <w:r w:rsidRPr="00337F1A">
              <w:rPr>
                <w:rFonts w:ascii="Arial" w:hAnsi="Arial" w:cs="Arial"/>
                <w:color w:val="000000" w:themeColor="text1"/>
                <w:sz w:val="20"/>
              </w:rPr>
              <w:t>8. Consta Carta de Direcionamento emitida pelo Contribuinte Incentivador relativo ao presente repasse, conforme previsto no Edital? (Indicar Fls. _______)</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9. Há autorização da Comissão Carioca de Promoção Cultural (CCPC) para a transferência dos recursos para o “Produtor Cultural”, conforme art. 10º da Resolução Conjunta CGM/SMC/SMF nº 03/2013?</w:t>
            </w:r>
          </w:p>
        </w:tc>
        <w:tc>
          <w:tcPr>
            <w:tcW w:w="709" w:type="dxa"/>
            <w:gridSpan w:val="3"/>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bottom w:val="sing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10. Foi aberta conta corrente bancária, vinculada ao projeto, destinada a agrupar toda a transferência e movimentação de recursos relativos ao “Projeto Cultural”, conforme art. 5º da Resolução Conjunta CGM/SMC/SMF nº 03/2013?</w:t>
            </w:r>
          </w:p>
        </w:tc>
        <w:tc>
          <w:tcPr>
            <w:tcW w:w="709" w:type="dxa"/>
            <w:gridSpan w:val="3"/>
            <w:tcBorders>
              <w:bottom w:val="single" w:sz="4" w:space="0" w:color="auto"/>
            </w:tcBorders>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bottom w:val="sing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11. No caso do “Produtor Cultural” não ter comprovado a correta aplicação da Lei nº 5.553/2013, com desvio dos objetivos ou dos recursos, foram aplicadas as penalidades, sem prejuízo das sanções penais cabíveis, conforme art. 10º da citada Lei?</w:t>
            </w:r>
          </w:p>
        </w:tc>
        <w:tc>
          <w:tcPr>
            <w:tcW w:w="709" w:type="dxa"/>
            <w:gridSpan w:val="3"/>
            <w:tcBorders>
              <w:bottom w:val="single" w:sz="4" w:space="0" w:color="auto"/>
            </w:tcBorders>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bottom w:val="sing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12. O “Produtor Cultural” encontra-se desimpedido de apresentar projetos culturais à CCPC e de receber recursos na forma estabelecida pela Lei nº 5.553/2013 e Decreto nº 37.031/2013?</w:t>
            </w:r>
          </w:p>
        </w:tc>
        <w:tc>
          <w:tcPr>
            <w:tcW w:w="709" w:type="dxa"/>
            <w:gridSpan w:val="3"/>
            <w:tcBorders>
              <w:bottom w:val="single" w:sz="4" w:space="0" w:color="auto"/>
            </w:tcBorders>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bottom w:val="single" w:sz="4" w:space="0" w:color="auto"/>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c>
          <w:tcPr>
            <w:tcW w:w="8505" w:type="dxa"/>
            <w:gridSpan w:val="17"/>
            <w:tcBorders>
              <w:left w:val="double" w:sz="4" w:space="0" w:color="auto"/>
              <w:bottom w:val="double" w:sz="4" w:space="0" w:color="auto"/>
            </w:tcBorders>
            <w:shd w:val="clear" w:color="auto" w:fill="auto"/>
          </w:tcPr>
          <w:p w:rsidR="00337F1A" w:rsidRPr="00337F1A" w:rsidRDefault="00337F1A" w:rsidP="00337F1A">
            <w:pPr>
              <w:jc w:val="both"/>
              <w:rPr>
                <w:rFonts w:ascii="Arial" w:hAnsi="Arial" w:cs="Arial"/>
                <w:sz w:val="20"/>
              </w:rPr>
            </w:pPr>
            <w:r w:rsidRPr="00337F1A">
              <w:rPr>
                <w:rFonts w:ascii="Arial" w:hAnsi="Arial" w:cs="Arial"/>
                <w:sz w:val="20"/>
              </w:rPr>
              <w:t>13. As prestações de contas do “Produtor Cultural” foram ou estão sendo apresentadas com regularidade e em conformidade com a Resolução SMC nº 259/</w:t>
            </w:r>
            <w:r w:rsidRPr="00337F1A">
              <w:rPr>
                <w:rFonts w:ascii="Arial" w:hAnsi="Arial" w:cs="Arial"/>
                <w:color w:val="000000" w:themeColor="text1"/>
                <w:sz w:val="20"/>
              </w:rPr>
              <w:t xml:space="preserve">2013 e suas alterações? </w:t>
            </w:r>
            <w:r w:rsidRPr="00337F1A">
              <w:rPr>
                <w:rFonts w:ascii="Arial" w:hAnsi="Arial" w:cs="Arial"/>
                <w:b/>
                <w:bCs/>
                <w:color w:val="000000" w:themeColor="text1"/>
                <w:sz w:val="20"/>
              </w:rPr>
              <w:t>(1)</w:t>
            </w:r>
          </w:p>
        </w:tc>
        <w:tc>
          <w:tcPr>
            <w:tcW w:w="709" w:type="dxa"/>
            <w:gridSpan w:val="3"/>
            <w:tcBorders>
              <w:bottom w:val="double" w:sz="4" w:space="0" w:color="auto"/>
            </w:tcBorders>
            <w:shd w:val="clear" w:color="auto" w:fill="auto"/>
            <w:vAlign w:val="center"/>
          </w:tcPr>
          <w:p w:rsidR="00337F1A" w:rsidRPr="00337F1A" w:rsidRDefault="00337F1A" w:rsidP="00337F1A">
            <w:pPr>
              <w:jc w:val="center"/>
              <w:rPr>
                <w:rFonts w:ascii="Arial" w:hAnsi="Arial" w:cs="Arial"/>
                <w:szCs w:val="24"/>
              </w:rPr>
            </w:pPr>
          </w:p>
        </w:tc>
        <w:tc>
          <w:tcPr>
            <w:tcW w:w="851" w:type="dxa"/>
            <w:gridSpan w:val="3"/>
            <w:tcBorders>
              <w:bottom w:val="double" w:sz="4" w:space="0" w:color="auto"/>
              <w:right w:val="double" w:sz="4" w:space="0" w:color="auto"/>
            </w:tcBorders>
            <w:shd w:val="clear" w:color="auto" w:fill="auto"/>
            <w:vAlign w:val="center"/>
          </w:tcPr>
          <w:p w:rsidR="00337F1A" w:rsidRPr="00337F1A" w:rsidRDefault="00337F1A" w:rsidP="00337F1A">
            <w:pPr>
              <w:jc w:val="center"/>
              <w:rPr>
                <w:rFonts w:ascii="Arial" w:hAnsi="Arial" w:cs="Arial"/>
                <w:szCs w:val="24"/>
              </w:rPr>
            </w:pPr>
          </w:p>
        </w:tc>
      </w:tr>
      <w:tr w:rsidR="00337F1A" w:rsidRPr="00337F1A" w:rsidTr="00337F1A">
        <w:trPr>
          <w:trHeight w:hRule="exact" w:val="397"/>
        </w:trPr>
        <w:tc>
          <w:tcPr>
            <w:tcW w:w="10065" w:type="dxa"/>
            <w:gridSpan w:val="23"/>
            <w:tcBorders>
              <w:top w:val="double" w:sz="4" w:space="0" w:color="auto"/>
              <w:left w:val="double" w:sz="4" w:space="0" w:color="auto"/>
              <w:bottom w:val="single" w:sz="4" w:space="0" w:color="auto"/>
              <w:right w:val="double" w:sz="4" w:space="0" w:color="auto"/>
            </w:tcBorders>
            <w:shd w:val="clear" w:color="auto" w:fill="auto"/>
            <w:vAlign w:val="center"/>
          </w:tcPr>
          <w:p w:rsidR="00337F1A" w:rsidRPr="00337F1A" w:rsidRDefault="00337F1A" w:rsidP="00337F1A">
            <w:pPr>
              <w:keepNext/>
              <w:outlineLvl w:val="1"/>
              <w:rPr>
                <w:rFonts w:ascii="Arial" w:hAnsi="Arial"/>
                <w:b/>
                <w:bCs/>
                <w:i/>
                <w:iCs/>
                <w:snapToGrid w:val="0"/>
                <w:color w:val="000000"/>
              </w:rPr>
            </w:pPr>
            <w:r w:rsidRPr="00337F1A">
              <w:rPr>
                <w:rFonts w:ascii="Arial" w:hAnsi="Arial"/>
                <w:b/>
                <w:bCs/>
                <w:i/>
                <w:iCs/>
                <w:snapToGrid w:val="0"/>
                <w:color w:val="000000"/>
              </w:rPr>
              <w:lastRenderedPageBreak/>
              <w:t>IV – INFORMAÇÕES COMPLEMENTARES</w:t>
            </w:r>
          </w:p>
        </w:tc>
      </w:tr>
      <w:tr w:rsidR="00337F1A" w:rsidRPr="00337F1A" w:rsidTr="00337F1A">
        <w:trPr>
          <w:cantSplit/>
          <w:trHeight w:hRule="exact" w:val="382"/>
        </w:trPr>
        <w:tc>
          <w:tcPr>
            <w:tcW w:w="10065" w:type="dxa"/>
            <w:gridSpan w:val="23"/>
            <w:tcBorders>
              <w:top w:val="single" w:sz="4" w:space="0" w:color="auto"/>
              <w:left w:val="double" w:sz="4" w:space="0" w:color="auto"/>
              <w:bottom w:val="single" w:sz="4" w:space="0" w:color="auto"/>
              <w:right w:val="double" w:sz="4" w:space="0" w:color="auto"/>
            </w:tcBorders>
            <w:shd w:val="clear" w:color="7F7F7F" w:fill="auto"/>
            <w:vAlign w:val="center"/>
          </w:tcPr>
          <w:p w:rsidR="00337F1A" w:rsidRPr="00337F1A" w:rsidRDefault="00337F1A" w:rsidP="00337F1A">
            <w:pPr>
              <w:rPr>
                <w:rFonts w:ascii="Arial" w:hAnsi="Arial" w:cs="Arial"/>
                <w:b/>
                <w:bCs/>
                <w:i/>
                <w:iCs/>
              </w:rPr>
            </w:pPr>
            <w:r w:rsidRPr="00337F1A">
              <w:rPr>
                <w:rFonts w:ascii="Arial" w:hAnsi="Arial"/>
                <w:b/>
                <w:bCs/>
                <w:sz w:val="20"/>
              </w:rPr>
              <w:t>(1)</w:t>
            </w:r>
            <w:proofErr w:type="gramStart"/>
            <w:r w:rsidRPr="00337F1A">
              <w:rPr>
                <w:rFonts w:ascii="Arial" w:hAnsi="Arial"/>
                <w:b/>
                <w:bCs/>
                <w:sz w:val="20"/>
              </w:rPr>
              <w:t xml:space="preserve">  </w:t>
            </w:r>
            <w:proofErr w:type="gramEnd"/>
            <w:r w:rsidRPr="00337F1A">
              <w:rPr>
                <w:rFonts w:ascii="Arial" w:hAnsi="Arial"/>
                <w:b/>
                <w:bCs/>
                <w:sz w:val="20"/>
              </w:rPr>
              <w:t>Informar os dados nos campos abaixo:</w:t>
            </w:r>
          </w:p>
        </w:tc>
      </w:tr>
      <w:tr w:rsidR="00337F1A" w:rsidRPr="00337F1A" w:rsidTr="00337F1A">
        <w:trPr>
          <w:cantSplit/>
          <w:trHeight w:hRule="exact" w:val="454"/>
        </w:trPr>
        <w:tc>
          <w:tcPr>
            <w:tcW w:w="1985" w:type="dxa"/>
            <w:gridSpan w:val="4"/>
            <w:tcBorders>
              <w:top w:val="single" w:sz="2" w:space="0" w:color="auto"/>
              <w:left w:val="double" w:sz="4" w:space="0" w:color="auto"/>
              <w:bottom w:val="single" w:sz="4" w:space="0" w:color="auto"/>
              <w:right w:val="single" w:sz="4" w:space="0" w:color="auto"/>
            </w:tcBorders>
            <w:vAlign w:val="center"/>
          </w:tcPr>
          <w:p w:rsidR="00337F1A" w:rsidRPr="00337F1A" w:rsidRDefault="00337F1A" w:rsidP="00337F1A">
            <w:pPr>
              <w:keepNext/>
              <w:jc w:val="center"/>
              <w:outlineLvl w:val="7"/>
              <w:rPr>
                <w:rFonts w:ascii="Arial" w:hAnsi="Arial" w:cs="Arial"/>
                <w:b/>
                <w:bCs/>
                <w:sz w:val="16"/>
                <w:szCs w:val="16"/>
              </w:rPr>
            </w:pPr>
            <w:r w:rsidRPr="00337F1A">
              <w:rPr>
                <w:rFonts w:ascii="Arial" w:hAnsi="Arial" w:cs="Arial"/>
                <w:b/>
                <w:bCs/>
                <w:sz w:val="16"/>
                <w:szCs w:val="16"/>
              </w:rPr>
              <w:t>Total Repassado</w:t>
            </w:r>
          </w:p>
        </w:tc>
        <w:tc>
          <w:tcPr>
            <w:tcW w:w="2977" w:type="dxa"/>
            <w:gridSpan w:val="5"/>
            <w:tcBorders>
              <w:top w:val="single" w:sz="2" w:space="0" w:color="auto"/>
              <w:left w:val="single" w:sz="4" w:space="0" w:color="auto"/>
              <w:bottom w:val="single" w:sz="4" w:space="0" w:color="auto"/>
              <w:right w:val="single" w:sz="4" w:space="0" w:color="auto"/>
            </w:tcBorders>
            <w:vAlign w:val="center"/>
          </w:tcPr>
          <w:p w:rsidR="00337F1A" w:rsidRPr="00337F1A" w:rsidRDefault="00337F1A" w:rsidP="00337F1A">
            <w:pPr>
              <w:rPr>
                <w:rFonts w:ascii="Arial" w:hAnsi="Arial"/>
                <w:b/>
                <w:bCs/>
                <w:sz w:val="20"/>
              </w:rPr>
            </w:pPr>
            <w:r w:rsidRPr="00337F1A">
              <w:rPr>
                <w:rFonts w:ascii="Arial" w:hAnsi="Arial"/>
                <w:b/>
                <w:bCs/>
                <w:sz w:val="20"/>
              </w:rPr>
              <w:t xml:space="preserve">R$ </w:t>
            </w:r>
          </w:p>
        </w:tc>
        <w:tc>
          <w:tcPr>
            <w:tcW w:w="2268" w:type="dxa"/>
            <w:gridSpan w:val="3"/>
            <w:tcBorders>
              <w:top w:val="single" w:sz="2" w:space="0" w:color="auto"/>
              <w:left w:val="single" w:sz="4" w:space="0" w:color="auto"/>
              <w:bottom w:val="single" w:sz="4" w:space="0" w:color="auto"/>
              <w:right w:val="single" w:sz="4" w:space="0" w:color="auto"/>
            </w:tcBorders>
            <w:vAlign w:val="center"/>
          </w:tcPr>
          <w:p w:rsidR="00337F1A" w:rsidRPr="00337F1A" w:rsidRDefault="00337F1A" w:rsidP="00337F1A">
            <w:pPr>
              <w:rPr>
                <w:rFonts w:ascii="Arial" w:hAnsi="Arial" w:cs="Arial"/>
                <w:b/>
                <w:bCs/>
                <w:sz w:val="16"/>
                <w:szCs w:val="16"/>
              </w:rPr>
            </w:pPr>
            <w:r w:rsidRPr="00337F1A">
              <w:rPr>
                <w:rFonts w:ascii="Arial" w:hAnsi="Arial" w:cs="Arial"/>
                <w:b/>
                <w:bCs/>
                <w:sz w:val="16"/>
                <w:szCs w:val="16"/>
              </w:rPr>
              <w:t>Total Prestação de Contas</w:t>
            </w:r>
          </w:p>
        </w:tc>
        <w:tc>
          <w:tcPr>
            <w:tcW w:w="2835" w:type="dxa"/>
            <w:gridSpan w:val="11"/>
            <w:tcBorders>
              <w:top w:val="single" w:sz="2" w:space="0" w:color="auto"/>
              <w:left w:val="single" w:sz="4" w:space="0" w:color="auto"/>
              <w:bottom w:val="single" w:sz="4" w:space="0" w:color="auto"/>
              <w:right w:val="double" w:sz="4" w:space="0" w:color="auto"/>
            </w:tcBorders>
            <w:vAlign w:val="center"/>
          </w:tcPr>
          <w:p w:rsidR="00337F1A" w:rsidRPr="00337F1A" w:rsidRDefault="00337F1A" w:rsidP="00337F1A">
            <w:pPr>
              <w:rPr>
                <w:rFonts w:ascii="Arial" w:hAnsi="Arial" w:cs="Arial"/>
                <w:b/>
                <w:bCs/>
                <w:sz w:val="20"/>
              </w:rPr>
            </w:pPr>
            <w:r w:rsidRPr="00337F1A">
              <w:rPr>
                <w:rFonts w:ascii="Arial" w:hAnsi="Arial" w:cs="Arial"/>
                <w:b/>
                <w:bCs/>
                <w:sz w:val="20"/>
              </w:rPr>
              <w:t xml:space="preserve">R$ </w:t>
            </w:r>
          </w:p>
        </w:tc>
      </w:tr>
      <w:tr w:rsidR="00337F1A" w:rsidRPr="00337F1A" w:rsidTr="00337F1A">
        <w:trPr>
          <w:cantSplit/>
          <w:trHeight w:hRule="exact" w:val="454"/>
        </w:trPr>
        <w:tc>
          <w:tcPr>
            <w:tcW w:w="7230" w:type="dxa"/>
            <w:gridSpan w:val="12"/>
            <w:tcBorders>
              <w:top w:val="single" w:sz="4" w:space="0" w:color="auto"/>
              <w:left w:val="double" w:sz="4" w:space="0" w:color="auto"/>
              <w:bottom w:val="single" w:sz="2" w:space="0" w:color="auto"/>
            </w:tcBorders>
            <w:shd w:val="clear" w:color="auto" w:fill="FFFFFF" w:themeFill="background1"/>
            <w:vAlign w:val="center"/>
          </w:tcPr>
          <w:p w:rsidR="00337F1A" w:rsidRPr="00337F1A" w:rsidRDefault="00337F1A" w:rsidP="00337F1A">
            <w:pPr>
              <w:rPr>
                <w:rFonts w:ascii="Arial" w:hAnsi="Arial" w:cs="Arial"/>
                <w:b/>
                <w:bCs/>
                <w:sz w:val="16"/>
                <w:szCs w:val="16"/>
              </w:rPr>
            </w:pPr>
            <w:r w:rsidRPr="00337F1A">
              <w:rPr>
                <w:rFonts w:ascii="Arial" w:hAnsi="Arial" w:cs="Arial"/>
                <w:b/>
                <w:bCs/>
                <w:sz w:val="16"/>
                <w:szCs w:val="16"/>
              </w:rPr>
              <w:t>Saldo Pendente de Prestação de Contas (em Poder do Produtor Cultural)</w:t>
            </w:r>
          </w:p>
        </w:tc>
        <w:tc>
          <w:tcPr>
            <w:tcW w:w="2835" w:type="dxa"/>
            <w:gridSpan w:val="11"/>
            <w:tcBorders>
              <w:top w:val="single" w:sz="4" w:space="0" w:color="auto"/>
              <w:bottom w:val="single" w:sz="2" w:space="0" w:color="auto"/>
              <w:right w:val="double" w:sz="4" w:space="0" w:color="auto"/>
            </w:tcBorders>
            <w:shd w:val="clear" w:color="auto" w:fill="FFFFFF" w:themeFill="background1"/>
            <w:vAlign w:val="center"/>
          </w:tcPr>
          <w:p w:rsidR="00337F1A" w:rsidRPr="00337F1A" w:rsidRDefault="00337F1A" w:rsidP="00337F1A">
            <w:pPr>
              <w:rPr>
                <w:rFonts w:ascii="Arial" w:hAnsi="Arial" w:cs="Arial"/>
                <w:b/>
                <w:sz w:val="20"/>
              </w:rPr>
            </w:pPr>
            <w:r w:rsidRPr="00337F1A">
              <w:rPr>
                <w:rFonts w:ascii="Arial" w:hAnsi="Arial" w:cs="Arial"/>
                <w:b/>
                <w:sz w:val="20"/>
              </w:rPr>
              <w:t xml:space="preserve">R$ </w:t>
            </w:r>
          </w:p>
        </w:tc>
      </w:tr>
      <w:tr w:rsidR="00337F1A" w:rsidRPr="00337F1A" w:rsidTr="00337F1A">
        <w:trPr>
          <w:cantSplit/>
          <w:trHeight w:val="351"/>
        </w:trPr>
        <w:tc>
          <w:tcPr>
            <w:tcW w:w="7230" w:type="dxa"/>
            <w:gridSpan w:val="12"/>
            <w:tcBorders>
              <w:top w:val="single" w:sz="2" w:space="0" w:color="auto"/>
              <w:left w:val="double" w:sz="4" w:space="0" w:color="auto"/>
              <w:bottom w:val="nil"/>
            </w:tcBorders>
            <w:shd w:val="clear" w:color="auto" w:fill="FFFFFF" w:themeFill="background1"/>
            <w:vAlign w:val="center"/>
          </w:tcPr>
          <w:p w:rsidR="00337F1A" w:rsidRPr="00337F1A" w:rsidRDefault="00337F1A" w:rsidP="00337F1A">
            <w:pPr>
              <w:jc w:val="both"/>
              <w:rPr>
                <w:rFonts w:ascii="Arial" w:hAnsi="Arial" w:cs="Arial"/>
                <w:b/>
                <w:iCs/>
                <w:sz w:val="16"/>
                <w:szCs w:val="16"/>
              </w:rPr>
            </w:pPr>
            <w:r w:rsidRPr="00337F1A">
              <w:rPr>
                <w:rFonts w:ascii="Arial" w:hAnsi="Arial" w:cs="Arial"/>
                <w:b/>
                <w:iCs/>
                <w:sz w:val="16"/>
                <w:szCs w:val="16"/>
              </w:rPr>
              <w:t>Nº do Processo da última prestação de contas e respectivo valor:</w:t>
            </w:r>
          </w:p>
        </w:tc>
        <w:tc>
          <w:tcPr>
            <w:tcW w:w="2835" w:type="dxa"/>
            <w:gridSpan w:val="11"/>
            <w:vMerge w:val="restart"/>
            <w:tcBorders>
              <w:top w:val="single" w:sz="2" w:space="0" w:color="auto"/>
              <w:right w:val="double" w:sz="4" w:space="0" w:color="auto"/>
            </w:tcBorders>
            <w:shd w:val="clear" w:color="auto" w:fill="FFFFFF" w:themeFill="background1"/>
            <w:vAlign w:val="center"/>
          </w:tcPr>
          <w:p w:rsidR="00337F1A" w:rsidRPr="00337F1A" w:rsidRDefault="00337F1A" w:rsidP="00337F1A">
            <w:pPr>
              <w:rPr>
                <w:rFonts w:ascii="Arial" w:hAnsi="Arial" w:cs="Arial"/>
                <w:b/>
                <w:sz w:val="20"/>
              </w:rPr>
            </w:pPr>
            <w:r w:rsidRPr="00337F1A">
              <w:rPr>
                <w:rFonts w:ascii="Arial" w:hAnsi="Arial" w:cs="Arial"/>
                <w:b/>
                <w:sz w:val="20"/>
              </w:rPr>
              <w:t>R$</w:t>
            </w:r>
          </w:p>
        </w:tc>
      </w:tr>
      <w:tr w:rsidR="00337F1A" w:rsidRPr="00337F1A" w:rsidTr="00337F1A">
        <w:trPr>
          <w:cantSplit/>
          <w:trHeight w:val="351"/>
        </w:trPr>
        <w:tc>
          <w:tcPr>
            <w:tcW w:w="7230" w:type="dxa"/>
            <w:gridSpan w:val="12"/>
            <w:tcBorders>
              <w:top w:val="nil"/>
              <w:left w:val="double" w:sz="4" w:space="0" w:color="auto"/>
              <w:bottom w:val="double" w:sz="4" w:space="0" w:color="auto"/>
            </w:tcBorders>
            <w:shd w:val="clear" w:color="auto" w:fill="FFFFFF" w:themeFill="background1"/>
            <w:vAlign w:val="center"/>
          </w:tcPr>
          <w:p w:rsidR="00337F1A" w:rsidRPr="00337F1A" w:rsidRDefault="00337F1A" w:rsidP="00337F1A">
            <w:pPr>
              <w:jc w:val="both"/>
              <w:rPr>
                <w:rFonts w:ascii="Arial" w:hAnsi="Arial"/>
                <w:i/>
                <w:iCs/>
                <w:sz w:val="16"/>
              </w:rPr>
            </w:pPr>
          </w:p>
        </w:tc>
        <w:tc>
          <w:tcPr>
            <w:tcW w:w="2835" w:type="dxa"/>
            <w:gridSpan w:val="11"/>
            <w:vMerge/>
            <w:tcBorders>
              <w:bottom w:val="double" w:sz="4" w:space="0" w:color="auto"/>
              <w:right w:val="double" w:sz="4" w:space="0" w:color="auto"/>
            </w:tcBorders>
            <w:shd w:val="clear" w:color="auto" w:fill="F3F3F3"/>
            <w:vAlign w:val="center"/>
          </w:tcPr>
          <w:p w:rsidR="00337F1A" w:rsidRPr="00337F1A" w:rsidRDefault="00337F1A" w:rsidP="00337F1A">
            <w:pPr>
              <w:jc w:val="both"/>
              <w:rPr>
                <w:rFonts w:ascii="Arial" w:hAnsi="Arial"/>
                <w:sz w:val="16"/>
              </w:rPr>
            </w:pPr>
          </w:p>
        </w:tc>
      </w:tr>
    </w:tbl>
    <w:p w:rsidR="00337F1A" w:rsidRPr="00337F1A" w:rsidRDefault="00337F1A" w:rsidP="00337F1A">
      <w:r w:rsidRPr="00337F1A">
        <w:rPr>
          <w:noProof/>
        </w:rPr>
        <w:drawing>
          <wp:anchor distT="0" distB="0" distL="114300" distR="114300" simplePos="0" relativeHeight="251719680" behindDoc="0" locked="0" layoutInCell="1" allowOverlap="1">
            <wp:simplePos x="0" y="0"/>
            <wp:positionH relativeFrom="column">
              <wp:posOffset>0</wp:posOffset>
            </wp:positionH>
            <wp:positionV relativeFrom="paragraph">
              <wp:posOffset>99060</wp:posOffset>
            </wp:positionV>
            <wp:extent cx="931545" cy="660400"/>
            <wp:effectExtent l="19050" t="0" r="1905" b="0"/>
            <wp:wrapNone/>
            <wp:docPr id="30" name="Imagem 10" descr="Screen-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333"/>
                    <pic:cNvPicPr>
                      <a:picLocks noChangeAspect="1" noChangeArrowheads="1"/>
                    </pic:cNvPicPr>
                  </pic:nvPicPr>
                  <pic:blipFill>
                    <a:blip r:embed="rId8" cstate="print"/>
                    <a:srcRect/>
                    <a:stretch>
                      <a:fillRect/>
                    </a:stretch>
                  </pic:blipFill>
                  <pic:spPr bwMode="auto">
                    <a:xfrm>
                      <a:off x="0" y="0"/>
                      <a:ext cx="931545" cy="660400"/>
                    </a:xfrm>
                    <a:prstGeom prst="rect">
                      <a:avLst/>
                    </a:prstGeom>
                    <a:noFill/>
                    <a:ln w="9525">
                      <a:noFill/>
                      <a:miter lim="800000"/>
                      <a:headEnd/>
                      <a:tailEnd/>
                    </a:ln>
                  </pic:spPr>
                </pic:pic>
              </a:graphicData>
            </a:graphic>
          </wp:anchor>
        </w:drawing>
      </w:r>
    </w:p>
    <w:tbl>
      <w:tblPr>
        <w:tblW w:w="4395" w:type="dxa"/>
        <w:tblInd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1"/>
        <w:gridCol w:w="1134"/>
      </w:tblGrid>
      <w:tr w:rsidR="00337F1A" w:rsidRPr="00337F1A" w:rsidTr="00337F1A">
        <w:trPr>
          <w:cantSplit/>
          <w:trHeight w:val="287"/>
        </w:trPr>
        <w:tc>
          <w:tcPr>
            <w:tcW w:w="1134" w:type="dxa"/>
            <w:gridSpan w:val="2"/>
            <w:shd w:val="clear" w:color="C0C0C0" w:fill="FFFFFF"/>
            <w:noWrap/>
            <w:vAlign w:val="center"/>
          </w:tcPr>
          <w:p w:rsidR="00337F1A" w:rsidRPr="00337F1A" w:rsidRDefault="00337F1A" w:rsidP="00337F1A">
            <w:pPr>
              <w:tabs>
                <w:tab w:val="left" w:pos="2339"/>
              </w:tabs>
              <w:rPr>
                <w:rFonts w:ascii="Arial" w:hAnsi="Arial"/>
                <w:sz w:val="20"/>
              </w:rPr>
            </w:pPr>
            <w:r w:rsidRPr="00337F1A">
              <w:rPr>
                <w:rFonts w:ascii="Arial" w:hAnsi="Arial"/>
                <w:sz w:val="20"/>
              </w:rPr>
              <w:t>Processo nº</w:t>
            </w:r>
            <w:proofErr w:type="gramStart"/>
            <w:r w:rsidRPr="00337F1A">
              <w:rPr>
                <w:rFonts w:ascii="Arial" w:hAnsi="Arial"/>
                <w:sz w:val="20"/>
              </w:rPr>
              <w:t xml:space="preserve">   </w:t>
            </w:r>
          </w:p>
        </w:tc>
        <w:proofErr w:type="gramEnd"/>
      </w:tr>
      <w:tr w:rsidR="00337F1A" w:rsidRPr="00337F1A" w:rsidTr="00337F1A">
        <w:trPr>
          <w:cantSplit/>
          <w:trHeight w:val="284"/>
        </w:trPr>
        <w:tc>
          <w:tcPr>
            <w:tcW w:w="3260" w:type="dxa"/>
            <w:shd w:val="clear" w:color="C0C0C0" w:fill="FFFFFF"/>
            <w:noWrap/>
            <w:vAlign w:val="center"/>
          </w:tcPr>
          <w:p w:rsidR="00337F1A" w:rsidRPr="00337F1A" w:rsidRDefault="00337F1A" w:rsidP="00337F1A">
            <w:pPr>
              <w:tabs>
                <w:tab w:val="left" w:pos="2339"/>
              </w:tabs>
              <w:rPr>
                <w:rFonts w:ascii="Arial" w:hAnsi="Arial"/>
                <w:sz w:val="20"/>
              </w:rPr>
            </w:pPr>
            <w:r w:rsidRPr="00337F1A">
              <w:rPr>
                <w:rFonts w:ascii="Arial" w:hAnsi="Arial"/>
                <w:sz w:val="20"/>
              </w:rPr>
              <w:t>Data da Autuação</w:t>
            </w:r>
            <w:proofErr w:type="gramStart"/>
            <w:r w:rsidRPr="00337F1A">
              <w:rPr>
                <w:rFonts w:ascii="Arial" w:hAnsi="Arial"/>
                <w:sz w:val="20"/>
              </w:rPr>
              <w:t xml:space="preserve">   </w:t>
            </w:r>
          </w:p>
        </w:tc>
        <w:tc>
          <w:tcPr>
            <w:tcW w:w="1134" w:type="dxa"/>
            <w:shd w:val="clear" w:color="C0C0C0" w:fill="FFFFFF"/>
            <w:vAlign w:val="center"/>
          </w:tcPr>
          <w:p w:rsidR="00337F1A" w:rsidRPr="00337F1A" w:rsidRDefault="00337F1A" w:rsidP="00337F1A">
            <w:pPr>
              <w:tabs>
                <w:tab w:val="left" w:pos="2339"/>
              </w:tabs>
              <w:rPr>
                <w:rFonts w:ascii="Arial" w:hAnsi="Arial"/>
                <w:sz w:val="20"/>
              </w:rPr>
            </w:pPr>
            <w:proofErr w:type="gramEnd"/>
            <w:r w:rsidRPr="00337F1A">
              <w:rPr>
                <w:rFonts w:ascii="Arial" w:hAnsi="Arial"/>
                <w:sz w:val="20"/>
              </w:rPr>
              <w:t>Fls.</w:t>
            </w:r>
            <w:proofErr w:type="gramStart"/>
            <w:r w:rsidRPr="00337F1A">
              <w:rPr>
                <w:rFonts w:ascii="Arial" w:hAnsi="Arial"/>
                <w:sz w:val="20"/>
              </w:rPr>
              <w:t xml:space="preserve">   </w:t>
            </w:r>
          </w:p>
        </w:tc>
        <w:proofErr w:type="gramEnd"/>
      </w:tr>
      <w:tr w:rsidR="00337F1A" w:rsidRPr="00337F1A" w:rsidTr="00337F1A">
        <w:trPr>
          <w:cantSplit/>
          <w:trHeight w:val="284"/>
        </w:trPr>
        <w:tc>
          <w:tcPr>
            <w:tcW w:w="1134" w:type="dxa"/>
            <w:gridSpan w:val="2"/>
            <w:shd w:val="clear" w:color="C0C0C0" w:fill="FFFFFF"/>
            <w:noWrap/>
            <w:vAlign w:val="center"/>
          </w:tcPr>
          <w:p w:rsidR="00337F1A" w:rsidRPr="00337F1A" w:rsidRDefault="00337F1A" w:rsidP="00337F1A">
            <w:pPr>
              <w:tabs>
                <w:tab w:val="left" w:pos="2339"/>
              </w:tabs>
              <w:rPr>
                <w:rFonts w:ascii="Arial" w:hAnsi="Arial"/>
                <w:sz w:val="20"/>
              </w:rPr>
            </w:pPr>
            <w:r w:rsidRPr="00337F1A">
              <w:rPr>
                <w:rFonts w:ascii="Arial" w:hAnsi="Arial"/>
                <w:sz w:val="20"/>
              </w:rPr>
              <w:t>Rubrica</w:t>
            </w:r>
            <w:proofErr w:type="gramStart"/>
            <w:r w:rsidRPr="00337F1A">
              <w:rPr>
                <w:rFonts w:ascii="Arial" w:hAnsi="Arial"/>
                <w:sz w:val="20"/>
              </w:rPr>
              <w:t xml:space="preserve">   </w:t>
            </w:r>
          </w:p>
        </w:tc>
        <w:proofErr w:type="gramEnd"/>
      </w:tr>
    </w:tbl>
    <w:p w:rsidR="00337F1A" w:rsidRPr="00337F1A" w:rsidRDefault="00337F1A" w:rsidP="00337F1A">
      <w:pPr>
        <w:rPr>
          <w:rFonts w:ascii="Arial" w:hAnsi="Arial" w:cs="Arial"/>
          <w:sz w:val="10"/>
          <w:szCs w:val="10"/>
        </w:rPr>
      </w:pPr>
    </w:p>
    <w:tbl>
      <w:tblPr>
        <w:tblW w:w="10065" w:type="dxa"/>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065"/>
      </w:tblGrid>
      <w:tr w:rsidR="00337F1A" w:rsidRPr="00337F1A" w:rsidTr="00337F1A">
        <w:trPr>
          <w:trHeight w:hRule="exact" w:val="567"/>
        </w:trPr>
        <w:tc>
          <w:tcPr>
            <w:tcW w:w="10065" w:type="dxa"/>
            <w:shd w:val="clear" w:color="auto" w:fill="auto"/>
            <w:vAlign w:val="center"/>
          </w:tcPr>
          <w:p w:rsidR="00337F1A" w:rsidRPr="00337F1A" w:rsidRDefault="00337F1A" w:rsidP="00337F1A">
            <w:pPr>
              <w:keepNext/>
              <w:jc w:val="center"/>
              <w:outlineLvl w:val="1"/>
              <w:rPr>
                <w:rFonts w:ascii="Arial" w:hAnsi="Arial" w:cs="Arial"/>
                <w:b/>
                <w:iCs/>
                <w:snapToGrid w:val="0"/>
                <w:color w:val="000000"/>
                <w:szCs w:val="24"/>
              </w:rPr>
            </w:pPr>
            <w:r w:rsidRPr="00337F1A">
              <w:rPr>
                <w:rFonts w:ascii="Arial" w:hAnsi="Arial" w:cs="Arial"/>
                <w:b/>
                <w:iCs/>
                <w:snapToGrid w:val="0"/>
                <w:color w:val="000000"/>
                <w:szCs w:val="24"/>
              </w:rPr>
              <w:t xml:space="preserve">ELD 12-01 </w:t>
            </w:r>
            <w:r w:rsidRPr="00337F1A">
              <w:rPr>
                <w:rFonts w:ascii="Arial" w:hAnsi="Arial" w:cs="Arial"/>
                <w:b/>
                <w:snapToGrid w:val="0"/>
                <w:color w:val="000000"/>
                <w:szCs w:val="24"/>
              </w:rPr>
              <w:t xml:space="preserve">– </w:t>
            </w:r>
            <w:r w:rsidRPr="00337F1A">
              <w:rPr>
                <w:rFonts w:ascii="Arial" w:hAnsi="Arial" w:cs="Arial"/>
                <w:b/>
                <w:iCs/>
                <w:snapToGrid w:val="0"/>
                <w:color w:val="000000"/>
                <w:szCs w:val="24"/>
              </w:rPr>
              <w:t>INCENTIVOS FISCAIS PARA APOIO A PROJETOS CULTURAIS</w:t>
            </w:r>
          </w:p>
          <w:p w:rsidR="00337F1A" w:rsidRPr="00337F1A" w:rsidRDefault="00337F1A" w:rsidP="00337F1A">
            <w:pPr>
              <w:jc w:val="center"/>
              <w:rPr>
                <w:rFonts w:ascii="Arial" w:hAnsi="Arial" w:cs="Arial"/>
                <w:sz w:val="20"/>
              </w:rPr>
            </w:pPr>
            <w:r w:rsidRPr="00337F1A">
              <w:rPr>
                <w:rFonts w:ascii="Arial" w:hAnsi="Arial" w:cs="Arial"/>
                <w:sz w:val="20"/>
              </w:rPr>
              <w:t>(continuação)</w:t>
            </w:r>
          </w:p>
        </w:tc>
      </w:tr>
    </w:tbl>
    <w:p w:rsidR="00337F1A" w:rsidRPr="00337F1A" w:rsidRDefault="00337F1A" w:rsidP="00337F1A">
      <w:pPr>
        <w:rPr>
          <w:rFonts w:ascii="Arial" w:hAnsi="Arial"/>
        </w:rPr>
      </w:pPr>
    </w:p>
    <w:p w:rsidR="00337F1A" w:rsidRPr="00337F1A" w:rsidRDefault="00337F1A" w:rsidP="00337F1A">
      <w:pPr>
        <w:rPr>
          <w:rFonts w:ascii="Arial" w:hAnsi="Arial"/>
        </w:rPr>
      </w:pPr>
    </w:p>
    <w:p w:rsidR="00337F1A" w:rsidRPr="00337F1A" w:rsidRDefault="00337F1A" w:rsidP="00337F1A">
      <w:pPr>
        <w:keepNext/>
        <w:jc w:val="center"/>
        <w:outlineLvl w:val="0"/>
        <w:rPr>
          <w:rFonts w:ascii="Arial" w:hAnsi="Arial"/>
          <w:b/>
          <w:szCs w:val="24"/>
          <w:u w:val="single"/>
        </w:rPr>
      </w:pPr>
      <w:r w:rsidRPr="00337F1A">
        <w:rPr>
          <w:rFonts w:ascii="Arial" w:hAnsi="Arial"/>
          <w:b/>
          <w:szCs w:val="24"/>
          <w:u w:val="single"/>
        </w:rPr>
        <w:t>DECLARAÇÃO DE CONFORMIDADE</w:t>
      </w:r>
    </w:p>
    <w:p w:rsidR="00337F1A" w:rsidRPr="00337F1A" w:rsidRDefault="00337F1A" w:rsidP="00337F1A">
      <w:pPr>
        <w:jc w:val="center"/>
        <w:rPr>
          <w:rFonts w:ascii="Arial" w:hAnsi="Arial"/>
          <w:b/>
          <w:szCs w:val="24"/>
          <w:u w:val="single"/>
        </w:rPr>
      </w:pPr>
    </w:p>
    <w:p w:rsidR="00337F1A" w:rsidRPr="00337F1A" w:rsidRDefault="00337F1A" w:rsidP="00337F1A">
      <w:pPr>
        <w:ind w:right="-710" w:firstLine="709"/>
        <w:jc w:val="both"/>
        <w:rPr>
          <w:rFonts w:ascii="Arial" w:hAnsi="Arial"/>
          <w:color w:val="000000" w:themeColor="text1"/>
          <w:szCs w:val="24"/>
        </w:rPr>
      </w:pPr>
      <w:r w:rsidRPr="00337F1A">
        <w:rPr>
          <w:rFonts w:ascii="Arial" w:hAnsi="Arial"/>
          <w:color w:val="000000" w:themeColor="text1"/>
          <w:szCs w:val="24"/>
        </w:rPr>
        <w:t xml:space="preserve">Em face da análise procedida, </w:t>
      </w:r>
      <w:r w:rsidRPr="00337F1A">
        <w:rPr>
          <w:rFonts w:ascii="Arial" w:hAnsi="Arial" w:cs="Arial"/>
          <w:color w:val="000000" w:themeColor="text1"/>
          <w:szCs w:val="24"/>
        </w:rPr>
        <w:t>visando à liquidação sob o aspecto contábil,</w:t>
      </w:r>
      <w:r w:rsidRPr="00337F1A">
        <w:rPr>
          <w:rFonts w:ascii="Arial" w:hAnsi="Arial"/>
          <w:color w:val="000000" w:themeColor="text1"/>
          <w:szCs w:val="24"/>
        </w:rPr>
        <w:t xml:space="preserve"> </w:t>
      </w:r>
      <w:r w:rsidRPr="00337F1A">
        <w:rPr>
          <w:rFonts w:ascii="Arial" w:hAnsi="Arial"/>
          <w:b/>
          <w:color w:val="000000" w:themeColor="text1"/>
          <w:szCs w:val="24"/>
        </w:rPr>
        <w:t>DECLARAMOS A CONFORMIDADE</w:t>
      </w:r>
      <w:r w:rsidRPr="00337F1A">
        <w:rPr>
          <w:rFonts w:ascii="Arial" w:hAnsi="Arial"/>
          <w:color w:val="000000" w:themeColor="text1"/>
          <w:szCs w:val="24"/>
        </w:rPr>
        <w:t xml:space="preserve"> da presente despesa, de acordo com o que estabelece o inciso I, artigo 120 do Decreto n.º 3.221/1981, alterado pelo Decreto nº 22.318/2002.</w:t>
      </w:r>
    </w:p>
    <w:p w:rsidR="00337F1A" w:rsidRPr="00337F1A" w:rsidRDefault="00337F1A" w:rsidP="00337F1A">
      <w:pPr>
        <w:ind w:firstLine="708"/>
        <w:jc w:val="center"/>
        <w:rPr>
          <w:rFonts w:ascii="Arial" w:hAnsi="Arial"/>
          <w:color w:val="000000" w:themeColor="text1"/>
          <w:szCs w:val="24"/>
        </w:rPr>
      </w:pPr>
    </w:p>
    <w:p w:rsidR="00337F1A" w:rsidRPr="00337F1A" w:rsidRDefault="00337F1A" w:rsidP="00337F1A">
      <w:pPr>
        <w:ind w:firstLine="708"/>
        <w:jc w:val="center"/>
        <w:rPr>
          <w:rFonts w:ascii="Arial" w:hAnsi="Arial"/>
          <w:color w:val="000000" w:themeColor="text1"/>
          <w:szCs w:val="24"/>
        </w:rPr>
      </w:pPr>
    </w:p>
    <w:p w:rsidR="00337F1A" w:rsidRPr="00337F1A" w:rsidRDefault="00337F1A" w:rsidP="00337F1A">
      <w:pPr>
        <w:jc w:val="center"/>
        <w:rPr>
          <w:rFonts w:ascii="Arial" w:hAnsi="Arial"/>
          <w:color w:val="000000" w:themeColor="text1"/>
          <w:szCs w:val="24"/>
        </w:rPr>
      </w:pPr>
      <w:r w:rsidRPr="00337F1A">
        <w:rPr>
          <w:rFonts w:ascii="Arial" w:hAnsi="Arial"/>
          <w:color w:val="000000" w:themeColor="text1"/>
          <w:szCs w:val="24"/>
        </w:rPr>
        <w:t>Em ______/_______/______</w:t>
      </w:r>
    </w:p>
    <w:p w:rsidR="00337F1A" w:rsidRPr="00337F1A" w:rsidRDefault="00337F1A" w:rsidP="00337F1A">
      <w:pPr>
        <w:ind w:firstLine="708"/>
        <w:jc w:val="center"/>
        <w:rPr>
          <w:rFonts w:ascii="Arial" w:hAnsi="Arial"/>
          <w:color w:val="000000" w:themeColor="text1"/>
          <w:szCs w:val="24"/>
        </w:rPr>
      </w:pPr>
    </w:p>
    <w:p w:rsidR="00337F1A" w:rsidRPr="00337F1A" w:rsidRDefault="00337F1A" w:rsidP="00337F1A">
      <w:pPr>
        <w:ind w:firstLine="708"/>
        <w:jc w:val="center"/>
        <w:rPr>
          <w:rFonts w:ascii="Arial" w:hAnsi="Arial"/>
          <w:color w:val="000000" w:themeColor="text1"/>
          <w:szCs w:val="24"/>
        </w:rPr>
      </w:pPr>
    </w:p>
    <w:p w:rsidR="00337F1A" w:rsidRPr="00337F1A" w:rsidRDefault="00337F1A" w:rsidP="00337F1A">
      <w:pPr>
        <w:jc w:val="center"/>
        <w:rPr>
          <w:rFonts w:ascii="Arial" w:hAnsi="Arial"/>
          <w:color w:val="000000" w:themeColor="text1"/>
          <w:szCs w:val="24"/>
        </w:rPr>
      </w:pPr>
      <w:r w:rsidRPr="00337F1A">
        <w:rPr>
          <w:rFonts w:ascii="Arial" w:hAnsi="Arial"/>
          <w:color w:val="000000" w:themeColor="text1"/>
          <w:szCs w:val="24"/>
        </w:rPr>
        <w:t>__________________________________</w:t>
      </w:r>
    </w:p>
    <w:p w:rsidR="00337F1A" w:rsidRPr="00337F1A" w:rsidRDefault="00337F1A" w:rsidP="00337F1A">
      <w:pPr>
        <w:jc w:val="center"/>
        <w:rPr>
          <w:rFonts w:ascii="Arial" w:hAnsi="Arial"/>
          <w:color w:val="000000" w:themeColor="text1"/>
          <w:szCs w:val="24"/>
        </w:rPr>
      </w:pPr>
      <w:proofErr w:type="gramStart"/>
      <w:r w:rsidRPr="00337F1A">
        <w:rPr>
          <w:rFonts w:ascii="Arial" w:hAnsi="Arial"/>
          <w:color w:val="000000" w:themeColor="text1"/>
          <w:szCs w:val="24"/>
        </w:rPr>
        <w:t>assinatura</w:t>
      </w:r>
      <w:proofErr w:type="gramEnd"/>
      <w:r w:rsidRPr="00337F1A">
        <w:rPr>
          <w:rFonts w:ascii="Arial" w:hAnsi="Arial"/>
          <w:color w:val="000000" w:themeColor="text1"/>
          <w:szCs w:val="24"/>
        </w:rPr>
        <w:t>/nome/matrícula do servidor</w:t>
      </w:r>
    </w:p>
    <w:p w:rsidR="005D4559" w:rsidRPr="00F11B2E" w:rsidRDefault="005D4559" w:rsidP="003339CE">
      <w:pPr>
        <w:jc w:val="center"/>
        <w:rPr>
          <w:rFonts w:ascii="Arial" w:hAnsi="Arial" w:cs="Arial"/>
          <w:color w:val="000000" w:themeColor="text1"/>
          <w:sz w:val="20"/>
        </w:rPr>
      </w:pPr>
    </w:p>
    <w:sectPr w:rsidR="005D4559" w:rsidRPr="00F11B2E" w:rsidSect="0097208C">
      <w:footerReference w:type="default" r:id="rId28"/>
      <w:pgSz w:w="11906" w:h="16838" w:code="9"/>
      <w:pgMar w:top="567" w:right="1134" w:bottom="851"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268" w:rsidRDefault="00B41268" w:rsidP="00584F69">
      <w:r>
        <w:separator/>
      </w:r>
    </w:p>
  </w:endnote>
  <w:endnote w:type="continuationSeparator" w:id="0">
    <w:p w:rsidR="00B41268" w:rsidRDefault="00B41268" w:rsidP="00584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ZapfHumnst BT">
    <w:altName w:val="Tahoma"/>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268" w:rsidRPr="00E45CC8" w:rsidRDefault="00B41268" w:rsidP="00584F69">
    <w:pPr>
      <w:pStyle w:val="Rodap"/>
      <w:ind w:right="360"/>
      <w:rPr>
        <w:rFonts w:ascii="Arial" w:hAnsi="Arial" w:cs="Arial"/>
        <w:i/>
        <w:sz w:val="20"/>
      </w:rPr>
    </w:pPr>
    <w:r w:rsidRPr="00E45CC8">
      <w:rPr>
        <w:rFonts w:ascii="Arial" w:hAnsi="Arial" w:cs="Arial"/>
        <w:i/>
        <w:sz w:val="20"/>
      </w:rPr>
      <w:t>Atualizado pela Resolução CGM nº 1.</w:t>
    </w:r>
    <w:r>
      <w:rPr>
        <w:rFonts w:ascii="Arial" w:hAnsi="Arial" w:cs="Arial"/>
        <w:i/>
        <w:sz w:val="20"/>
      </w:rPr>
      <w:t>201</w:t>
    </w:r>
    <w:r w:rsidRPr="00E45CC8">
      <w:rPr>
        <w:rFonts w:ascii="Arial" w:hAnsi="Arial" w:cs="Arial"/>
        <w:i/>
        <w:sz w:val="20"/>
      </w:rPr>
      <w:t xml:space="preserve">, de </w:t>
    </w:r>
    <w:r>
      <w:rPr>
        <w:rFonts w:ascii="Arial" w:hAnsi="Arial" w:cs="Arial"/>
        <w:i/>
        <w:sz w:val="20"/>
      </w:rPr>
      <w:t>11</w:t>
    </w:r>
    <w:r w:rsidRPr="00E45CC8">
      <w:rPr>
        <w:rFonts w:ascii="Arial" w:hAnsi="Arial" w:cs="Arial"/>
        <w:i/>
        <w:sz w:val="20"/>
      </w:rPr>
      <w:t>/0</w:t>
    </w:r>
    <w:r>
      <w:rPr>
        <w:rFonts w:ascii="Arial" w:hAnsi="Arial" w:cs="Arial"/>
        <w:i/>
        <w:sz w:val="20"/>
      </w:rPr>
      <w:t>9</w:t>
    </w:r>
    <w:r w:rsidRPr="00E45CC8">
      <w:rPr>
        <w:rFonts w:ascii="Arial" w:hAnsi="Arial" w:cs="Arial"/>
        <w:i/>
        <w:sz w:val="20"/>
      </w:rPr>
      <w:t>/2015.</w:t>
    </w:r>
  </w:p>
  <w:p w:rsidR="00B41268" w:rsidRDefault="00B41268">
    <w:pPr>
      <w:pStyle w:val="Rodap"/>
    </w:pPr>
  </w:p>
  <w:p w:rsidR="00B41268" w:rsidRDefault="00B4126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268" w:rsidRDefault="00B41268" w:rsidP="00584F69">
      <w:r>
        <w:separator/>
      </w:r>
    </w:p>
  </w:footnote>
  <w:footnote w:type="continuationSeparator" w:id="0">
    <w:p w:rsidR="00B41268" w:rsidRDefault="00B41268" w:rsidP="00584F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2482"/>
    <w:multiLevelType w:val="hybridMultilevel"/>
    <w:tmpl w:val="84229FC0"/>
    <w:lvl w:ilvl="0" w:tplc="3334BA92">
      <w:start w:val="1"/>
      <w:numFmt w:val="decimal"/>
      <w:lvlText w:val="(%1)"/>
      <w:lvlJc w:val="left"/>
      <w:pPr>
        <w:tabs>
          <w:tab w:val="num" w:pos="720"/>
        </w:tabs>
        <w:ind w:left="720" w:hanging="360"/>
      </w:pPr>
      <w:rPr>
        <w:rFonts w:hint="default"/>
        <w:i w:val="0"/>
        <w:sz w:val="17"/>
        <w:szCs w:val="17"/>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247E2674"/>
    <w:multiLevelType w:val="hybridMultilevel"/>
    <w:tmpl w:val="F99A3A7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A65311F"/>
    <w:multiLevelType w:val="hybridMultilevel"/>
    <w:tmpl w:val="BA1AED5A"/>
    <w:lvl w:ilvl="0" w:tplc="4082508E">
      <w:start w:val="1"/>
      <w:numFmt w:val="upperLetter"/>
      <w:lvlText w:val="(%1)"/>
      <w:lvlJc w:val="left"/>
      <w:pPr>
        <w:tabs>
          <w:tab w:val="num" w:pos="454"/>
        </w:tabs>
        <w:ind w:left="454" w:hanging="454"/>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4670524"/>
    <w:multiLevelType w:val="hybridMultilevel"/>
    <w:tmpl w:val="DC0EB8AC"/>
    <w:lvl w:ilvl="0" w:tplc="65169AC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69873D70"/>
    <w:multiLevelType w:val="hybridMultilevel"/>
    <w:tmpl w:val="F0F8FB32"/>
    <w:lvl w:ilvl="0" w:tplc="69B23658">
      <w:start w:val="1"/>
      <w:numFmt w:val="decimal"/>
      <w:lvlText w:val="%1."/>
      <w:lvlJc w:val="left"/>
      <w:pPr>
        <w:ind w:left="720" w:hanging="360"/>
      </w:pPr>
      <w:rPr>
        <w:rFonts w:hint="default"/>
        <w:b/>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C2F8C"/>
    <w:rsid w:val="00002343"/>
    <w:rsid w:val="00004589"/>
    <w:rsid w:val="00023AF0"/>
    <w:rsid w:val="00032ABB"/>
    <w:rsid w:val="00042A97"/>
    <w:rsid w:val="00055479"/>
    <w:rsid w:val="00062FE6"/>
    <w:rsid w:val="00080403"/>
    <w:rsid w:val="000A3496"/>
    <w:rsid w:val="000B0CD1"/>
    <w:rsid w:val="000B5BB0"/>
    <w:rsid w:val="000C2065"/>
    <w:rsid w:val="000C2A84"/>
    <w:rsid w:val="000D7C15"/>
    <w:rsid w:val="000E5528"/>
    <w:rsid w:val="000F4D15"/>
    <w:rsid w:val="00100425"/>
    <w:rsid w:val="00132399"/>
    <w:rsid w:val="00133027"/>
    <w:rsid w:val="0013587C"/>
    <w:rsid w:val="00155ED3"/>
    <w:rsid w:val="00162207"/>
    <w:rsid w:val="00170C3B"/>
    <w:rsid w:val="00176BEC"/>
    <w:rsid w:val="0018698E"/>
    <w:rsid w:val="001A6B68"/>
    <w:rsid w:val="001B3D4F"/>
    <w:rsid w:val="001B3ECB"/>
    <w:rsid w:val="001C5AFE"/>
    <w:rsid w:val="001E10ED"/>
    <w:rsid w:val="001F5966"/>
    <w:rsid w:val="002264FD"/>
    <w:rsid w:val="00233692"/>
    <w:rsid w:val="002356C2"/>
    <w:rsid w:val="002538E4"/>
    <w:rsid w:val="00263EA7"/>
    <w:rsid w:val="002700BA"/>
    <w:rsid w:val="002716E1"/>
    <w:rsid w:val="0028409F"/>
    <w:rsid w:val="00284AE6"/>
    <w:rsid w:val="00291C58"/>
    <w:rsid w:val="002A1EFE"/>
    <w:rsid w:val="002C753D"/>
    <w:rsid w:val="002D67D4"/>
    <w:rsid w:val="002E5065"/>
    <w:rsid w:val="0030409C"/>
    <w:rsid w:val="00311A60"/>
    <w:rsid w:val="00323650"/>
    <w:rsid w:val="003339CE"/>
    <w:rsid w:val="00337F1A"/>
    <w:rsid w:val="0034288D"/>
    <w:rsid w:val="00345DF2"/>
    <w:rsid w:val="00353191"/>
    <w:rsid w:val="00375E7D"/>
    <w:rsid w:val="003760DC"/>
    <w:rsid w:val="0038783A"/>
    <w:rsid w:val="00392A67"/>
    <w:rsid w:val="003A500C"/>
    <w:rsid w:val="003A668D"/>
    <w:rsid w:val="003E641E"/>
    <w:rsid w:val="00403079"/>
    <w:rsid w:val="0040674F"/>
    <w:rsid w:val="00422A5B"/>
    <w:rsid w:val="004352E0"/>
    <w:rsid w:val="0046336D"/>
    <w:rsid w:val="00470472"/>
    <w:rsid w:val="00482E66"/>
    <w:rsid w:val="004832BA"/>
    <w:rsid w:val="004928BA"/>
    <w:rsid w:val="0049790A"/>
    <w:rsid w:val="004A5136"/>
    <w:rsid w:val="004A660A"/>
    <w:rsid w:val="004C027C"/>
    <w:rsid w:val="004C7EC2"/>
    <w:rsid w:val="004E114C"/>
    <w:rsid w:val="004E4F1B"/>
    <w:rsid w:val="004E5736"/>
    <w:rsid w:val="004F20D8"/>
    <w:rsid w:val="004F74BC"/>
    <w:rsid w:val="005154F4"/>
    <w:rsid w:val="0053040D"/>
    <w:rsid w:val="00557278"/>
    <w:rsid w:val="00562445"/>
    <w:rsid w:val="00562D47"/>
    <w:rsid w:val="00584F69"/>
    <w:rsid w:val="005A0DB8"/>
    <w:rsid w:val="005A7D74"/>
    <w:rsid w:val="005B3E36"/>
    <w:rsid w:val="005B4E21"/>
    <w:rsid w:val="005C08F8"/>
    <w:rsid w:val="005D0039"/>
    <w:rsid w:val="005D4559"/>
    <w:rsid w:val="005D5277"/>
    <w:rsid w:val="005F0E5A"/>
    <w:rsid w:val="006124B5"/>
    <w:rsid w:val="00620330"/>
    <w:rsid w:val="00623F90"/>
    <w:rsid w:val="006356FC"/>
    <w:rsid w:val="00667F47"/>
    <w:rsid w:val="00677381"/>
    <w:rsid w:val="00696263"/>
    <w:rsid w:val="006A0C5D"/>
    <w:rsid w:val="006A743C"/>
    <w:rsid w:val="006B2B97"/>
    <w:rsid w:val="006D7721"/>
    <w:rsid w:val="006F54EB"/>
    <w:rsid w:val="007067B0"/>
    <w:rsid w:val="00711798"/>
    <w:rsid w:val="0073699D"/>
    <w:rsid w:val="00742F29"/>
    <w:rsid w:val="00745778"/>
    <w:rsid w:val="00752B90"/>
    <w:rsid w:val="007552D6"/>
    <w:rsid w:val="0077632D"/>
    <w:rsid w:val="007940D1"/>
    <w:rsid w:val="007A787F"/>
    <w:rsid w:val="007D2068"/>
    <w:rsid w:val="007E255D"/>
    <w:rsid w:val="00817BEB"/>
    <w:rsid w:val="0082630A"/>
    <w:rsid w:val="00830000"/>
    <w:rsid w:val="00832203"/>
    <w:rsid w:val="00853A07"/>
    <w:rsid w:val="008576B3"/>
    <w:rsid w:val="00866D4C"/>
    <w:rsid w:val="00876789"/>
    <w:rsid w:val="0088609A"/>
    <w:rsid w:val="008C5D2A"/>
    <w:rsid w:val="008D16B8"/>
    <w:rsid w:val="008D5F34"/>
    <w:rsid w:val="008D675B"/>
    <w:rsid w:val="008D7127"/>
    <w:rsid w:val="008E786B"/>
    <w:rsid w:val="008F1327"/>
    <w:rsid w:val="00904FB6"/>
    <w:rsid w:val="00957216"/>
    <w:rsid w:val="0097208C"/>
    <w:rsid w:val="00990474"/>
    <w:rsid w:val="00993ECE"/>
    <w:rsid w:val="009A2022"/>
    <w:rsid w:val="009C6589"/>
    <w:rsid w:val="009C7F62"/>
    <w:rsid w:val="009E7361"/>
    <w:rsid w:val="00A02864"/>
    <w:rsid w:val="00A36164"/>
    <w:rsid w:val="00A3671A"/>
    <w:rsid w:val="00A417AC"/>
    <w:rsid w:val="00A4432E"/>
    <w:rsid w:val="00A6529B"/>
    <w:rsid w:val="00A81432"/>
    <w:rsid w:val="00A85E0F"/>
    <w:rsid w:val="00A95261"/>
    <w:rsid w:val="00AB3AE3"/>
    <w:rsid w:val="00AC032E"/>
    <w:rsid w:val="00AC12DD"/>
    <w:rsid w:val="00AC583A"/>
    <w:rsid w:val="00AD0637"/>
    <w:rsid w:val="00AD2FA3"/>
    <w:rsid w:val="00AD3205"/>
    <w:rsid w:val="00AE3809"/>
    <w:rsid w:val="00AF23A7"/>
    <w:rsid w:val="00AF73E3"/>
    <w:rsid w:val="00B12405"/>
    <w:rsid w:val="00B15E58"/>
    <w:rsid w:val="00B370EB"/>
    <w:rsid w:val="00B403C4"/>
    <w:rsid w:val="00B41268"/>
    <w:rsid w:val="00B5711B"/>
    <w:rsid w:val="00BA39AD"/>
    <w:rsid w:val="00BB0EE7"/>
    <w:rsid w:val="00BF1B11"/>
    <w:rsid w:val="00C056D9"/>
    <w:rsid w:val="00C05C6E"/>
    <w:rsid w:val="00C10BE5"/>
    <w:rsid w:val="00C13905"/>
    <w:rsid w:val="00C15B70"/>
    <w:rsid w:val="00C44AD6"/>
    <w:rsid w:val="00C8046C"/>
    <w:rsid w:val="00C81121"/>
    <w:rsid w:val="00C832C3"/>
    <w:rsid w:val="00C86954"/>
    <w:rsid w:val="00C907E2"/>
    <w:rsid w:val="00C97BD3"/>
    <w:rsid w:val="00CA5831"/>
    <w:rsid w:val="00CB0FE9"/>
    <w:rsid w:val="00CB3761"/>
    <w:rsid w:val="00CC5A3E"/>
    <w:rsid w:val="00CC6B55"/>
    <w:rsid w:val="00CD48CD"/>
    <w:rsid w:val="00D01E95"/>
    <w:rsid w:val="00D127B9"/>
    <w:rsid w:val="00D24B50"/>
    <w:rsid w:val="00D262AF"/>
    <w:rsid w:val="00D32C65"/>
    <w:rsid w:val="00D33829"/>
    <w:rsid w:val="00D55EA0"/>
    <w:rsid w:val="00D70B8E"/>
    <w:rsid w:val="00D72AD9"/>
    <w:rsid w:val="00D806DD"/>
    <w:rsid w:val="00D80956"/>
    <w:rsid w:val="00D842DC"/>
    <w:rsid w:val="00D92C4E"/>
    <w:rsid w:val="00DA0225"/>
    <w:rsid w:val="00DA032E"/>
    <w:rsid w:val="00DA2A0D"/>
    <w:rsid w:val="00DA4030"/>
    <w:rsid w:val="00DB037A"/>
    <w:rsid w:val="00DC2F8C"/>
    <w:rsid w:val="00DD045A"/>
    <w:rsid w:val="00DD367C"/>
    <w:rsid w:val="00DD7C5F"/>
    <w:rsid w:val="00DE0C98"/>
    <w:rsid w:val="00DE4DE4"/>
    <w:rsid w:val="00DF4695"/>
    <w:rsid w:val="00DF482B"/>
    <w:rsid w:val="00DF7E01"/>
    <w:rsid w:val="00E249F3"/>
    <w:rsid w:val="00E2735A"/>
    <w:rsid w:val="00E342E4"/>
    <w:rsid w:val="00E37D18"/>
    <w:rsid w:val="00E42D38"/>
    <w:rsid w:val="00E57CBE"/>
    <w:rsid w:val="00E6180F"/>
    <w:rsid w:val="00E64551"/>
    <w:rsid w:val="00E66F76"/>
    <w:rsid w:val="00EA2835"/>
    <w:rsid w:val="00EC1FD5"/>
    <w:rsid w:val="00EC2F92"/>
    <w:rsid w:val="00ED1EEF"/>
    <w:rsid w:val="00ED790A"/>
    <w:rsid w:val="00EF0276"/>
    <w:rsid w:val="00EF09AF"/>
    <w:rsid w:val="00F05163"/>
    <w:rsid w:val="00F06B8E"/>
    <w:rsid w:val="00F11B2E"/>
    <w:rsid w:val="00F14782"/>
    <w:rsid w:val="00F27D4E"/>
    <w:rsid w:val="00F32426"/>
    <w:rsid w:val="00F62396"/>
    <w:rsid w:val="00F654D8"/>
    <w:rsid w:val="00F65A9A"/>
    <w:rsid w:val="00F70FB1"/>
    <w:rsid w:val="00F93173"/>
    <w:rsid w:val="00FA2ADF"/>
    <w:rsid w:val="00FC1E5B"/>
    <w:rsid w:val="00FC259D"/>
    <w:rsid w:val="00FC2BB4"/>
    <w:rsid w:val="00FE0FC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88D"/>
    <w:pPr>
      <w:spacing w:after="0" w:line="240" w:lineRule="auto"/>
    </w:pPr>
    <w:rPr>
      <w:rFonts w:ascii="ZapfHumnst BT" w:eastAsia="Times New Roman" w:hAnsi="ZapfHumnst BT" w:cs="Times New Roman"/>
      <w:sz w:val="24"/>
      <w:szCs w:val="20"/>
      <w:lang w:eastAsia="pt-BR"/>
    </w:rPr>
  </w:style>
  <w:style w:type="paragraph" w:styleId="Ttulo1">
    <w:name w:val="heading 1"/>
    <w:basedOn w:val="Normal"/>
    <w:next w:val="Normal"/>
    <w:link w:val="Ttulo1Char"/>
    <w:uiPriority w:val="9"/>
    <w:qFormat/>
    <w:rsid w:val="00CB0F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3A500C"/>
    <w:pPr>
      <w:keepNext/>
      <w:jc w:val="center"/>
      <w:outlineLvl w:val="1"/>
    </w:pPr>
    <w:rPr>
      <w:rFonts w:ascii="Arial" w:hAnsi="Arial"/>
      <w:b/>
      <w:snapToGrid w:val="0"/>
      <w:color w:val="000000"/>
    </w:rPr>
  </w:style>
  <w:style w:type="paragraph" w:styleId="Ttulo4">
    <w:name w:val="heading 4"/>
    <w:basedOn w:val="Normal"/>
    <w:next w:val="Normal"/>
    <w:link w:val="Ttulo4Char"/>
    <w:uiPriority w:val="9"/>
    <w:semiHidden/>
    <w:unhideWhenUsed/>
    <w:qFormat/>
    <w:rsid w:val="002716E1"/>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3A500C"/>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3A500C"/>
    <w:pPr>
      <w:keepNext/>
      <w:outlineLvl w:val="6"/>
    </w:pPr>
    <w:rPr>
      <w:rFonts w:ascii="Arial" w:hAnsi="Arial"/>
      <w:b/>
      <w:bCs/>
    </w:rPr>
  </w:style>
  <w:style w:type="paragraph" w:styleId="Ttulo8">
    <w:name w:val="heading 8"/>
    <w:basedOn w:val="Normal"/>
    <w:next w:val="Normal"/>
    <w:link w:val="Ttulo8Char"/>
    <w:uiPriority w:val="9"/>
    <w:semiHidden/>
    <w:unhideWhenUsed/>
    <w:qFormat/>
    <w:rsid w:val="002716E1"/>
    <w:pPr>
      <w:keepNext/>
      <w:keepLines/>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har"/>
    <w:qFormat/>
    <w:rsid w:val="003A500C"/>
    <w:pPr>
      <w:keepNext/>
      <w:jc w:val="center"/>
      <w:outlineLvl w:val="8"/>
    </w:pPr>
    <w:rPr>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E0FCB"/>
    <w:pPr>
      <w:tabs>
        <w:tab w:val="center" w:pos="4419"/>
        <w:tab w:val="right" w:pos="8838"/>
      </w:tabs>
    </w:pPr>
  </w:style>
  <w:style w:type="character" w:customStyle="1" w:styleId="CabealhoChar">
    <w:name w:val="Cabeçalho Char"/>
    <w:basedOn w:val="Fontepargpadro"/>
    <w:link w:val="Cabealho"/>
    <w:rsid w:val="00FE0FCB"/>
    <w:rPr>
      <w:rFonts w:ascii="ZapfHumnst BT" w:eastAsia="Times New Roman" w:hAnsi="ZapfHumnst BT" w:cs="Times New Roman"/>
      <w:sz w:val="24"/>
      <w:szCs w:val="20"/>
      <w:lang w:eastAsia="pt-BR"/>
    </w:rPr>
  </w:style>
  <w:style w:type="character" w:customStyle="1" w:styleId="Ttulo2Char">
    <w:name w:val="Título 2 Char"/>
    <w:basedOn w:val="Fontepargpadro"/>
    <w:link w:val="Ttulo2"/>
    <w:rsid w:val="003A500C"/>
    <w:rPr>
      <w:rFonts w:ascii="Arial" w:eastAsia="Times New Roman" w:hAnsi="Arial" w:cs="Times New Roman"/>
      <w:b/>
      <w:snapToGrid w:val="0"/>
      <w:color w:val="000000"/>
      <w:sz w:val="24"/>
      <w:szCs w:val="20"/>
      <w:lang w:eastAsia="pt-BR"/>
    </w:rPr>
  </w:style>
  <w:style w:type="character" w:customStyle="1" w:styleId="Ttulo7Char">
    <w:name w:val="Título 7 Char"/>
    <w:basedOn w:val="Fontepargpadro"/>
    <w:link w:val="Ttulo7"/>
    <w:rsid w:val="003A500C"/>
    <w:rPr>
      <w:rFonts w:ascii="Arial" w:eastAsia="Times New Roman" w:hAnsi="Arial" w:cs="Times New Roman"/>
      <w:b/>
      <w:bCs/>
      <w:sz w:val="24"/>
      <w:szCs w:val="20"/>
      <w:lang w:eastAsia="pt-BR"/>
    </w:rPr>
  </w:style>
  <w:style w:type="character" w:customStyle="1" w:styleId="Ttulo9Char">
    <w:name w:val="Título 9 Char"/>
    <w:basedOn w:val="Fontepargpadro"/>
    <w:link w:val="Ttulo9"/>
    <w:rsid w:val="003A500C"/>
    <w:rPr>
      <w:rFonts w:ascii="ZapfHumnst BT" w:eastAsia="Times New Roman" w:hAnsi="ZapfHumnst BT" w:cs="Times New Roman"/>
      <w:i/>
      <w:iCs/>
      <w:sz w:val="24"/>
      <w:szCs w:val="20"/>
      <w:lang w:eastAsia="pt-BR"/>
    </w:rPr>
  </w:style>
  <w:style w:type="paragraph" w:styleId="Textodenotaderodap">
    <w:name w:val="footnote text"/>
    <w:basedOn w:val="Normal"/>
    <w:link w:val="TextodenotaderodapChar"/>
    <w:semiHidden/>
    <w:rsid w:val="003A500C"/>
    <w:rPr>
      <w:sz w:val="20"/>
    </w:rPr>
  </w:style>
  <w:style w:type="character" w:customStyle="1" w:styleId="TextodenotaderodapChar">
    <w:name w:val="Texto de nota de rodapé Char"/>
    <w:basedOn w:val="Fontepargpadro"/>
    <w:link w:val="Textodenotaderodap"/>
    <w:semiHidden/>
    <w:rsid w:val="003A500C"/>
    <w:rPr>
      <w:rFonts w:ascii="ZapfHumnst BT" w:eastAsia="Times New Roman" w:hAnsi="ZapfHumnst BT" w:cs="Times New Roman"/>
      <w:sz w:val="20"/>
      <w:szCs w:val="20"/>
      <w:lang w:eastAsia="pt-BR"/>
    </w:rPr>
  </w:style>
  <w:style w:type="character" w:customStyle="1" w:styleId="Ttulo6Char">
    <w:name w:val="Título 6 Char"/>
    <w:basedOn w:val="Fontepargpadro"/>
    <w:link w:val="Ttulo6"/>
    <w:uiPriority w:val="9"/>
    <w:semiHidden/>
    <w:rsid w:val="003A500C"/>
    <w:rPr>
      <w:rFonts w:asciiTheme="majorHAnsi" w:eastAsiaTheme="majorEastAsia" w:hAnsiTheme="majorHAnsi" w:cstheme="majorBidi"/>
      <w:i/>
      <w:iCs/>
      <w:color w:val="243F60" w:themeColor="accent1" w:themeShade="7F"/>
      <w:sz w:val="24"/>
      <w:szCs w:val="20"/>
      <w:lang w:eastAsia="pt-BR"/>
    </w:rPr>
  </w:style>
  <w:style w:type="paragraph" w:customStyle="1" w:styleId="Estilo1">
    <w:name w:val="Estilo1"/>
    <w:basedOn w:val="Normal"/>
    <w:rsid w:val="003A500C"/>
    <w:pPr>
      <w:jc w:val="both"/>
    </w:pPr>
  </w:style>
  <w:style w:type="character" w:styleId="Hyperlink">
    <w:name w:val="Hyperlink"/>
    <w:basedOn w:val="Fontepargpadro"/>
    <w:rsid w:val="003A500C"/>
    <w:rPr>
      <w:color w:val="0000FF"/>
      <w:u w:val="single"/>
    </w:rPr>
  </w:style>
  <w:style w:type="paragraph" w:styleId="Corpodetexto3">
    <w:name w:val="Body Text 3"/>
    <w:basedOn w:val="Normal"/>
    <w:link w:val="Corpodetexto3Char"/>
    <w:rsid w:val="00D806DD"/>
    <w:pPr>
      <w:jc w:val="both"/>
    </w:pPr>
    <w:rPr>
      <w:rFonts w:ascii="Arial" w:hAnsi="Arial"/>
      <w:sz w:val="16"/>
    </w:rPr>
  </w:style>
  <w:style w:type="character" w:customStyle="1" w:styleId="Corpodetexto3Char">
    <w:name w:val="Corpo de texto 3 Char"/>
    <w:basedOn w:val="Fontepargpadro"/>
    <w:link w:val="Corpodetexto3"/>
    <w:rsid w:val="00D806DD"/>
    <w:rPr>
      <w:rFonts w:ascii="Arial" w:eastAsia="Times New Roman" w:hAnsi="Arial" w:cs="Times New Roman"/>
      <w:sz w:val="16"/>
      <w:szCs w:val="20"/>
      <w:lang w:eastAsia="pt-BR"/>
    </w:rPr>
  </w:style>
  <w:style w:type="character" w:customStyle="1" w:styleId="Ttulo4Char">
    <w:name w:val="Título 4 Char"/>
    <w:basedOn w:val="Fontepargpadro"/>
    <w:link w:val="Ttulo4"/>
    <w:uiPriority w:val="9"/>
    <w:semiHidden/>
    <w:rsid w:val="002716E1"/>
    <w:rPr>
      <w:rFonts w:asciiTheme="majorHAnsi" w:eastAsiaTheme="majorEastAsia" w:hAnsiTheme="majorHAnsi" w:cstheme="majorBidi"/>
      <w:b/>
      <w:bCs/>
      <w:i/>
      <w:iCs/>
      <w:color w:val="4F81BD" w:themeColor="accent1"/>
      <w:sz w:val="24"/>
      <w:szCs w:val="20"/>
      <w:lang w:eastAsia="pt-BR"/>
    </w:rPr>
  </w:style>
  <w:style w:type="character" w:customStyle="1" w:styleId="Ttulo8Char">
    <w:name w:val="Título 8 Char"/>
    <w:basedOn w:val="Fontepargpadro"/>
    <w:link w:val="Ttulo8"/>
    <w:uiPriority w:val="9"/>
    <w:semiHidden/>
    <w:rsid w:val="002716E1"/>
    <w:rPr>
      <w:rFonts w:asciiTheme="majorHAnsi" w:eastAsiaTheme="majorEastAsia" w:hAnsiTheme="majorHAnsi" w:cstheme="majorBidi"/>
      <w:color w:val="404040" w:themeColor="text1" w:themeTint="BF"/>
      <w:sz w:val="20"/>
      <w:szCs w:val="20"/>
      <w:lang w:eastAsia="pt-BR"/>
    </w:rPr>
  </w:style>
  <w:style w:type="character" w:customStyle="1" w:styleId="Ttulo1Char">
    <w:name w:val="Título 1 Char"/>
    <w:basedOn w:val="Fontepargpadro"/>
    <w:link w:val="Ttulo1"/>
    <w:uiPriority w:val="9"/>
    <w:rsid w:val="00CB0FE9"/>
    <w:rPr>
      <w:rFonts w:asciiTheme="majorHAnsi" w:eastAsiaTheme="majorEastAsia" w:hAnsiTheme="majorHAnsi" w:cstheme="majorBidi"/>
      <w:b/>
      <w:bCs/>
      <w:color w:val="365F91" w:themeColor="accent1" w:themeShade="BF"/>
      <w:sz w:val="28"/>
      <w:szCs w:val="28"/>
      <w:lang w:eastAsia="pt-BR"/>
    </w:rPr>
  </w:style>
  <w:style w:type="paragraph" w:styleId="Rodap">
    <w:name w:val="footer"/>
    <w:basedOn w:val="Normal"/>
    <w:link w:val="RodapChar"/>
    <w:unhideWhenUsed/>
    <w:rsid w:val="00584F69"/>
    <w:pPr>
      <w:tabs>
        <w:tab w:val="center" w:pos="4252"/>
        <w:tab w:val="right" w:pos="8504"/>
      </w:tabs>
    </w:pPr>
  </w:style>
  <w:style w:type="character" w:customStyle="1" w:styleId="RodapChar">
    <w:name w:val="Rodapé Char"/>
    <w:basedOn w:val="Fontepargpadro"/>
    <w:link w:val="Rodap"/>
    <w:uiPriority w:val="99"/>
    <w:rsid w:val="00584F69"/>
    <w:rPr>
      <w:rFonts w:ascii="ZapfHumnst BT" w:eastAsia="Times New Roman" w:hAnsi="ZapfHumnst BT" w:cs="Times New Roman"/>
      <w:sz w:val="24"/>
      <w:szCs w:val="20"/>
      <w:lang w:eastAsia="pt-BR"/>
    </w:rPr>
  </w:style>
  <w:style w:type="paragraph" w:styleId="Textodebalo">
    <w:name w:val="Balloon Text"/>
    <w:basedOn w:val="Normal"/>
    <w:link w:val="TextodebaloChar"/>
    <w:uiPriority w:val="99"/>
    <w:semiHidden/>
    <w:unhideWhenUsed/>
    <w:rsid w:val="00584F69"/>
    <w:rPr>
      <w:rFonts w:ascii="Tahoma" w:hAnsi="Tahoma" w:cs="Tahoma"/>
      <w:sz w:val="16"/>
      <w:szCs w:val="16"/>
    </w:rPr>
  </w:style>
  <w:style w:type="character" w:customStyle="1" w:styleId="TextodebaloChar">
    <w:name w:val="Texto de balão Char"/>
    <w:basedOn w:val="Fontepargpadro"/>
    <w:link w:val="Textodebalo"/>
    <w:uiPriority w:val="99"/>
    <w:semiHidden/>
    <w:rsid w:val="00584F69"/>
    <w:rPr>
      <w:rFonts w:ascii="Tahoma" w:eastAsia="Times New Roman"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io.rj.gov.br/web/cgm" TargetMode="External"/><Relationship Id="rId18" Type="http://schemas.openxmlformats.org/officeDocument/2006/relationships/hyperlink" Target="https://notacarioca.rio.gov.br/" TargetMode="External"/><Relationship Id="rId26" Type="http://schemas.openxmlformats.org/officeDocument/2006/relationships/hyperlink" Target="http://www.rio.rj.gov.br/cgm" TargetMode="External"/><Relationship Id="rId3" Type="http://schemas.openxmlformats.org/officeDocument/2006/relationships/styles" Target="styles.xml"/><Relationship Id="rId21" Type="http://schemas.openxmlformats.org/officeDocument/2006/relationships/hyperlink" Target="http://www.rio.rj.gov.br/web/cgm" TargetMode="External"/><Relationship Id="rId7" Type="http://schemas.openxmlformats.org/officeDocument/2006/relationships/endnotes" Target="endnotes.xml"/><Relationship Id="rId12" Type="http://schemas.openxmlformats.org/officeDocument/2006/relationships/hyperlink" Target="http://www.rio.rj.gov.br/web/cgm" TargetMode="External"/><Relationship Id="rId17" Type="http://schemas.openxmlformats.org/officeDocument/2006/relationships/hyperlink" Target="http://www.rio.rj.gov.br/web/cgm" TargetMode="External"/><Relationship Id="rId25" Type="http://schemas.openxmlformats.org/officeDocument/2006/relationships/hyperlink" Target="http://www.rio.rj.gov.br/web/cgm" TargetMode="External"/><Relationship Id="rId2" Type="http://schemas.openxmlformats.org/officeDocument/2006/relationships/numbering" Target="numbering.xml"/><Relationship Id="rId16" Type="http://schemas.openxmlformats.org/officeDocument/2006/relationships/hyperlink" Target="http://www.rio.rj.gov.br/cgm/web" TargetMode="External"/><Relationship Id="rId20" Type="http://schemas.openxmlformats.org/officeDocument/2006/relationships/hyperlink" Target="http://www.rio.rj.gov.br/web/cg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fe.fazenda.gov.br/" TargetMode="External"/><Relationship Id="rId24" Type="http://schemas.openxmlformats.org/officeDocument/2006/relationships/hyperlink" Target="http://www.rio.rj.gov.br/web/cgm" TargetMode="External"/><Relationship Id="rId5" Type="http://schemas.openxmlformats.org/officeDocument/2006/relationships/webSettings" Target="webSettings.xml"/><Relationship Id="rId15" Type="http://schemas.openxmlformats.org/officeDocument/2006/relationships/hyperlink" Target="http://www.rio.rj.gov.br/web/cgm" TargetMode="External"/><Relationship Id="rId23" Type="http://schemas.openxmlformats.org/officeDocument/2006/relationships/hyperlink" Target="http://www.rio.rj.gov.br/web/cgm" TargetMode="External"/><Relationship Id="rId28" Type="http://schemas.openxmlformats.org/officeDocument/2006/relationships/footer" Target="footer1.xml"/><Relationship Id="rId10" Type="http://schemas.openxmlformats.org/officeDocument/2006/relationships/hyperlink" Target="http://www.rio.rj.gov.br/web/cgm" TargetMode="External"/><Relationship Id="rId19" Type="http://schemas.openxmlformats.org/officeDocument/2006/relationships/hyperlink" Target="http://www.rio.rj.gov.br/web/cgm"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rio.rj.gov.br/web/cgm" TargetMode="External"/><Relationship Id="rId14" Type="http://schemas.openxmlformats.org/officeDocument/2006/relationships/hyperlink" Target="http://www.rio.rj.gov.br/web/cgm" TargetMode="External"/><Relationship Id="rId22" Type="http://schemas.openxmlformats.org/officeDocument/2006/relationships/hyperlink" Target="http://www.rio.rj.gov.br/web/cgm" TargetMode="External"/><Relationship Id="rId27" Type="http://schemas.openxmlformats.org/officeDocument/2006/relationships/hyperlink" Target="http://www.rio.rj.gov.br/cgm" TargetMode="Externa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09FFC2-4606-4401-AFCA-6F7F4ED9A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20</Pages>
  <Words>8037</Words>
  <Characters>43403</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02302255</dc:creator>
  <cp:lastModifiedBy>01657501</cp:lastModifiedBy>
  <cp:revision>81</cp:revision>
  <cp:lastPrinted>2017-04-17T14:06:00Z</cp:lastPrinted>
  <dcterms:created xsi:type="dcterms:W3CDTF">2015-08-26T13:45:00Z</dcterms:created>
  <dcterms:modified xsi:type="dcterms:W3CDTF">2017-04-17T14:16:00Z</dcterms:modified>
</cp:coreProperties>
</file>