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BF20AF9" w14:textId="77777777" w:rsidR="008C6A3D" w:rsidRDefault="008C6A3D" w:rsidP="006E6E04">
      <w:pPr>
        <w:pStyle w:val="Heading3"/>
        <w:spacing w:after="0"/>
        <w:rPr>
          <w:rFonts w:ascii="Arial" w:hAnsi="Arial"/>
        </w:rPr>
      </w:pPr>
    </w:p>
    <w:p w14:paraId="7DBCEE79" w14:textId="25465FEB" w:rsidR="006E6E04" w:rsidRPr="00293990" w:rsidRDefault="00E77AB7" w:rsidP="006E6E04">
      <w:pPr>
        <w:pStyle w:val="Heading3"/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lang w:val="pt-BR"/>
        </w:rPr>
        <w:t>Ofício</w:t>
      </w:r>
      <w:r w:rsidR="001A6102">
        <w:rPr>
          <w:rFonts w:ascii="Arial" w:hAnsi="Arial"/>
        </w:rPr>
        <w:t xml:space="preserve"> </w:t>
      </w:r>
      <w:r w:rsidR="005601B1" w:rsidRPr="005601B1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  <w:lang w:val="pt-BR"/>
        </w:rPr>
        <w:t>Segovi</w:t>
      </w:r>
      <w:r w:rsidR="005601B1" w:rsidRPr="005601B1">
        <w:rPr>
          <w:rFonts w:ascii="Arial" w:hAnsi="Arial"/>
          <w:sz w:val="22"/>
          <w:szCs w:val="22"/>
        </w:rPr>
        <w:t>)</w:t>
      </w:r>
      <w:r w:rsidR="00B80D86">
        <w:rPr>
          <w:rFonts w:ascii="Arial" w:hAnsi="Arial"/>
        </w:rPr>
        <w:t xml:space="preserve"> nº </w:t>
      </w:r>
      <w:r w:rsidR="005601B1">
        <w:rPr>
          <w:rFonts w:ascii="Arial" w:hAnsi="Arial"/>
        </w:rPr>
        <w:t>XX</w:t>
      </w:r>
      <w:r w:rsidR="00EF0E38">
        <w:rPr>
          <w:rFonts w:ascii="Arial" w:hAnsi="Arial"/>
        </w:rPr>
        <w:t>/20</w:t>
      </w:r>
      <w:r w:rsidR="00CE22B5">
        <w:rPr>
          <w:rFonts w:ascii="Arial" w:hAnsi="Arial"/>
        </w:rPr>
        <w:t>20</w:t>
      </w:r>
      <w:r w:rsidR="00CF7514">
        <w:rPr>
          <w:rFonts w:ascii="Arial" w:hAnsi="Arial"/>
        </w:rPr>
        <w:t xml:space="preserve">  </w:t>
      </w:r>
      <w:r w:rsidR="00293990" w:rsidRPr="00293990">
        <w:rPr>
          <w:rFonts w:ascii="Arial" w:hAnsi="Arial"/>
          <w:sz w:val="24"/>
          <w:szCs w:val="24"/>
        </w:rPr>
        <w:t>R</w:t>
      </w:r>
      <w:r w:rsidR="006E6E04" w:rsidRPr="00293990">
        <w:rPr>
          <w:sz w:val="24"/>
          <w:szCs w:val="24"/>
        </w:rPr>
        <w:t xml:space="preserve">io de Janeiro, </w:t>
      </w:r>
      <w:r w:rsidR="005601B1">
        <w:rPr>
          <w:sz w:val="24"/>
          <w:szCs w:val="24"/>
        </w:rPr>
        <w:t>XX</w:t>
      </w:r>
      <w:r w:rsidR="00B80D86" w:rsidRPr="00293990">
        <w:rPr>
          <w:sz w:val="24"/>
          <w:szCs w:val="24"/>
        </w:rPr>
        <w:t xml:space="preserve"> de </w:t>
      </w:r>
      <w:r w:rsidR="005601B1">
        <w:rPr>
          <w:sz w:val="24"/>
          <w:szCs w:val="24"/>
        </w:rPr>
        <w:t xml:space="preserve">XXXXX </w:t>
      </w:r>
      <w:r w:rsidR="00530522" w:rsidRPr="00293990">
        <w:rPr>
          <w:sz w:val="24"/>
          <w:szCs w:val="24"/>
        </w:rPr>
        <w:t>de</w:t>
      </w:r>
      <w:r w:rsidR="003F34CB" w:rsidRPr="00293990">
        <w:rPr>
          <w:sz w:val="24"/>
          <w:szCs w:val="24"/>
        </w:rPr>
        <w:t xml:space="preserve"> 20</w:t>
      </w:r>
      <w:r w:rsidR="00ED67AC">
        <w:rPr>
          <w:sz w:val="24"/>
          <w:szCs w:val="24"/>
        </w:rPr>
        <w:t>2</w:t>
      </w:r>
      <w:r w:rsidR="007452FD">
        <w:rPr>
          <w:sz w:val="24"/>
          <w:szCs w:val="24"/>
          <w:lang w:val="pt-BR"/>
        </w:rPr>
        <w:t>1</w:t>
      </w:r>
      <w:r w:rsidR="006E6E04" w:rsidRPr="00293990">
        <w:rPr>
          <w:sz w:val="24"/>
          <w:szCs w:val="24"/>
        </w:rPr>
        <w:t>.</w:t>
      </w:r>
    </w:p>
    <w:p w14:paraId="54159FF3" w14:textId="77777777" w:rsidR="006E6E04" w:rsidRDefault="006E6E04" w:rsidP="006E6E04"/>
    <w:p w14:paraId="5CA62131" w14:textId="77777777" w:rsidR="006E6E04" w:rsidRPr="00881678" w:rsidRDefault="006E6E04" w:rsidP="006E6E04">
      <w:pPr>
        <w:rPr>
          <w:rFonts w:ascii="Arial" w:hAnsi="Arial" w:cs="Arial"/>
        </w:rPr>
      </w:pPr>
      <w:r w:rsidRPr="00881678">
        <w:rPr>
          <w:rFonts w:ascii="Arial" w:hAnsi="Arial" w:cs="Arial"/>
          <w:b/>
        </w:rPr>
        <w:t>DE:</w:t>
      </w:r>
      <w:r w:rsidRPr="00881678">
        <w:rPr>
          <w:rFonts w:ascii="Arial" w:hAnsi="Arial" w:cs="Arial"/>
        </w:rPr>
        <w:t xml:space="preserve"> </w:t>
      </w:r>
      <w:r w:rsidR="005601B1" w:rsidRPr="00881678">
        <w:rPr>
          <w:rFonts w:ascii="Arial" w:hAnsi="Arial" w:cs="Arial"/>
        </w:rPr>
        <w:t xml:space="preserve">(ÓRGÃO DE ORIGEM) </w:t>
      </w:r>
      <w:r w:rsidR="00EF0E38" w:rsidRPr="00881678">
        <w:rPr>
          <w:rFonts w:ascii="Arial" w:hAnsi="Arial" w:cs="Arial"/>
        </w:rPr>
        <w:t xml:space="preserve"> </w:t>
      </w:r>
    </w:p>
    <w:p w14:paraId="6C542E90" w14:textId="77777777" w:rsidR="006E6E04" w:rsidRPr="00881678" w:rsidRDefault="006E6E04" w:rsidP="006E6E04">
      <w:pPr>
        <w:rPr>
          <w:rFonts w:ascii="Arial" w:hAnsi="Arial" w:cs="Arial"/>
        </w:rPr>
      </w:pPr>
      <w:r w:rsidRPr="00881678">
        <w:rPr>
          <w:rFonts w:ascii="Arial" w:hAnsi="Arial" w:cs="Arial"/>
          <w:b/>
        </w:rPr>
        <w:t>PARA:</w:t>
      </w:r>
      <w:r w:rsidRPr="00881678">
        <w:rPr>
          <w:rFonts w:ascii="Arial" w:hAnsi="Arial" w:cs="Arial"/>
        </w:rPr>
        <w:t xml:space="preserve"> </w:t>
      </w:r>
      <w:r w:rsidR="005601B1" w:rsidRPr="00881678">
        <w:rPr>
          <w:rFonts w:ascii="Arial" w:hAnsi="Arial" w:cs="Arial"/>
        </w:rPr>
        <w:t>(ÓRGÃO DE DESTINO)</w:t>
      </w:r>
    </w:p>
    <w:p w14:paraId="748B3B60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right"/>
        <w:rPr>
          <w:rFonts w:ascii="Arial" w:hAnsi="Arial" w:cs="Arial"/>
          <w:szCs w:val="20"/>
        </w:rPr>
      </w:pPr>
    </w:p>
    <w:p w14:paraId="1C71D5D4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624D48C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DFAD0FB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7A300A04" w14:textId="77777777" w:rsidR="00446CCA" w:rsidRPr="00881678" w:rsidRDefault="005601B1" w:rsidP="00446CCA">
      <w:pPr>
        <w:pStyle w:val="BodyText2"/>
        <w:ind w:right="-17" w:firstLine="600"/>
        <w:jc w:val="both"/>
        <w:rPr>
          <w:rFonts w:ascii="Arial" w:hAnsi="Arial" w:cs="Arial"/>
        </w:rPr>
      </w:pPr>
      <w:r w:rsidRPr="00881678">
        <w:rPr>
          <w:rFonts w:ascii="Arial" w:hAnsi="Arial" w:cs="Arial"/>
        </w:rPr>
        <w:t>(</w:t>
      </w:r>
      <w:r w:rsidRPr="00881678">
        <w:rPr>
          <w:rFonts w:ascii="Arial" w:hAnsi="Arial" w:cs="Arial"/>
        </w:rPr>
        <w:tab/>
        <w:t>COMEÇO DO TEXTO)</w:t>
      </w:r>
      <w:r w:rsidR="00EF0E38" w:rsidRPr="00881678">
        <w:rPr>
          <w:rFonts w:ascii="Arial" w:hAnsi="Arial" w:cs="Arial"/>
        </w:rPr>
        <w:t xml:space="preserve"> </w:t>
      </w:r>
      <w:r w:rsidR="006072A3" w:rsidRPr="00881678">
        <w:rPr>
          <w:rFonts w:ascii="Arial" w:hAnsi="Arial" w:cs="Arial"/>
        </w:rPr>
        <w:t xml:space="preserve">XXXXXXXXXXXXX. </w:t>
      </w:r>
    </w:p>
    <w:p w14:paraId="1FFD3DAE" w14:textId="77777777" w:rsidR="006E6E04" w:rsidRPr="00881678" w:rsidRDefault="006E6E04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51340A5C" w14:textId="77777777" w:rsidR="00AF1010" w:rsidRPr="00881678" w:rsidRDefault="00AF1010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547E5692" w14:textId="77777777" w:rsidR="00AF1010" w:rsidRPr="00881678" w:rsidRDefault="00AF1010" w:rsidP="00446CCA">
      <w:pPr>
        <w:pStyle w:val="BodyText2"/>
        <w:ind w:right="-17" w:firstLine="600"/>
        <w:jc w:val="both"/>
        <w:rPr>
          <w:rFonts w:ascii="Arial" w:hAnsi="Arial" w:cs="Arial"/>
          <w:szCs w:val="20"/>
        </w:rPr>
      </w:pPr>
    </w:p>
    <w:p w14:paraId="0DCBEF24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63A1F238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56D64CBF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764B25A2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7" w:firstLine="600"/>
        <w:jc w:val="both"/>
        <w:rPr>
          <w:rFonts w:ascii="Arial" w:hAnsi="Arial" w:cs="Arial"/>
          <w:szCs w:val="20"/>
        </w:rPr>
      </w:pPr>
    </w:p>
    <w:p w14:paraId="3BEFA76C" w14:textId="77777777" w:rsidR="00AF1010" w:rsidRPr="00881678" w:rsidRDefault="00AF1010" w:rsidP="00AF1010">
      <w:pPr>
        <w:widowControl w:val="0"/>
        <w:autoSpaceDE w:val="0"/>
        <w:autoSpaceDN w:val="0"/>
        <w:adjustRightInd w:val="0"/>
        <w:ind w:right="-17"/>
        <w:rPr>
          <w:rFonts w:ascii="Arial" w:hAnsi="Arial" w:cs="Arial"/>
          <w:szCs w:val="20"/>
        </w:rPr>
      </w:pPr>
    </w:p>
    <w:p w14:paraId="73F69F8A" w14:textId="77777777" w:rsidR="006E6E04" w:rsidRPr="00881678" w:rsidRDefault="006E6E04" w:rsidP="00AF1010">
      <w:pPr>
        <w:widowControl w:val="0"/>
        <w:autoSpaceDE w:val="0"/>
        <w:autoSpaceDN w:val="0"/>
        <w:adjustRightInd w:val="0"/>
        <w:ind w:right="-17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Atenciosamente,</w:t>
      </w:r>
    </w:p>
    <w:p w14:paraId="57537202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 w:firstLine="600"/>
        <w:jc w:val="center"/>
        <w:rPr>
          <w:rFonts w:ascii="Arial" w:hAnsi="Arial" w:cs="Arial"/>
          <w:szCs w:val="20"/>
        </w:rPr>
      </w:pPr>
    </w:p>
    <w:p w14:paraId="3749A0C0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 w:firstLine="600"/>
        <w:jc w:val="center"/>
        <w:rPr>
          <w:rFonts w:ascii="Arial" w:hAnsi="Arial" w:cs="Arial"/>
          <w:szCs w:val="20"/>
        </w:rPr>
      </w:pPr>
    </w:p>
    <w:p w14:paraId="1EA8C06A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rPr>
          <w:rFonts w:ascii="Arial" w:hAnsi="Arial" w:cs="Arial"/>
          <w:szCs w:val="20"/>
        </w:rPr>
      </w:pPr>
    </w:p>
    <w:p w14:paraId="4AEA741B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1F75023B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6E363C7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3C77BB09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584F17C4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D4FAFB0" w14:textId="77777777" w:rsidR="00AF1010" w:rsidRPr="00881678" w:rsidRDefault="00AF1010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2513EBF3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084F8A3E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E773281" w14:textId="77777777" w:rsidR="006E6E04" w:rsidRPr="00881678" w:rsidRDefault="006E6E04" w:rsidP="006E6E04">
      <w:pPr>
        <w:widowControl w:val="0"/>
        <w:autoSpaceDE w:val="0"/>
        <w:autoSpaceDN w:val="0"/>
        <w:adjustRightInd w:val="0"/>
        <w:ind w:right="-1423"/>
        <w:jc w:val="center"/>
        <w:rPr>
          <w:rFonts w:ascii="Arial" w:hAnsi="Arial" w:cs="Arial"/>
          <w:szCs w:val="20"/>
        </w:rPr>
      </w:pPr>
    </w:p>
    <w:p w14:paraId="6DD971BA" w14:textId="77777777" w:rsidR="006E6E04" w:rsidRPr="00881678" w:rsidRDefault="006072A3" w:rsidP="006E6E04">
      <w:pPr>
        <w:widowControl w:val="0"/>
        <w:autoSpaceDE w:val="0"/>
        <w:autoSpaceDN w:val="0"/>
        <w:adjustRightInd w:val="0"/>
        <w:ind w:left="72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       </w:t>
      </w:r>
      <w:r w:rsidR="006E6E04" w:rsidRPr="00881678">
        <w:rPr>
          <w:rFonts w:ascii="Arial" w:hAnsi="Arial" w:cs="Arial"/>
          <w:szCs w:val="20"/>
        </w:rPr>
        <w:t xml:space="preserve">  _______________________</w:t>
      </w:r>
      <w:r w:rsidR="00AF1010" w:rsidRPr="00881678">
        <w:rPr>
          <w:rFonts w:ascii="Arial" w:hAnsi="Arial" w:cs="Arial"/>
          <w:szCs w:val="20"/>
        </w:rPr>
        <w:t>___</w:t>
      </w:r>
      <w:r w:rsidR="006E6E04" w:rsidRPr="00881678">
        <w:rPr>
          <w:rFonts w:ascii="Arial" w:hAnsi="Arial" w:cs="Arial"/>
          <w:szCs w:val="20"/>
        </w:rPr>
        <w:t xml:space="preserve">                </w:t>
      </w:r>
    </w:p>
    <w:p w14:paraId="49ECD7F1" w14:textId="77777777" w:rsidR="005601B1" w:rsidRPr="00881678" w:rsidRDefault="006072A3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b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    </w:t>
      </w:r>
      <w:r w:rsidR="00AF1010" w:rsidRPr="00881678">
        <w:rPr>
          <w:rFonts w:ascii="Arial" w:hAnsi="Arial" w:cs="Arial"/>
          <w:szCs w:val="20"/>
        </w:rPr>
        <w:t xml:space="preserve"> </w:t>
      </w:r>
      <w:r w:rsidR="005601B1" w:rsidRPr="00881678">
        <w:rPr>
          <w:rFonts w:ascii="Arial" w:hAnsi="Arial" w:cs="Arial"/>
          <w:b/>
          <w:szCs w:val="20"/>
        </w:rPr>
        <w:t>Nome do funcionário</w:t>
      </w:r>
    </w:p>
    <w:p w14:paraId="1E251DA2" w14:textId="77777777" w:rsidR="005601B1" w:rsidRPr="00881678" w:rsidRDefault="005601B1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</w:t>
      </w:r>
      <w:r w:rsidR="00AF1010" w:rsidRPr="00881678">
        <w:rPr>
          <w:rFonts w:ascii="Arial" w:hAnsi="Arial" w:cs="Arial"/>
          <w:szCs w:val="20"/>
        </w:rPr>
        <w:t xml:space="preserve">  </w:t>
      </w:r>
      <w:r w:rsidRPr="00881678">
        <w:rPr>
          <w:rFonts w:ascii="Arial" w:hAnsi="Arial" w:cs="Arial"/>
          <w:szCs w:val="20"/>
        </w:rPr>
        <w:t>Cargo e setor do funcionário</w:t>
      </w:r>
    </w:p>
    <w:p w14:paraId="10EE849B" w14:textId="63A7FA23" w:rsidR="006E6E04" w:rsidRPr="00881678" w:rsidRDefault="005601B1" w:rsidP="006E6E04">
      <w:pPr>
        <w:widowControl w:val="0"/>
        <w:autoSpaceDE w:val="0"/>
        <w:autoSpaceDN w:val="0"/>
        <w:adjustRightInd w:val="0"/>
        <w:ind w:left="1440" w:right="-1423" w:firstLine="720"/>
        <w:rPr>
          <w:rFonts w:ascii="Arial" w:hAnsi="Arial" w:cs="Arial"/>
          <w:szCs w:val="20"/>
        </w:rPr>
      </w:pPr>
      <w:r w:rsidRPr="00881678">
        <w:rPr>
          <w:rFonts w:ascii="Arial" w:hAnsi="Arial" w:cs="Arial"/>
          <w:szCs w:val="20"/>
        </w:rPr>
        <w:t xml:space="preserve">                 </w:t>
      </w:r>
      <w:r w:rsidR="00AF1010" w:rsidRPr="00881678">
        <w:rPr>
          <w:rFonts w:ascii="Arial" w:hAnsi="Arial" w:cs="Arial"/>
          <w:szCs w:val="20"/>
        </w:rPr>
        <w:t xml:space="preserve"> </w:t>
      </w:r>
      <w:r w:rsidRPr="00881678">
        <w:rPr>
          <w:rFonts w:ascii="Arial" w:hAnsi="Arial" w:cs="Arial"/>
          <w:szCs w:val="20"/>
        </w:rPr>
        <w:t xml:space="preserve">  Matrícula do funcionário</w:t>
      </w:r>
    </w:p>
    <w:p w14:paraId="04B8BE7E" w14:textId="3E709D93" w:rsidR="008C6A3D" w:rsidRDefault="008C6A3D" w:rsidP="006072A3">
      <w:pPr>
        <w:widowControl w:val="0"/>
        <w:autoSpaceDE w:val="0"/>
        <w:autoSpaceDN w:val="0"/>
        <w:adjustRightInd w:val="0"/>
        <w:ind w:left="720" w:right="-1423" w:firstLine="720"/>
        <w:rPr>
          <w:szCs w:val="20"/>
        </w:rPr>
      </w:pPr>
    </w:p>
    <w:p w14:paraId="0159D3EB" w14:textId="77777777" w:rsidR="008C6A3D" w:rsidRDefault="008C6A3D" w:rsidP="006072A3">
      <w:pPr>
        <w:widowControl w:val="0"/>
        <w:autoSpaceDE w:val="0"/>
        <w:autoSpaceDN w:val="0"/>
        <w:adjustRightInd w:val="0"/>
        <w:ind w:left="720" w:right="-1423" w:firstLine="720"/>
        <w:rPr>
          <w:szCs w:val="20"/>
        </w:rPr>
      </w:pPr>
    </w:p>
    <w:sectPr w:rsidR="008C6A3D" w:rsidSect="00C342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7" w:right="991" w:bottom="1134" w:left="1560" w:header="762" w:footer="2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363D7" w14:textId="77777777" w:rsidR="00891B0A" w:rsidRDefault="00891B0A">
      <w:r>
        <w:separator/>
      </w:r>
    </w:p>
  </w:endnote>
  <w:endnote w:type="continuationSeparator" w:id="0">
    <w:p w14:paraId="46C6F658" w14:textId="77777777" w:rsidR="00891B0A" w:rsidRDefault="0089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B42E8" w14:textId="77777777" w:rsidR="00C4720E" w:rsidRDefault="00C472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30434" w14:textId="77777777" w:rsidR="00C4720E" w:rsidRDefault="00C4720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68F45" w14:textId="77777777" w:rsidR="00C4720E" w:rsidRDefault="00C472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604D5" w14:textId="77777777" w:rsidR="00891B0A" w:rsidRDefault="00891B0A">
      <w:r>
        <w:separator/>
      </w:r>
    </w:p>
  </w:footnote>
  <w:footnote w:type="continuationSeparator" w:id="0">
    <w:p w14:paraId="0B018BC7" w14:textId="77777777" w:rsidR="00891B0A" w:rsidRDefault="00891B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720EB" w14:textId="77777777" w:rsidR="00C4720E" w:rsidRDefault="00C4720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18D65" w14:textId="314A5D4B" w:rsidR="003875FF" w:rsidRDefault="0083463F" w:rsidP="003875FF">
    <w:pPr>
      <w:pStyle w:val="Header"/>
      <w:ind w:firstLine="1416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  <w:lang w:val="en-US" w:eastAsia="en-US"/>
      </w:rPr>
      <w:drawing>
        <wp:anchor distT="0" distB="0" distL="114300" distR="114300" simplePos="0" relativeHeight="251659264" behindDoc="1" locked="0" layoutInCell="1" allowOverlap="1" wp14:anchorId="2ECD06DA" wp14:editId="2005D3E3">
          <wp:simplePos x="0" y="0"/>
          <wp:positionH relativeFrom="column">
            <wp:posOffset>-793830</wp:posOffset>
          </wp:positionH>
          <wp:positionV relativeFrom="paragraph">
            <wp:posOffset>-379297</wp:posOffset>
          </wp:positionV>
          <wp:extent cx="2217600" cy="133119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s%20e%20Assinaturas%20Prefeitura%20Rio/_Prefeitura/Monocromáticas/RIOPREFEITURA%20vertical%20monocromática%20preto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7600" cy="133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75FF" w:rsidRPr="003875FF">
      <w:rPr>
        <w:rFonts w:ascii="Arial" w:hAnsi="Arial" w:cs="Arial"/>
        <w:b/>
        <w:bCs/>
        <w:sz w:val="28"/>
        <w:szCs w:val="28"/>
      </w:rPr>
      <w:t>PREFEITURA DA CIDADE DO RIO DE JANEIRO</w:t>
    </w:r>
  </w:p>
  <w:p w14:paraId="29838E51" w14:textId="49994BB9" w:rsidR="003875FF" w:rsidRPr="003875FF" w:rsidRDefault="00E77AB7" w:rsidP="003875FF">
    <w:pPr>
      <w:pStyle w:val="Header"/>
      <w:ind w:firstLine="1416"/>
      <w:rPr>
        <w:rFonts w:ascii="Arial" w:hAnsi="Arial" w:cs="Arial"/>
        <w:b/>
        <w:bCs/>
        <w:sz w:val="28"/>
        <w:szCs w:val="28"/>
      </w:rPr>
    </w:pPr>
    <w:bookmarkStart w:id="0" w:name="_GoBack"/>
    <w:bookmarkEnd w:id="0"/>
    <w:r w:rsidRPr="00E77AB7">
      <w:rPr>
        <w:rFonts w:ascii="Arial" w:hAnsi="Arial" w:cs="Arial"/>
        <w:b/>
        <w:bCs/>
        <w:sz w:val="28"/>
        <w:szCs w:val="28"/>
      </w:rPr>
      <w:t>Secretaria Municipal de Governo e Integridade Pública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5A565" w14:textId="77777777" w:rsidR="00C4720E" w:rsidRDefault="00C472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4EEB2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DFA23FB"/>
    <w:multiLevelType w:val="multilevel"/>
    <w:tmpl w:val="F55A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4D5344"/>
    <w:multiLevelType w:val="multilevel"/>
    <w:tmpl w:val="17A2F4C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656"/>
    <w:rsid w:val="00020DD6"/>
    <w:rsid w:val="00045B7D"/>
    <w:rsid w:val="000678DA"/>
    <w:rsid w:val="00067A55"/>
    <w:rsid w:val="00096934"/>
    <w:rsid w:val="000A1A23"/>
    <w:rsid w:val="000A2D59"/>
    <w:rsid w:val="000A7B63"/>
    <w:rsid w:val="000C0503"/>
    <w:rsid w:val="000F39B2"/>
    <w:rsid w:val="00102A81"/>
    <w:rsid w:val="00102E3E"/>
    <w:rsid w:val="00122812"/>
    <w:rsid w:val="001626C0"/>
    <w:rsid w:val="001703E4"/>
    <w:rsid w:val="00172A27"/>
    <w:rsid w:val="001754E8"/>
    <w:rsid w:val="001A6102"/>
    <w:rsid w:val="001B5F88"/>
    <w:rsid w:val="001E4A9A"/>
    <w:rsid w:val="001F1A7A"/>
    <w:rsid w:val="0023623D"/>
    <w:rsid w:val="0026281C"/>
    <w:rsid w:val="00282234"/>
    <w:rsid w:val="00290999"/>
    <w:rsid w:val="00293990"/>
    <w:rsid w:val="002B2C33"/>
    <w:rsid w:val="002C4592"/>
    <w:rsid w:val="002D194D"/>
    <w:rsid w:val="002D5072"/>
    <w:rsid w:val="003012C9"/>
    <w:rsid w:val="00311134"/>
    <w:rsid w:val="0033585D"/>
    <w:rsid w:val="00342DD8"/>
    <w:rsid w:val="003875FF"/>
    <w:rsid w:val="0038775F"/>
    <w:rsid w:val="00392A3A"/>
    <w:rsid w:val="003C7755"/>
    <w:rsid w:val="003F34CB"/>
    <w:rsid w:val="00411B6A"/>
    <w:rsid w:val="00412132"/>
    <w:rsid w:val="00446CCA"/>
    <w:rsid w:val="00447FBB"/>
    <w:rsid w:val="00462ADC"/>
    <w:rsid w:val="00473025"/>
    <w:rsid w:val="004B0874"/>
    <w:rsid w:val="004E15DB"/>
    <w:rsid w:val="00505019"/>
    <w:rsid w:val="005075B6"/>
    <w:rsid w:val="00530522"/>
    <w:rsid w:val="00545535"/>
    <w:rsid w:val="005601B1"/>
    <w:rsid w:val="00564A78"/>
    <w:rsid w:val="00580C0A"/>
    <w:rsid w:val="00584362"/>
    <w:rsid w:val="005C2456"/>
    <w:rsid w:val="005D3C07"/>
    <w:rsid w:val="005D5DDC"/>
    <w:rsid w:val="006072A3"/>
    <w:rsid w:val="00642574"/>
    <w:rsid w:val="00672315"/>
    <w:rsid w:val="006C1AA7"/>
    <w:rsid w:val="006E3DD6"/>
    <w:rsid w:val="006E6E04"/>
    <w:rsid w:val="00710395"/>
    <w:rsid w:val="00727194"/>
    <w:rsid w:val="007452FD"/>
    <w:rsid w:val="00795B47"/>
    <w:rsid w:val="007B1415"/>
    <w:rsid w:val="007E5F2D"/>
    <w:rsid w:val="007F2753"/>
    <w:rsid w:val="00805A1D"/>
    <w:rsid w:val="00806AB5"/>
    <w:rsid w:val="00814263"/>
    <w:rsid w:val="00816A45"/>
    <w:rsid w:val="008308A8"/>
    <w:rsid w:val="008317C7"/>
    <w:rsid w:val="0083463F"/>
    <w:rsid w:val="00845349"/>
    <w:rsid w:val="0085420B"/>
    <w:rsid w:val="008730F3"/>
    <w:rsid w:val="00881678"/>
    <w:rsid w:val="00891B0A"/>
    <w:rsid w:val="008B4FE6"/>
    <w:rsid w:val="008C6A3D"/>
    <w:rsid w:val="008E2321"/>
    <w:rsid w:val="008F6875"/>
    <w:rsid w:val="0091259A"/>
    <w:rsid w:val="00931C9D"/>
    <w:rsid w:val="009D3DC4"/>
    <w:rsid w:val="009F5BEF"/>
    <w:rsid w:val="00A77D00"/>
    <w:rsid w:val="00A8759D"/>
    <w:rsid w:val="00A909DA"/>
    <w:rsid w:val="00A90D87"/>
    <w:rsid w:val="00AC2635"/>
    <w:rsid w:val="00AC79B8"/>
    <w:rsid w:val="00AF1010"/>
    <w:rsid w:val="00B15B6E"/>
    <w:rsid w:val="00B25FAE"/>
    <w:rsid w:val="00B628DA"/>
    <w:rsid w:val="00B80D86"/>
    <w:rsid w:val="00BB1090"/>
    <w:rsid w:val="00BE5FD1"/>
    <w:rsid w:val="00C34294"/>
    <w:rsid w:val="00C35EFA"/>
    <w:rsid w:val="00C4720E"/>
    <w:rsid w:val="00C56305"/>
    <w:rsid w:val="00CA6A9C"/>
    <w:rsid w:val="00CA6DFE"/>
    <w:rsid w:val="00CD60AC"/>
    <w:rsid w:val="00CE22B5"/>
    <w:rsid w:val="00CF06B0"/>
    <w:rsid w:val="00CF7514"/>
    <w:rsid w:val="00D52809"/>
    <w:rsid w:val="00D5702B"/>
    <w:rsid w:val="00D92194"/>
    <w:rsid w:val="00D9796B"/>
    <w:rsid w:val="00DA46BF"/>
    <w:rsid w:val="00DB0CB7"/>
    <w:rsid w:val="00E06F98"/>
    <w:rsid w:val="00E77AB7"/>
    <w:rsid w:val="00ED18AF"/>
    <w:rsid w:val="00ED67AC"/>
    <w:rsid w:val="00EF0E38"/>
    <w:rsid w:val="00EF1298"/>
    <w:rsid w:val="00EF68FF"/>
    <w:rsid w:val="00F14BB0"/>
    <w:rsid w:val="00F65A4C"/>
    <w:rsid w:val="00FA038F"/>
    <w:rsid w:val="00FE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80C98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Bookman Old Style" w:hAnsi="Bookman Old Style" w:cs="Bookman Old Style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1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  <w:tab w:val="left" w:pos="5387"/>
        <w:tab w:val="left" w:pos="7655"/>
      </w:tabs>
      <w:jc w:val="center"/>
      <w:outlineLvl w:val="4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outlineLvl w:val="8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5z1">
    <w:name w:val="WW8Num5z1"/>
    <w:rPr>
      <w:rFonts w:ascii="Courier New" w:hAnsi="Courier New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FF"/>
      <w:u w:val="single"/>
    </w:rPr>
  </w:style>
  <w:style w:type="character" w:customStyle="1" w:styleId="WW8Num4z2">
    <w:name w:val="WW8Num4z2"/>
    <w:rPr>
      <w:rFonts w:ascii="Marlett" w:hAnsi="Marlett" w:cs="Marlett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-Fontepargpadro">
    <w:name w:val="WW-Fonte parág. padrão"/>
  </w:style>
  <w:style w:type="character" w:customStyle="1" w:styleId="WW8Num5z2">
    <w:name w:val="WW8Num5z2"/>
    <w:rPr>
      <w:rFonts w:ascii="Marlett" w:hAnsi="Marlett" w:cs="Marlett"/>
    </w:rPr>
  </w:style>
  <w:style w:type="character" w:customStyle="1" w:styleId="DefaultParagraphFont858D7CFB-ED40-4347-BF05-701D383B685F">
    <w:name w:val="Default Paragraph Font{858D7CFB-ED40-4347-BF05-701D383B685F}"/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Arial"/>
    </w:rPr>
  </w:style>
  <w:style w:type="character" w:customStyle="1" w:styleId="WW8Num4z0">
    <w:name w:val="WW8Num4z0"/>
    <w:rPr>
      <w:rFonts w:ascii="Symbol" w:hAnsi="Symbol" w:cs="Symbol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ion858D7CFB-ED40-4347-BF05-701D383B685F858D7CFB-ED40-4347-BF05-701D383B685F">
    <w:name w:val="Caption{858D7CFB-ED40-4347-BF05-701D383B685F}{858D7CFB-ED40-4347-BF05-701D383B685F}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aptulo">
    <w:name w:val="Capítulo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1">
    <w:name w:val="Título1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Footer">
    <w:name w:val="foot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List">
    <w:name w:val="List"/>
    <w:basedOn w:val="BodyText"/>
    <w:rPr>
      <w:rFonts w:cs="Tahoma"/>
    </w:rPr>
  </w:style>
  <w:style w:type="paragraph" w:customStyle="1" w:styleId="ListParagraph1">
    <w:name w:val="List Paragraph1"/>
    <w:basedOn w:val="Normal"/>
    <w:pPr>
      <w:ind w:left="708"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"/>
    <w:pPr>
      <w:jc w:val="both"/>
    </w:pPr>
    <w:rPr>
      <w:rFonts w:ascii="Bookman Old Style" w:hAnsi="Bookman Old Style" w:cs="Bookman Old Style"/>
      <w:szCs w:val="20"/>
    </w:rPr>
  </w:style>
  <w:style w:type="paragraph" w:styleId="BodyText">
    <w:name w:val="Body Text"/>
    <w:basedOn w:val="Normal"/>
    <w:pPr>
      <w:spacing w:after="120"/>
    </w:pPr>
  </w:style>
  <w:style w:type="character" w:customStyle="1" w:styleId="Heading3Char">
    <w:name w:val="Heading 3 Char"/>
    <w:link w:val="Heading3"/>
    <w:uiPriority w:val="9"/>
    <w:rsid w:val="001A6102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E04"/>
    <w:pPr>
      <w:spacing w:after="120"/>
      <w:ind w:left="283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semiHidden/>
    <w:rsid w:val="006E6E04"/>
    <w:rPr>
      <w:sz w:val="24"/>
      <w:szCs w:val="24"/>
      <w:lang w:eastAsia="zh-CN"/>
    </w:rPr>
  </w:style>
  <w:style w:type="paragraph" w:styleId="BodyText2">
    <w:name w:val="Body Text 2"/>
    <w:basedOn w:val="Normal"/>
    <w:link w:val="BodyText2Char"/>
    <w:uiPriority w:val="99"/>
    <w:unhideWhenUsed/>
    <w:rsid w:val="006E6E0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uiPriority w:val="99"/>
    <w:rsid w:val="006E6E04"/>
    <w:rPr>
      <w:sz w:val="24"/>
      <w:szCs w:val="24"/>
      <w:lang w:eastAsia="zh-CN"/>
    </w:rPr>
  </w:style>
  <w:style w:type="paragraph" w:customStyle="1" w:styleId="item">
    <w:name w:val="item"/>
    <w:basedOn w:val="Normal"/>
    <w:rsid w:val="003875FF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llowedHyperlink">
    <w:name w:val="FollowedHyperlink"/>
    <w:basedOn w:val="DefaultParagraphFont"/>
    <w:uiPriority w:val="99"/>
    <w:semiHidden/>
    <w:unhideWhenUsed/>
    <w:rsid w:val="003875F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5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592"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Macintosh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Ofício 1 linha intervalo em fonte 10</vt:lpstr>
    </vt:vector>
  </TitlesOfParts>
  <Company>PCRJ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1 linha intervalo em fonte 10</dc:title>
  <dc:subject/>
  <dc:creator>DA1751270</dc:creator>
  <cp:keywords/>
  <cp:lastModifiedBy>Microsoft Office User</cp:lastModifiedBy>
  <cp:revision>3</cp:revision>
  <cp:lastPrinted>2021-01-04T16:08:00Z</cp:lastPrinted>
  <dcterms:created xsi:type="dcterms:W3CDTF">2021-02-19T14:43:00Z</dcterms:created>
  <dcterms:modified xsi:type="dcterms:W3CDTF">2021-02-19T14:52:00Z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1033-8.1.0.3036</vt:lpwstr>
  </property>
</Properties>
</file>